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C2C653" w14:textId="77777777" w:rsidR="001E1D27" w:rsidRDefault="00074383">
      <w:pPr>
        <w:spacing w:before="80"/>
        <w:ind w:left="107" w:right="-65"/>
        <w:rPr>
          <w:sz w:val="22"/>
          <w:szCs w:val="22"/>
        </w:rPr>
      </w:pPr>
      <w:r>
        <w:rPr>
          <w:rFonts w:ascii="Arial" w:eastAsia="Arial" w:hAnsi="Arial" w:cs="Arial"/>
          <w:color w:val="688685"/>
          <w:position w:val="-2"/>
          <w:sz w:val="28"/>
          <w:szCs w:val="28"/>
        </w:rPr>
        <w:t xml:space="preserve">Module </w:t>
      </w:r>
      <w:r>
        <w:rPr>
          <w:color w:val="688685"/>
          <w:position w:val="-2"/>
          <w:sz w:val="28"/>
          <w:szCs w:val="28"/>
        </w:rPr>
        <w:t xml:space="preserve">4 </w:t>
      </w:r>
      <w:r>
        <w:rPr>
          <w:color w:val="688685"/>
          <w:sz w:val="22"/>
          <w:szCs w:val="22"/>
        </w:rPr>
        <w:t>| WORKSHEET 3</w:t>
      </w:r>
    </w:p>
    <w:p w14:paraId="453F4823" w14:textId="77777777" w:rsidR="001E1D27" w:rsidRDefault="001E1D27">
      <w:pPr>
        <w:spacing w:before="6" w:line="160" w:lineRule="exact"/>
        <w:rPr>
          <w:sz w:val="17"/>
          <w:szCs w:val="17"/>
        </w:rPr>
      </w:pPr>
    </w:p>
    <w:p w14:paraId="27BF511D" w14:textId="77777777" w:rsidR="001E1D27" w:rsidRDefault="001E1D27">
      <w:pPr>
        <w:spacing w:line="200" w:lineRule="exact"/>
      </w:pPr>
    </w:p>
    <w:p w14:paraId="71979CAD" w14:textId="77777777" w:rsidR="001E1D27" w:rsidRDefault="001E1D27">
      <w:pPr>
        <w:spacing w:line="200" w:lineRule="exact"/>
      </w:pPr>
    </w:p>
    <w:p w14:paraId="60627C33" w14:textId="77777777" w:rsidR="001E1D27" w:rsidRDefault="00F809D0">
      <w:pPr>
        <w:spacing w:line="280" w:lineRule="exact"/>
        <w:ind w:left="107"/>
        <w:rPr>
          <w:rFonts w:ascii="Arial" w:eastAsia="Arial" w:hAnsi="Arial" w:cs="Arial"/>
          <w:sz w:val="26"/>
          <w:szCs w:val="26"/>
        </w:rPr>
      </w:pPr>
      <w:r>
        <w:rPr>
          <w:rFonts w:ascii="Arial" w:eastAsia="Arial" w:hAnsi="Arial" w:cs="Arial"/>
          <w:color w:val="688685"/>
          <w:position w:val="-1"/>
          <w:sz w:val="26"/>
          <w:szCs w:val="26"/>
        </w:rPr>
        <w:t>Warm</w:t>
      </w:r>
      <w:r w:rsidR="00074383">
        <w:rPr>
          <w:rFonts w:ascii="Arial" w:eastAsia="Arial" w:hAnsi="Arial" w:cs="Arial"/>
          <w:color w:val="688685"/>
          <w:position w:val="-1"/>
          <w:sz w:val="26"/>
          <w:szCs w:val="26"/>
        </w:rPr>
        <w:t xml:space="preserve"> up</w:t>
      </w:r>
    </w:p>
    <w:p w14:paraId="3D43AB56" w14:textId="77777777" w:rsidR="001E1D27" w:rsidRDefault="00074383">
      <w:pPr>
        <w:spacing w:before="6" w:line="180" w:lineRule="exact"/>
        <w:rPr>
          <w:sz w:val="19"/>
          <w:szCs w:val="19"/>
        </w:rPr>
      </w:pPr>
      <w:r>
        <w:br w:type="column"/>
      </w:r>
    </w:p>
    <w:p w14:paraId="6810D0EA" w14:textId="77777777" w:rsidR="001E1D27" w:rsidRDefault="001E1D27">
      <w:pPr>
        <w:spacing w:line="200" w:lineRule="exact"/>
      </w:pPr>
    </w:p>
    <w:p w14:paraId="682B9691" w14:textId="77777777" w:rsidR="001E1D27" w:rsidRDefault="001E1D27">
      <w:pPr>
        <w:spacing w:line="200" w:lineRule="exact"/>
      </w:pPr>
    </w:p>
    <w:p w14:paraId="6B3C38A7" w14:textId="77777777" w:rsidR="001E1D27" w:rsidRDefault="001E1D27">
      <w:pPr>
        <w:spacing w:line="200" w:lineRule="exact"/>
      </w:pPr>
    </w:p>
    <w:p w14:paraId="005641CD" w14:textId="464A459C" w:rsidR="001E1D27" w:rsidRDefault="002D00A0">
      <w:pPr>
        <w:rPr>
          <w:sz w:val="40"/>
          <w:szCs w:val="40"/>
        </w:rPr>
        <w:sectPr w:rsidR="001E1D27">
          <w:footerReference w:type="default" r:id="rId7"/>
          <w:pgSz w:w="11920" w:h="16840"/>
          <w:pgMar w:top="560" w:right="460" w:bottom="280" w:left="460" w:header="0" w:footer="483" w:gutter="0"/>
          <w:cols w:num="2" w:space="720" w:equalWidth="0">
            <w:col w:w="3043" w:space="148"/>
            <w:col w:w="7809"/>
          </w:cols>
        </w:sectPr>
      </w:pPr>
      <w:r>
        <w:rPr>
          <w:noProof/>
        </w:rPr>
        <mc:AlternateContent>
          <mc:Choice Requires="wpg">
            <w:drawing>
              <wp:anchor distT="0" distB="0" distL="114300" distR="114300" simplePos="0" relativeHeight="251650048" behindDoc="1" locked="0" layoutInCell="1" allowOverlap="1" wp14:anchorId="00F37330" wp14:editId="0A5A53B7">
                <wp:simplePos x="0" y="0"/>
                <wp:positionH relativeFrom="page">
                  <wp:posOffset>2087880</wp:posOffset>
                </wp:positionH>
                <wp:positionV relativeFrom="paragraph">
                  <wp:posOffset>93345</wp:posOffset>
                </wp:positionV>
                <wp:extent cx="179705" cy="144145"/>
                <wp:effectExtent l="1905" t="5080" r="8890" b="3175"/>
                <wp:wrapNone/>
                <wp:docPr id="431"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144145"/>
                          <a:chOff x="3288" y="147"/>
                          <a:chExt cx="283" cy="227"/>
                        </a:xfrm>
                      </wpg:grpSpPr>
                      <wps:wsp>
                        <wps:cNvPr id="432" name="Freeform 427"/>
                        <wps:cNvSpPr>
                          <a:spLocks/>
                        </wps:cNvSpPr>
                        <wps:spPr bwMode="auto">
                          <a:xfrm>
                            <a:off x="3288" y="147"/>
                            <a:ext cx="283" cy="227"/>
                          </a:xfrm>
                          <a:custGeom>
                            <a:avLst/>
                            <a:gdLst>
                              <a:gd name="T0" fmla="+- 0 3458 3288"/>
                              <a:gd name="T1" fmla="*/ T0 w 283"/>
                              <a:gd name="T2" fmla="+- 0 147 147"/>
                              <a:gd name="T3" fmla="*/ 147 h 227"/>
                              <a:gd name="T4" fmla="+- 0 3288 3288"/>
                              <a:gd name="T5" fmla="*/ T4 w 283"/>
                              <a:gd name="T6" fmla="+- 0 147 147"/>
                              <a:gd name="T7" fmla="*/ 147 h 227"/>
                              <a:gd name="T8" fmla="+- 0 3288 3288"/>
                              <a:gd name="T9" fmla="*/ T8 w 283"/>
                              <a:gd name="T10" fmla="+- 0 373 147"/>
                              <a:gd name="T11" fmla="*/ 373 h 227"/>
                              <a:gd name="T12" fmla="+- 0 3459 3288"/>
                              <a:gd name="T13" fmla="*/ T12 w 283"/>
                              <a:gd name="T14" fmla="+- 0 373 147"/>
                              <a:gd name="T15" fmla="*/ 373 h 227"/>
                              <a:gd name="T16" fmla="+- 0 3481 3288"/>
                              <a:gd name="T17" fmla="*/ T16 w 283"/>
                              <a:gd name="T18" fmla="+- 0 371 147"/>
                              <a:gd name="T19" fmla="*/ 371 h 227"/>
                              <a:gd name="T20" fmla="+- 0 3503 3288"/>
                              <a:gd name="T21" fmla="*/ T20 w 283"/>
                              <a:gd name="T22" fmla="+- 0 364 147"/>
                              <a:gd name="T23" fmla="*/ 364 h 227"/>
                              <a:gd name="T24" fmla="+- 0 3522 3288"/>
                              <a:gd name="T25" fmla="*/ T24 w 283"/>
                              <a:gd name="T26" fmla="+- 0 354 147"/>
                              <a:gd name="T27" fmla="*/ 354 h 227"/>
                              <a:gd name="T28" fmla="+- 0 3539 3288"/>
                              <a:gd name="T29" fmla="*/ T28 w 283"/>
                              <a:gd name="T30" fmla="+- 0 340 147"/>
                              <a:gd name="T31" fmla="*/ 340 h 227"/>
                              <a:gd name="T32" fmla="+- 0 3552 3288"/>
                              <a:gd name="T33" fmla="*/ T32 w 283"/>
                              <a:gd name="T34" fmla="+- 0 323 147"/>
                              <a:gd name="T35" fmla="*/ 323 h 227"/>
                              <a:gd name="T36" fmla="+- 0 3563 3288"/>
                              <a:gd name="T37" fmla="*/ T36 w 283"/>
                              <a:gd name="T38" fmla="+- 0 304 147"/>
                              <a:gd name="T39" fmla="*/ 304 h 227"/>
                              <a:gd name="T40" fmla="+- 0 3569 3288"/>
                              <a:gd name="T41" fmla="*/ T40 w 283"/>
                              <a:gd name="T42" fmla="+- 0 283 147"/>
                              <a:gd name="T43" fmla="*/ 283 h 227"/>
                              <a:gd name="T44" fmla="+- 0 3572 3288"/>
                              <a:gd name="T45" fmla="*/ T44 w 283"/>
                              <a:gd name="T46" fmla="+- 0 260 147"/>
                              <a:gd name="T47" fmla="*/ 260 h 227"/>
                              <a:gd name="T48" fmla="+- 0 3572 3288"/>
                              <a:gd name="T49" fmla="*/ T48 w 283"/>
                              <a:gd name="T50" fmla="+- 0 260 147"/>
                              <a:gd name="T51" fmla="*/ 260 h 227"/>
                              <a:gd name="T52" fmla="+- 0 3569 3288"/>
                              <a:gd name="T53" fmla="*/ T52 w 283"/>
                              <a:gd name="T54" fmla="+- 0 237 147"/>
                              <a:gd name="T55" fmla="*/ 237 h 227"/>
                              <a:gd name="T56" fmla="+- 0 3563 3288"/>
                              <a:gd name="T57" fmla="*/ T56 w 283"/>
                              <a:gd name="T58" fmla="+- 0 216 147"/>
                              <a:gd name="T59" fmla="*/ 216 h 227"/>
                              <a:gd name="T60" fmla="+- 0 3552 3288"/>
                              <a:gd name="T61" fmla="*/ T60 w 283"/>
                              <a:gd name="T62" fmla="+- 0 196 147"/>
                              <a:gd name="T63" fmla="*/ 196 h 227"/>
                              <a:gd name="T64" fmla="+- 0 3538 3288"/>
                              <a:gd name="T65" fmla="*/ T64 w 283"/>
                              <a:gd name="T66" fmla="+- 0 180 147"/>
                              <a:gd name="T67" fmla="*/ 180 h 227"/>
                              <a:gd name="T68" fmla="+- 0 3522 3288"/>
                              <a:gd name="T69" fmla="*/ T68 w 283"/>
                              <a:gd name="T70" fmla="+- 0 166 147"/>
                              <a:gd name="T71" fmla="*/ 166 h 227"/>
                              <a:gd name="T72" fmla="+- 0 3502 3288"/>
                              <a:gd name="T73" fmla="*/ T72 w 283"/>
                              <a:gd name="T74" fmla="+- 0 156 147"/>
                              <a:gd name="T75" fmla="*/ 156 h 227"/>
                              <a:gd name="T76" fmla="+- 0 3481 3288"/>
                              <a:gd name="T77" fmla="*/ T76 w 283"/>
                              <a:gd name="T78" fmla="+- 0 149 147"/>
                              <a:gd name="T79" fmla="*/ 149 h 227"/>
                              <a:gd name="T80" fmla="+- 0 3458 3288"/>
                              <a:gd name="T81" fmla="*/ T80 w 283"/>
                              <a:gd name="T82" fmla="+- 0 147 147"/>
                              <a:gd name="T83" fmla="*/ 14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83" h="227">
                                <a:moveTo>
                                  <a:pt x="170" y="0"/>
                                </a:moveTo>
                                <a:lnTo>
                                  <a:pt x="0" y="0"/>
                                </a:lnTo>
                                <a:lnTo>
                                  <a:pt x="0" y="226"/>
                                </a:lnTo>
                                <a:lnTo>
                                  <a:pt x="171" y="226"/>
                                </a:lnTo>
                                <a:lnTo>
                                  <a:pt x="193" y="224"/>
                                </a:lnTo>
                                <a:lnTo>
                                  <a:pt x="215" y="217"/>
                                </a:lnTo>
                                <a:lnTo>
                                  <a:pt x="234" y="207"/>
                                </a:lnTo>
                                <a:lnTo>
                                  <a:pt x="251" y="193"/>
                                </a:lnTo>
                                <a:lnTo>
                                  <a:pt x="264" y="176"/>
                                </a:lnTo>
                                <a:lnTo>
                                  <a:pt x="275" y="157"/>
                                </a:lnTo>
                                <a:lnTo>
                                  <a:pt x="281" y="136"/>
                                </a:lnTo>
                                <a:lnTo>
                                  <a:pt x="284" y="113"/>
                                </a:lnTo>
                                <a:lnTo>
                                  <a:pt x="281" y="90"/>
                                </a:lnTo>
                                <a:lnTo>
                                  <a:pt x="275" y="69"/>
                                </a:lnTo>
                                <a:lnTo>
                                  <a:pt x="264" y="49"/>
                                </a:lnTo>
                                <a:lnTo>
                                  <a:pt x="250" y="33"/>
                                </a:lnTo>
                                <a:lnTo>
                                  <a:pt x="234" y="19"/>
                                </a:lnTo>
                                <a:lnTo>
                                  <a:pt x="214" y="9"/>
                                </a:lnTo>
                                <a:lnTo>
                                  <a:pt x="193" y="2"/>
                                </a:lnTo>
                                <a:lnTo>
                                  <a:pt x="170" y="0"/>
                                </a:lnTo>
                                <a:close/>
                              </a:path>
                            </a:pathLst>
                          </a:custGeom>
                          <a:solidFill>
                            <a:srgbClr val="CED6D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C5620B" id="Group 426" o:spid="_x0000_s1026" style="position:absolute;margin-left:164.4pt;margin-top:7.35pt;width:14.15pt;height:11.35pt;z-index:-251666432;mso-position-horizontal-relative:page" coordorigin="3288,147" coordsize="283,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">
                <v:shape id="Freeform 427" o:spid="_x0000_s1027" style="position:absolute;left:3288;top:147;width:283;height:227;visibility:visible;mso-wrap-style:square;v-text-anchor:top" coordsize="283,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" path="m170,l,,,226r171,l193,224r22,-7l234,207r17,-14l264,176r11,-19l281,136r3,-23l281,90,275,69,264,49,250,33,234,19,214,9,193,2,170,xe" fillcolor="#ced6d6" stroked="f">
                  <v:path arrowok="t" o:connecttype="custom" o:connectlocs="170,147;0,147;0,373;171,373;193,371;215,364;234,354;251,340;264,323;275,304;281,283;284,260;284,260;281,237;275,216;264,196;250,180;234,166;214,156;193,149;170,147" o:connectangles="0,0,0,0,0,0,0,0,0,0,0,0,0,0,0,0,0,0,0,0,0"/>
                </v:shape>
                <w10:wrap anchorx="page"/>
              </v:group>
            </w:pict>
          </mc:Fallback>
        </mc:AlternateContent>
      </w:r>
      <w:r w:rsidR="00074383">
        <w:rPr>
          <w:b/>
          <w:color w:val="DD6D1A"/>
          <w:sz w:val="40"/>
          <w:szCs w:val="40"/>
        </w:rPr>
        <w:t>Conduction, convection</w:t>
      </w:r>
    </w:p>
    <w:p w14:paraId="082714F1" w14:textId="77777777" w:rsidR="001E1D27" w:rsidRDefault="00074383">
      <w:pPr>
        <w:spacing w:before="14" w:line="264" w:lineRule="auto"/>
        <w:ind w:left="390" w:right="-39" w:hanging="283"/>
        <w:jc w:val="both"/>
        <w:rPr>
          <w:sz w:val="19"/>
          <w:szCs w:val="19"/>
        </w:rPr>
      </w:pPr>
      <w:r>
        <w:rPr>
          <w:b/>
          <w:color w:val="DD6D1A"/>
          <w:sz w:val="26"/>
          <w:szCs w:val="26"/>
        </w:rPr>
        <w:t xml:space="preserve">1   </w:t>
      </w:r>
      <w:r>
        <w:rPr>
          <w:b/>
          <w:color w:val="000000"/>
          <w:sz w:val="19"/>
          <w:szCs w:val="19"/>
        </w:rPr>
        <w:t>Match the type of heat transmission with the pictures.</w:t>
      </w:r>
    </w:p>
    <w:p w14:paraId="5E5B0F42" w14:textId="77777777" w:rsidR="001E1D27" w:rsidRDefault="00074383">
      <w:pPr>
        <w:spacing w:before="67"/>
        <w:ind w:left="390"/>
        <w:rPr>
          <w:sz w:val="19"/>
          <w:szCs w:val="19"/>
        </w:rPr>
      </w:pPr>
      <w:r>
        <w:rPr>
          <w:sz w:val="19"/>
          <w:szCs w:val="19"/>
        </w:rPr>
        <w:t>1          radiation</w:t>
      </w:r>
    </w:p>
    <w:p w14:paraId="6665378C" w14:textId="77777777" w:rsidR="001E1D27" w:rsidRDefault="00074383">
      <w:pPr>
        <w:spacing w:before="31"/>
        <w:ind w:left="390"/>
        <w:rPr>
          <w:sz w:val="19"/>
          <w:szCs w:val="19"/>
        </w:rPr>
      </w:pPr>
      <w:r>
        <w:rPr>
          <w:sz w:val="19"/>
          <w:szCs w:val="19"/>
        </w:rPr>
        <w:t>2         convection</w:t>
      </w:r>
    </w:p>
    <w:p w14:paraId="5410EBF2" w14:textId="77777777" w:rsidR="001E1D27" w:rsidRDefault="00074383">
      <w:pPr>
        <w:spacing w:before="31"/>
        <w:ind w:left="390"/>
        <w:rPr>
          <w:sz w:val="19"/>
          <w:szCs w:val="19"/>
        </w:rPr>
      </w:pPr>
      <w:r>
        <w:rPr>
          <w:sz w:val="19"/>
          <w:szCs w:val="19"/>
        </w:rPr>
        <w:t>3         conduction</w:t>
      </w:r>
    </w:p>
    <w:p w14:paraId="283886F2" w14:textId="77777777" w:rsidR="001E1D27" w:rsidRDefault="00074383">
      <w:pPr>
        <w:spacing w:line="420" w:lineRule="exact"/>
        <w:rPr>
          <w:sz w:val="40"/>
          <w:szCs w:val="40"/>
        </w:rPr>
      </w:pPr>
      <w:r>
        <w:br w:type="column"/>
      </w:r>
      <w:r>
        <w:rPr>
          <w:b/>
          <w:color w:val="DD6D1A"/>
          <w:sz w:val="40"/>
          <w:szCs w:val="40"/>
        </w:rPr>
        <w:t>and radiation</w:t>
      </w:r>
    </w:p>
    <w:p w14:paraId="1B9DB833" w14:textId="77777777" w:rsidR="001E1D27" w:rsidRDefault="001E1D27">
      <w:pPr>
        <w:spacing w:before="5" w:line="200" w:lineRule="exact"/>
      </w:pPr>
    </w:p>
    <w:p w14:paraId="0CB03E8B" w14:textId="77777777" w:rsidR="001E1D27" w:rsidRDefault="00074383">
      <w:pPr>
        <w:rPr>
          <w:sz w:val="22"/>
          <w:szCs w:val="22"/>
        </w:rPr>
      </w:pPr>
      <w:r>
        <w:rPr>
          <w:sz w:val="22"/>
          <w:szCs w:val="22"/>
        </w:rPr>
        <w:t>Heat is transmitted by conduction, convection and radiation.</w:t>
      </w:r>
    </w:p>
    <w:p w14:paraId="605C0EF2" w14:textId="7436F017" w:rsidR="001E1D27" w:rsidRDefault="002D00A0">
      <w:pPr>
        <w:spacing w:before="76" w:line="255" w:lineRule="auto"/>
        <w:ind w:right="152" w:firstLine="49"/>
        <w:rPr>
          <w:sz w:val="22"/>
          <w:szCs w:val="22"/>
        </w:rPr>
      </w:pPr>
      <w:r>
        <w:rPr>
          <w:noProof/>
        </w:rPr>
        <mc:AlternateContent>
          <mc:Choice Requires="wpg">
            <w:drawing>
              <wp:anchor distT="0" distB="0" distL="114300" distR="114300" simplePos="0" relativeHeight="251651072" behindDoc="1" locked="0" layoutInCell="1" allowOverlap="1" wp14:anchorId="1696B0F0" wp14:editId="1B42FED5">
                <wp:simplePos x="0" y="0"/>
                <wp:positionH relativeFrom="page">
                  <wp:posOffset>2087880</wp:posOffset>
                </wp:positionH>
                <wp:positionV relativeFrom="paragraph">
                  <wp:posOffset>44450</wp:posOffset>
                </wp:positionV>
                <wp:extent cx="935990" cy="168910"/>
                <wp:effectExtent l="1905" t="0" r="0" b="4445"/>
                <wp:wrapNone/>
                <wp:docPr id="429" name="Group 4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5990" cy="168910"/>
                          <a:chOff x="3288" y="70"/>
                          <a:chExt cx="1474" cy="266"/>
                        </a:xfrm>
                      </wpg:grpSpPr>
                      <wps:wsp>
                        <wps:cNvPr id="430" name="Freeform 425"/>
                        <wps:cNvSpPr>
                          <a:spLocks/>
                        </wps:cNvSpPr>
                        <wps:spPr bwMode="auto">
                          <a:xfrm>
                            <a:off x="3288" y="70"/>
                            <a:ext cx="1474" cy="266"/>
                          </a:xfrm>
                          <a:custGeom>
                            <a:avLst/>
                            <a:gdLst>
                              <a:gd name="T0" fmla="+- 0 3288 3288"/>
                              <a:gd name="T1" fmla="*/ T0 w 1474"/>
                              <a:gd name="T2" fmla="+- 0 336 70"/>
                              <a:gd name="T3" fmla="*/ 336 h 266"/>
                              <a:gd name="T4" fmla="+- 0 4762 3288"/>
                              <a:gd name="T5" fmla="*/ T4 w 1474"/>
                              <a:gd name="T6" fmla="+- 0 336 70"/>
                              <a:gd name="T7" fmla="*/ 336 h 266"/>
                              <a:gd name="T8" fmla="+- 0 4762 3288"/>
                              <a:gd name="T9" fmla="*/ T8 w 1474"/>
                              <a:gd name="T10" fmla="+- 0 70 70"/>
                              <a:gd name="T11" fmla="*/ 70 h 266"/>
                              <a:gd name="T12" fmla="+- 0 3288 3288"/>
                              <a:gd name="T13" fmla="*/ T12 w 1474"/>
                              <a:gd name="T14" fmla="+- 0 70 70"/>
                              <a:gd name="T15" fmla="*/ 70 h 266"/>
                              <a:gd name="T16" fmla="+- 0 3288 3288"/>
                              <a:gd name="T17" fmla="*/ T16 w 1474"/>
                              <a:gd name="T18" fmla="+- 0 336 70"/>
                              <a:gd name="T19" fmla="*/ 336 h 266"/>
                            </a:gdLst>
                            <a:ahLst/>
                            <a:cxnLst>
                              <a:cxn ang="0">
                                <a:pos x="T1" y="T3"/>
                              </a:cxn>
                              <a:cxn ang="0">
                                <a:pos x="T5" y="T7"/>
                              </a:cxn>
                              <a:cxn ang="0">
                                <a:pos x="T9" y="T11"/>
                              </a:cxn>
                              <a:cxn ang="0">
                                <a:pos x="T13" y="T15"/>
                              </a:cxn>
                              <a:cxn ang="0">
                                <a:pos x="T17" y="T19"/>
                              </a:cxn>
                            </a:cxnLst>
                            <a:rect l="0" t="0" r="r" b="b"/>
                            <a:pathLst>
                              <a:path w="1474" h="266">
                                <a:moveTo>
                                  <a:pt x="0" y="266"/>
                                </a:moveTo>
                                <a:lnTo>
                                  <a:pt x="1474" y="266"/>
                                </a:lnTo>
                                <a:lnTo>
                                  <a:pt x="1474" y="0"/>
                                </a:lnTo>
                                <a:lnTo>
                                  <a:pt x="0" y="0"/>
                                </a:lnTo>
                                <a:lnTo>
                                  <a:pt x="0" y="266"/>
                                </a:lnTo>
                                <a:close/>
                              </a:path>
                            </a:pathLst>
                          </a:custGeom>
                          <a:solidFill>
                            <a:srgbClr val="DD6D1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E8F794" id="Group 424" o:spid="_x0000_s1026" style="position:absolute;margin-left:164.4pt;margin-top:3.5pt;width:73.7pt;height:13.3pt;z-index:-251665408;mso-position-horizontal-relative:page" coordorigin="3288,70" coordsize="1474,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">
                <v:shape id="Freeform 425" o:spid="_x0000_s1027" style="position:absolute;left:3288;top:70;width:1474;height:266;visibility:visible;mso-wrap-style:square;v-text-anchor:top" coordsize="1474,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" path="m,266r1474,l1474,,,,,266xe" fillcolor="#dd6d1a" stroked="f">
                  <v:path arrowok="t" o:connecttype="custom" o:connectlocs="0,336;1474,336;1474,70;0,70;0,336" o:connectangles="0,0,0,0,0"/>
                </v:shape>
                <w10:wrap anchorx="page"/>
              </v:group>
            </w:pict>
          </mc:Fallback>
        </mc:AlternateContent>
      </w:r>
      <w:r w:rsidR="00074383">
        <w:rPr>
          <w:color w:val="FFFFFF"/>
          <w:sz w:val="19"/>
          <w:szCs w:val="19"/>
        </w:rPr>
        <w:t>CONDUCTION</w:t>
      </w:r>
      <w:r w:rsidR="00825DF1">
        <w:rPr>
          <w:color w:val="FFFFFF"/>
          <w:sz w:val="19"/>
          <w:szCs w:val="19"/>
        </w:rPr>
        <w:t xml:space="preserve">   </w:t>
      </w:r>
      <w:r w:rsidR="00074383">
        <w:rPr>
          <w:color w:val="FFFFFF"/>
          <w:sz w:val="19"/>
          <w:szCs w:val="19"/>
        </w:rPr>
        <w:t xml:space="preserve">  </w:t>
      </w:r>
      <w:r w:rsidR="00074383">
        <w:rPr>
          <w:color w:val="000000"/>
          <w:sz w:val="22"/>
          <w:szCs w:val="22"/>
        </w:rPr>
        <w:t xml:space="preserve">is the movement of heat from something hot to something colder, by direct contact, but without perceptible movement of the substances themselves. The amount of heat transferred is proportional to the difference in temperature between the two bodies, the contact surface area and the material they are made of. The effectiveness of any substance in conducting heat is called its </w:t>
      </w:r>
      <w:r w:rsidR="00074383">
        <w:rPr>
          <w:b/>
          <w:color w:val="000000"/>
          <w:sz w:val="22"/>
          <w:szCs w:val="22"/>
        </w:rPr>
        <w:t>thermal conductivity</w:t>
      </w:r>
      <w:r w:rsidR="00074383">
        <w:rPr>
          <w:color w:val="000000"/>
          <w:sz w:val="22"/>
          <w:szCs w:val="22"/>
        </w:rPr>
        <w:t>. Metals are good conductors; glass, plastic and ceramics are poor conductors, which can protect us from heat. In practical terms this means that a metal saucepan will heat a sauce quickly, but it needs a plastic handle to make it possible for us to touch it. Liquids and gases are fluids, which expand when they</w:t>
      </w:r>
    </w:p>
    <w:p w14:paraId="46B63973" w14:textId="77777777" w:rsidR="001E1D27" w:rsidRDefault="00074383">
      <w:pPr>
        <w:spacing w:before="1" w:line="256" w:lineRule="auto"/>
        <w:ind w:right="331"/>
        <w:rPr>
          <w:sz w:val="22"/>
          <w:szCs w:val="22"/>
        </w:rPr>
      </w:pPr>
      <w:r>
        <w:rPr>
          <w:sz w:val="22"/>
          <w:szCs w:val="22"/>
        </w:rPr>
        <w:t xml:space="preserve">are </w:t>
      </w:r>
      <w:r w:rsidR="00825DF1">
        <w:rPr>
          <w:sz w:val="22"/>
          <w:szCs w:val="22"/>
        </w:rPr>
        <w:t>heated. The</w:t>
      </w:r>
      <w:r>
        <w:rPr>
          <w:sz w:val="22"/>
          <w:szCs w:val="22"/>
        </w:rPr>
        <w:t xml:space="preserve"> particles in these fluids can move from place to place very quickly when hot.</w:t>
      </w:r>
    </w:p>
    <w:p w14:paraId="57C6BAF5" w14:textId="4E765148" w:rsidR="001E1D27" w:rsidRDefault="002D00A0">
      <w:pPr>
        <w:spacing w:before="58" w:line="256" w:lineRule="auto"/>
        <w:ind w:right="100" w:firstLine="138"/>
        <w:rPr>
          <w:sz w:val="22"/>
          <w:szCs w:val="22"/>
        </w:rPr>
      </w:pPr>
      <w:r>
        <w:rPr>
          <w:noProof/>
        </w:rPr>
        <mc:AlternateContent>
          <mc:Choice Requires="wpg">
            <w:drawing>
              <wp:anchor distT="0" distB="0" distL="114300" distR="114300" simplePos="0" relativeHeight="251652096" behindDoc="1" locked="0" layoutInCell="1" allowOverlap="1" wp14:anchorId="2E0E9904" wp14:editId="6469EB57">
                <wp:simplePos x="0" y="0"/>
                <wp:positionH relativeFrom="page">
                  <wp:posOffset>2087880</wp:posOffset>
                </wp:positionH>
                <wp:positionV relativeFrom="paragraph">
                  <wp:posOffset>25400</wp:posOffset>
                </wp:positionV>
                <wp:extent cx="1043940" cy="168910"/>
                <wp:effectExtent l="1905" t="1905" r="1905" b="635"/>
                <wp:wrapNone/>
                <wp:docPr id="427" name="Group 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3940" cy="168910"/>
                          <a:chOff x="3288" y="40"/>
                          <a:chExt cx="1644" cy="266"/>
                        </a:xfrm>
                      </wpg:grpSpPr>
                      <wps:wsp>
                        <wps:cNvPr id="428" name="Freeform 423"/>
                        <wps:cNvSpPr>
                          <a:spLocks/>
                        </wps:cNvSpPr>
                        <wps:spPr bwMode="auto">
                          <a:xfrm>
                            <a:off x="3288" y="40"/>
                            <a:ext cx="1644" cy="266"/>
                          </a:xfrm>
                          <a:custGeom>
                            <a:avLst/>
                            <a:gdLst>
                              <a:gd name="T0" fmla="+- 0 3288 3288"/>
                              <a:gd name="T1" fmla="*/ T0 w 1644"/>
                              <a:gd name="T2" fmla="+- 0 306 40"/>
                              <a:gd name="T3" fmla="*/ 306 h 266"/>
                              <a:gd name="T4" fmla="+- 0 4932 3288"/>
                              <a:gd name="T5" fmla="*/ T4 w 1644"/>
                              <a:gd name="T6" fmla="+- 0 306 40"/>
                              <a:gd name="T7" fmla="*/ 306 h 266"/>
                              <a:gd name="T8" fmla="+- 0 4932 3288"/>
                              <a:gd name="T9" fmla="*/ T8 w 1644"/>
                              <a:gd name="T10" fmla="+- 0 40 40"/>
                              <a:gd name="T11" fmla="*/ 40 h 266"/>
                              <a:gd name="T12" fmla="+- 0 3288 3288"/>
                              <a:gd name="T13" fmla="*/ T12 w 1644"/>
                              <a:gd name="T14" fmla="+- 0 40 40"/>
                              <a:gd name="T15" fmla="*/ 40 h 266"/>
                              <a:gd name="T16" fmla="+- 0 3288 3288"/>
                              <a:gd name="T17" fmla="*/ T16 w 1644"/>
                              <a:gd name="T18" fmla="+- 0 306 40"/>
                              <a:gd name="T19" fmla="*/ 306 h 266"/>
                            </a:gdLst>
                            <a:ahLst/>
                            <a:cxnLst>
                              <a:cxn ang="0">
                                <a:pos x="T1" y="T3"/>
                              </a:cxn>
                              <a:cxn ang="0">
                                <a:pos x="T5" y="T7"/>
                              </a:cxn>
                              <a:cxn ang="0">
                                <a:pos x="T9" y="T11"/>
                              </a:cxn>
                              <a:cxn ang="0">
                                <a:pos x="T13" y="T15"/>
                              </a:cxn>
                              <a:cxn ang="0">
                                <a:pos x="T17" y="T19"/>
                              </a:cxn>
                            </a:cxnLst>
                            <a:rect l="0" t="0" r="r" b="b"/>
                            <a:pathLst>
                              <a:path w="1644" h="266">
                                <a:moveTo>
                                  <a:pt x="0" y="266"/>
                                </a:moveTo>
                                <a:lnTo>
                                  <a:pt x="1644" y="266"/>
                                </a:lnTo>
                                <a:lnTo>
                                  <a:pt x="1644" y="0"/>
                                </a:lnTo>
                                <a:lnTo>
                                  <a:pt x="0" y="0"/>
                                </a:lnTo>
                                <a:lnTo>
                                  <a:pt x="0" y="266"/>
                                </a:lnTo>
                                <a:close/>
                              </a:path>
                            </a:pathLst>
                          </a:custGeom>
                          <a:solidFill>
                            <a:srgbClr val="DD6D1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366BE6" id="Group 422" o:spid="_x0000_s1026" style="position:absolute;margin-left:164.4pt;margin-top:2pt;width:82.2pt;height:13.3pt;z-index:-251664384;mso-position-horizontal-relative:page" coordorigin="3288,40" coordsize="1644,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">
                <v:shape id="Freeform 423" o:spid="_x0000_s1027" style="position:absolute;left:3288;top:40;width:1644;height:266;visibility:visible;mso-wrap-style:square;v-text-anchor:top" coordsize="1644,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" path="m,266r1644,l1644,,,,,266xe" fillcolor="#dd6d1a" stroked="f">
                  <v:path arrowok="t" o:connecttype="custom" o:connectlocs="0,306;1644,306;1644,40;0,40;0,306" o:connectangles="0,0,0,0,0"/>
                </v:shape>
                <w10:wrap anchorx="page"/>
              </v:group>
            </w:pict>
          </mc:Fallback>
        </mc:AlternateContent>
      </w:r>
      <w:r w:rsidR="00074383">
        <w:rPr>
          <w:color w:val="FFFFFF"/>
          <w:position w:val="1"/>
          <w:sz w:val="19"/>
          <w:szCs w:val="19"/>
        </w:rPr>
        <w:t xml:space="preserve">CONVECTION </w:t>
      </w:r>
      <w:r w:rsidR="00825DF1">
        <w:rPr>
          <w:color w:val="FFFFFF"/>
          <w:position w:val="1"/>
          <w:sz w:val="19"/>
          <w:szCs w:val="19"/>
        </w:rPr>
        <w:t xml:space="preserve">   </w:t>
      </w:r>
      <w:r w:rsidR="00074383">
        <w:rPr>
          <w:color w:val="FFFFFF"/>
          <w:position w:val="1"/>
          <w:sz w:val="19"/>
          <w:szCs w:val="19"/>
        </w:rPr>
        <w:t xml:space="preserve">    </w:t>
      </w:r>
      <w:r w:rsidR="00074383">
        <w:rPr>
          <w:color w:val="000000"/>
          <w:sz w:val="22"/>
          <w:szCs w:val="22"/>
        </w:rPr>
        <w:t>occurs when particles with a lot of heat energy in a liquid or gas move and take the place of particles with less heat energy. Heat energy is transferred from hot places to cooler places by convection. A practical example is heating water or oil in a pan to cook food.</w:t>
      </w:r>
    </w:p>
    <w:p w14:paraId="7DFF1C19" w14:textId="2CE0DAA0" w:rsidR="001E1D27" w:rsidRDefault="002D00A0">
      <w:pPr>
        <w:spacing w:before="57" w:line="256" w:lineRule="auto"/>
        <w:ind w:right="135" w:firstLine="71"/>
        <w:rPr>
          <w:sz w:val="22"/>
          <w:szCs w:val="22"/>
        </w:rPr>
      </w:pPr>
      <w:r>
        <w:rPr>
          <w:noProof/>
        </w:rPr>
        <mc:AlternateContent>
          <mc:Choice Requires="wpg">
            <w:drawing>
              <wp:anchor distT="0" distB="0" distL="114300" distR="114300" simplePos="0" relativeHeight="251653120" behindDoc="1" locked="0" layoutInCell="1" allowOverlap="1" wp14:anchorId="01110BC8" wp14:editId="4A2C9F1C">
                <wp:simplePos x="0" y="0"/>
                <wp:positionH relativeFrom="page">
                  <wp:posOffset>2087880</wp:posOffset>
                </wp:positionH>
                <wp:positionV relativeFrom="paragraph">
                  <wp:posOffset>24765</wp:posOffset>
                </wp:positionV>
                <wp:extent cx="806450" cy="168910"/>
                <wp:effectExtent l="1905" t="0" r="1270" b="3175"/>
                <wp:wrapNone/>
                <wp:docPr id="425" name="Group 4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6450" cy="168910"/>
                          <a:chOff x="3288" y="39"/>
                          <a:chExt cx="1270" cy="266"/>
                        </a:xfrm>
                      </wpg:grpSpPr>
                      <wps:wsp>
                        <wps:cNvPr id="426" name="Freeform 421"/>
                        <wps:cNvSpPr>
                          <a:spLocks/>
                        </wps:cNvSpPr>
                        <wps:spPr bwMode="auto">
                          <a:xfrm>
                            <a:off x="3288" y="39"/>
                            <a:ext cx="1270" cy="266"/>
                          </a:xfrm>
                          <a:custGeom>
                            <a:avLst/>
                            <a:gdLst>
                              <a:gd name="T0" fmla="+- 0 3288 3288"/>
                              <a:gd name="T1" fmla="*/ T0 w 1270"/>
                              <a:gd name="T2" fmla="+- 0 305 39"/>
                              <a:gd name="T3" fmla="*/ 305 h 266"/>
                              <a:gd name="T4" fmla="+- 0 4558 3288"/>
                              <a:gd name="T5" fmla="*/ T4 w 1270"/>
                              <a:gd name="T6" fmla="+- 0 305 39"/>
                              <a:gd name="T7" fmla="*/ 305 h 266"/>
                              <a:gd name="T8" fmla="+- 0 4558 3288"/>
                              <a:gd name="T9" fmla="*/ T8 w 1270"/>
                              <a:gd name="T10" fmla="+- 0 39 39"/>
                              <a:gd name="T11" fmla="*/ 39 h 266"/>
                              <a:gd name="T12" fmla="+- 0 3288 3288"/>
                              <a:gd name="T13" fmla="*/ T12 w 1270"/>
                              <a:gd name="T14" fmla="+- 0 39 39"/>
                              <a:gd name="T15" fmla="*/ 39 h 266"/>
                              <a:gd name="T16" fmla="+- 0 3288 3288"/>
                              <a:gd name="T17" fmla="*/ T16 w 1270"/>
                              <a:gd name="T18" fmla="+- 0 305 39"/>
                              <a:gd name="T19" fmla="*/ 305 h 266"/>
                            </a:gdLst>
                            <a:ahLst/>
                            <a:cxnLst>
                              <a:cxn ang="0">
                                <a:pos x="T1" y="T3"/>
                              </a:cxn>
                              <a:cxn ang="0">
                                <a:pos x="T5" y="T7"/>
                              </a:cxn>
                              <a:cxn ang="0">
                                <a:pos x="T9" y="T11"/>
                              </a:cxn>
                              <a:cxn ang="0">
                                <a:pos x="T13" y="T15"/>
                              </a:cxn>
                              <a:cxn ang="0">
                                <a:pos x="T17" y="T19"/>
                              </a:cxn>
                            </a:cxnLst>
                            <a:rect l="0" t="0" r="r" b="b"/>
                            <a:pathLst>
                              <a:path w="1270" h="266">
                                <a:moveTo>
                                  <a:pt x="0" y="266"/>
                                </a:moveTo>
                                <a:lnTo>
                                  <a:pt x="1270" y="266"/>
                                </a:lnTo>
                                <a:lnTo>
                                  <a:pt x="1270" y="0"/>
                                </a:lnTo>
                                <a:lnTo>
                                  <a:pt x="0" y="0"/>
                                </a:lnTo>
                                <a:lnTo>
                                  <a:pt x="0" y="266"/>
                                </a:lnTo>
                                <a:close/>
                              </a:path>
                            </a:pathLst>
                          </a:custGeom>
                          <a:solidFill>
                            <a:srgbClr val="DD6D1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BB2E8" id="Group 420" o:spid="_x0000_s1026" style="position:absolute;margin-left:164.4pt;margin-top:1.95pt;width:63.5pt;height:13.3pt;z-index:-251663360;mso-position-horizontal-relative:page" coordorigin="3288,39" coordsize="1270,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">
                <v:shape id="Freeform 421" o:spid="_x0000_s1027" style="position:absolute;left:3288;top:39;width:1270;height:266;visibility:visible;mso-wrap-style:square;v-text-anchor:top" coordsize="1270,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" path="m,266r1270,l1270,,,,,266xe" fillcolor="#dd6d1a" stroked="f">
                  <v:path arrowok="t" o:connecttype="custom" o:connectlocs="0,305;1270,305;1270,39;0,39;0,305" o:connectangles="0,0,0,0,0"/>
                </v:shape>
                <w10:wrap anchorx="page"/>
              </v:group>
            </w:pict>
          </mc:Fallback>
        </mc:AlternateContent>
      </w:r>
      <w:r w:rsidR="00074383">
        <w:rPr>
          <w:color w:val="FFFFFF"/>
          <w:position w:val="1"/>
          <w:sz w:val="19"/>
          <w:szCs w:val="19"/>
        </w:rPr>
        <w:t xml:space="preserve">RADIATION </w:t>
      </w:r>
      <w:r w:rsidR="00825DF1">
        <w:rPr>
          <w:color w:val="FFFFFF"/>
          <w:position w:val="1"/>
          <w:sz w:val="19"/>
          <w:szCs w:val="19"/>
        </w:rPr>
        <w:t xml:space="preserve">  </w:t>
      </w:r>
      <w:r w:rsidR="00074383">
        <w:rPr>
          <w:color w:val="FFFFFF"/>
          <w:position w:val="1"/>
          <w:sz w:val="19"/>
          <w:szCs w:val="19"/>
        </w:rPr>
        <w:t xml:space="preserve">  </w:t>
      </w:r>
      <w:r w:rsidR="00074383">
        <w:rPr>
          <w:color w:val="000000"/>
          <w:sz w:val="22"/>
          <w:szCs w:val="22"/>
        </w:rPr>
        <w:t xml:space="preserve">is heat carried by electromagnetic waves (infrared rays) from a hot body and absorbed by a colder </w:t>
      </w:r>
      <w:r w:rsidR="00825DF1">
        <w:rPr>
          <w:color w:val="000000"/>
          <w:sz w:val="22"/>
          <w:szCs w:val="22"/>
        </w:rPr>
        <w:t>body. The</w:t>
      </w:r>
      <w:r w:rsidR="00074383">
        <w:rPr>
          <w:color w:val="000000"/>
          <w:sz w:val="22"/>
          <w:szCs w:val="22"/>
        </w:rPr>
        <w:t xml:space="preserve"> transmission by radiation takes place with no direct contact between the bodies and it is only possible provided that there is nothing between them that can absorb the waves. In other words heat radiation mainly takes place in a void or in the air.</w:t>
      </w:r>
    </w:p>
    <w:p w14:paraId="3EE5D5C8" w14:textId="68BFD103" w:rsidR="001E1D27" w:rsidRDefault="002D00A0">
      <w:pPr>
        <w:spacing w:line="256" w:lineRule="auto"/>
        <w:ind w:right="237"/>
        <w:rPr>
          <w:sz w:val="22"/>
          <w:szCs w:val="22"/>
        </w:rPr>
        <w:sectPr w:rsidR="001E1D27">
          <w:type w:val="continuous"/>
          <w:pgSz w:w="11920" w:h="16840"/>
          <w:pgMar w:top="560" w:right="460" w:bottom="280" w:left="460" w:header="720" w:footer="720" w:gutter="0"/>
          <w:cols w:num="2" w:space="720" w:equalWidth="0">
            <w:col w:w="2091" w:space="737"/>
            <w:col w:w="8172"/>
          </w:cols>
        </w:sectPr>
      </w:pPr>
      <w:r>
        <w:rPr>
          <w:noProof/>
        </w:rPr>
        <mc:AlternateContent>
          <mc:Choice Requires="wpg">
            <w:drawing>
              <wp:anchor distT="0" distB="0" distL="114300" distR="114300" simplePos="0" relativeHeight="251642880" behindDoc="1" locked="0" layoutInCell="1" allowOverlap="1" wp14:anchorId="05FDA0E8" wp14:editId="468B4AC2">
                <wp:simplePos x="0" y="0"/>
                <wp:positionH relativeFrom="page">
                  <wp:posOffset>909320</wp:posOffset>
                </wp:positionH>
                <wp:positionV relativeFrom="paragraph">
                  <wp:posOffset>633730</wp:posOffset>
                </wp:positionV>
                <wp:extent cx="2933065" cy="1663065"/>
                <wp:effectExtent l="4445" t="6350" r="0" b="0"/>
                <wp:wrapNone/>
                <wp:docPr id="419" name="Group 4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663065"/>
                          <a:chOff x="1432" y="998"/>
                          <a:chExt cx="4619" cy="2619"/>
                        </a:xfrm>
                      </wpg:grpSpPr>
                      <pic:pic xmlns:pic="http://schemas.openxmlformats.org/drawingml/2006/picture">
                        <pic:nvPicPr>
                          <pic:cNvPr id="420" name="Picture 4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432" y="998"/>
                            <a:ext cx="4619" cy="2619"/>
                          </a:xfrm>
                          <a:prstGeom prst="rect">
                            <a:avLst/>
                          </a:prstGeom>
                          <a:noFill/>
                          <a:extLst>
                            <a:ext uri="{909E8E84-426E-40DD-AFC4-6F175D3DCCD1}">
                              <a14:hiddenFill xmlns:a14="http://schemas.microsoft.com/office/drawing/2010/main">
                                <a:solidFill>
                                  <a:srgbClr val="FFFFFF"/>
                                </a:solidFill>
                              </a14:hiddenFill>
                            </a:ext>
                          </a:extLst>
                        </pic:spPr>
                      </pic:pic>
                      <wps:wsp>
                        <wps:cNvPr id="421" name="Freeform 418"/>
                        <wps:cNvSpPr>
                          <a:spLocks/>
                        </wps:cNvSpPr>
                        <wps:spPr bwMode="auto">
                          <a:xfrm>
                            <a:off x="4153" y="2875"/>
                            <a:ext cx="283" cy="283"/>
                          </a:xfrm>
                          <a:custGeom>
                            <a:avLst/>
                            <a:gdLst>
                              <a:gd name="T0" fmla="+- 0 4153 4153"/>
                              <a:gd name="T1" fmla="*/ T0 w 283"/>
                              <a:gd name="T2" fmla="+- 0 3158 2875"/>
                              <a:gd name="T3" fmla="*/ 3158 h 283"/>
                              <a:gd name="T4" fmla="+- 0 4436 4153"/>
                              <a:gd name="T5" fmla="*/ T4 w 283"/>
                              <a:gd name="T6" fmla="+- 0 3158 2875"/>
                              <a:gd name="T7" fmla="*/ 3158 h 283"/>
                              <a:gd name="T8" fmla="+- 0 4436 4153"/>
                              <a:gd name="T9" fmla="*/ T8 w 283"/>
                              <a:gd name="T10" fmla="+- 0 2875 2875"/>
                              <a:gd name="T11" fmla="*/ 2875 h 283"/>
                              <a:gd name="T12" fmla="+- 0 4153 4153"/>
                              <a:gd name="T13" fmla="*/ T12 w 283"/>
                              <a:gd name="T14" fmla="+- 0 2875 2875"/>
                              <a:gd name="T15" fmla="*/ 2875 h 283"/>
                              <a:gd name="T16" fmla="+- 0 4153 4153"/>
                              <a:gd name="T17" fmla="*/ T16 w 283"/>
                              <a:gd name="T18" fmla="+- 0 3158 2875"/>
                              <a:gd name="T19" fmla="*/ 3158 h 283"/>
                            </a:gdLst>
                            <a:ahLst/>
                            <a:cxnLst>
                              <a:cxn ang="0">
                                <a:pos x="T1" y="T3"/>
                              </a:cxn>
                              <a:cxn ang="0">
                                <a:pos x="T5" y="T7"/>
                              </a:cxn>
                              <a:cxn ang="0">
                                <a:pos x="T9" y="T11"/>
                              </a:cxn>
                              <a:cxn ang="0">
                                <a:pos x="T13" y="T15"/>
                              </a:cxn>
                              <a:cxn ang="0">
                                <a:pos x="T17" y="T19"/>
                              </a:cxn>
                            </a:cxnLst>
                            <a:rect l="0" t="0" r="r" b="b"/>
                            <a:pathLst>
                              <a:path w="283" h="283">
                                <a:moveTo>
                                  <a:pt x="0" y="283"/>
                                </a:moveTo>
                                <a:lnTo>
                                  <a:pt x="283" y="283"/>
                                </a:lnTo>
                                <a:lnTo>
                                  <a:pt x="283" y="0"/>
                                </a:lnTo>
                                <a:lnTo>
                                  <a:pt x="0" y="0"/>
                                </a:lnTo>
                                <a:lnTo>
                                  <a:pt x="0" y="283"/>
                                </a:lnTo>
                                <a:close/>
                              </a:path>
                            </a:pathLst>
                          </a:custGeom>
                          <a:solidFill>
                            <a:srgbClr val="A1AE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2" name="Freeform 417"/>
                        <wps:cNvSpPr>
                          <a:spLocks/>
                        </wps:cNvSpPr>
                        <wps:spPr bwMode="auto">
                          <a:xfrm>
                            <a:off x="4242" y="2951"/>
                            <a:ext cx="113" cy="133"/>
                          </a:xfrm>
                          <a:custGeom>
                            <a:avLst/>
                            <a:gdLst>
                              <a:gd name="T0" fmla="+- 0 4355 4242"/>
                              <a:gd name="T1" fmla="*/ T0 w 113"/>
                              <a:gd name="T2" fmla="+- 0 3047 2951"/>
                              <a:gd name="T3" fmla="*/ 3047 h 133"/>
                              <a:gd name="T4" fmla="+- 0 4355 4242"/>
                              <a:gd name="T5" fmla="*/ T4 w 113"/>
                              <a:gd name="T6" fmla="+- 0 3047 2951"/>
                              <a:gd name="T7" fmla="*/ 3047 h 133"/>
                              <a:gd name="T8" fmla="+- 0 4349 4242"/>
                              <a:gd name="T9" fmla="*/ T8 w 113"/>
                              <a:gd name="T10" fmla="+- 0 3027 2951"/>
                              <a:gd name="T11" fmla="*/ 3027 h 133"/>
                              <a:gd name="T12" fmla="+- 0 4331 4242"/>
                              <a:gd name="T13" fmla="*/ T12 w 113"/>
                              <a:gd name="T14" fmla="+- 0 3015 2951"/>
                              <a:gd name="T15" fmla="*/ 3015 h 133"/>
                              <a:gd name="T16" fmla="+- 0 4330 4242"/>
                              <a:gd name="T17" fmla="*/ T16 w 113"/>
                              <a:gd name="T18" fmla="+- 0 3014 2951"/>
                              <a:gd name="T19" fmla="*/ 3014 h 133"/>
                              <a:gd name="T20" fmla="+- 0 4340 4242"/>
                              <a:gd name="T21" fmla="*/ T20 w 113"/>
                              <a:gd name="T22" fmla="+- 0 3009 2951"/>
                              <a:gd name="T23" fmla="*/ 3009 h 133"/>
                              <a:gd name="T24" fmla="+- 0 4347 4242"/>
                              <a:gd name="T25" fmla="*/ T24 w 113"/>
                              <a:gd name="T26" fmla="+- 0 3001 2951"/>
                              <a:gd name="T27" fmla="*/ 3001 h 133"/>
                              <a:gd name="T28" fmla="+- 0 4347 4242"/>
                              <a:gd name="T29" fmla="*/ T28 w 113"/>
                              <a:gd name="T30" fmla="+- 0 2985 2951"/>
                              <a:gd name="T31" fmla="*/ 2985 h 133"/>
                              <a:gd name="T32" fmla="+- 0 4341 4242"/>
                              <a:gd name="T33" fmla="*/ T32 w 113"/>
                              <a:gd name="T34" fmla="+- 0 2966 2951"/>
                              <a:gd name="T35" fmla="*/ 2966 h 133"/>
                              <a:gd name="T36" fmla="+- 0 4324 4242"/>
                              <a:gd name="T37" fmla="*/ T36 w 113"/>
                              <a:gd name="T38" fmla="+- 0 2954 2951"/>
                              <a:gd name="T39" fmla="*/ 2954 h 133"/>
                              <a:gd name="T40" fmla="+- 0 4304 4242"/>
                              <a:gd name="T41" fmla="*/ T40 w 113"/>
                              <a:gd name="T42" fmla="+- 0 2951 2951"/>
                              <a:gd name="T43" fmla="*/ 2951 h 133"/>
                              <a:gd name="T44" fmla="+- 0 4242 4242"/>
                              <a:gd name="T45" fmla="*/ T44 w 113"/>
                              <a:gd name="T46" fmla="+- 0 2951 2951"/>
                              <a:gd name="T47" fmla="*/ 2951 h 133"/>
                              <a:gd name="T48" fmla="+- 0 4242 4242"/>
                              <a:gd name="T49" fmla="*/ T48 w 113"/>
                              <a:gd name="T50" fmla="+- 0 3084 2951"/>
                              <a:gd name="T51" fmla="*/ 3084 h 133"/>
                              <a:gd name="T52" fmla="+- 0 4305 4242"/>
                              <a:gd name="T53" fmla="*/ T52 w 113"/>
                              <a:gd name="T54" fmla="+- 0 3084 2951"/>
                              <a:gd name="T55" fmla="*/ 3084 h 133"/>
                              <a:gd name="T56" fmla="+- 0 4305 4242"/>
                              <a:gd name="T57" fmla="*/ T56 w 113"/>
                              <a:gd name="T58" fmla="+- 0 3058 2951"/>
                              <a:gd name="T59" fmla="*/ 3058 h 133"/>
                              <a:gd name="T60" fmla="+- 0 4270 4242"/>
                              <a:gd name="T61" fmla="*/ T60 w 113"/>
                              <a:gd name="T62" fmla="+- 0 3058 2951"/>
                              <a:gd name="T63" fmla="*/ 3058 h 133"/>
                              <a:gd name="T64" fmla="+- 0 4270 4242"/>
                              <a:gd name="T65" fmla="*/ T64 w 113"/>
                              <a:gd name="T66" fmla="+- 0 3029 2951"/>
                              <a:gd name="T67" fmla="*/ 3029 h 133"/>
                              <a:gd name="T68" fmla="+- 0 4304 4242"/>
                              <a:gd name="T69" fmla="*/ T68 w 113"/>
                              <a:gd name="T70" fmla="+- 0 3029 2951"/>
                              <a:gd name="T71" fmla="*/ 3029 h 133"/>
                              <a:gd name="T72" fmla="+- 0 4310 4242"/>
                              <a:gd name="T73" fmla="*/ T72 w 113"/>
                              <a:gd name="T74" fmla="+- 0 3005 2951"/>
                              <a:gd name="T75" fmla="*/ 3005 h 133"/>
                              <a:gd name="T76" fmla="+- 0 4270 4242"/>
                              <a:gd name="T77" fmla="*/ T76 w 113"/>
                              <a:gd name="T78" fmla="+- 0 3005 2951"/>
                              <a:gd name="T79" fmla="*/ 3005 h 133"/>
                              <a:gd name="T80" fmla="+- 0 4270 4242"/>
                              <a:gd name="T81" fmla="*/ T80 w 113"/>
                              <a:gd name="T82" fmla="+- 0 2976 2951"/>
                              <a:gd name="T83" fmla="*/ 2976 h 133"/>
                              <a:gd name="T84" fmla="+- 0 4312 4242"/>
                              <a:gd name="T85" fmla="*/ T84 w 113"/>
                              <a:gd name="T86" fmla="+- 0 2976 2951"/>
                              <a:gd name="T87" fmla="*/ 2976 h 133"/>
                              <a:gd name="T88" fmla="+- 0 4318 4242"/>
                              <a:gd name="T89" fmla="*/ T88 w 113"/>
                              <a:gd name="T90" fmla="+- 0 2981 2951"/>
                              <a:gd name="T91" fmla="*/ 2981 h 133"/>
                              <a:gd name="T92" fmla="+- 0 4319 4242"/>
                              <a:gd name="T93" fmla="*/ T92 w 113"/>
                              <a:gd name="T94" fmla="+- 0 3029 2951"/>
                              <a:gd name="T95" fmla="*/ 3029 h 133"/>
                              <a:gd name="T96" fmla="+- 0 4326 4242"/>
                              <a:gd name="T97" fmla="*/ T96 w 113"/>
                              <a:gd name="T98" fmla="+- 0 3034 2951"/>
                              <a:gd name="T99" fmla="*/ 3034 h 133"/>
                              <a:gd name="T100" fmla="+- 0 4331 4242"/>
                              <a:gd name="T101" fmla="*/ T100 w 113"/>
                              <a:gd name="T102" fmla="+- 0 3080 2951"/>
                              <a:gd name="T103" fmla="*/ 3080 h 133"/>
                              <a:gd name="T104" fmla="+- 0 4348 4242"/>
                              <a:gd name="T105" fmla="*/ T104 w 113"/>
                              <a:gd name="T106" fmla="+- 0 3068 2951"/>
                              <a:gd name="T107" fmla="*/ 3068 h 133"/>
                              <a:gd name="T108" fmla="+- 0 4355 4242"/>
                              <a:gd name="T109" fmla="*/ T108 w 113"/>
                              <a:gd name="T110" fmla="+- 0 3049 2951"/>
                              <a:gd name="T111" fmla="*/ 3049 h 133"/>
                              <a:gd name="T112" fmla="+- 0 4355 4242"/>
                              <a:gd name="T113" fmla="*/ T112 w 113"/>
                              <a:gd name="T114" fmla="+- 0 3047 2951"/>
                              <a:gd name="T115" fmla="*/ 3047 h 1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13" h="133">
                                <a:moveTo>
                                  <a:pt x="113" y="96"/>
                                </a:moveTo>
                                <a:lnTo>
                                  <a:pt x="113" y="96"/>
                                </a:lnTo>
                                <a:lnTo>
                                  <a:pt x="107" y="76"/>
                                </a:lnTo>
                                <a:lnTo>
                                  <a:pt x="89" y="64"/>
                                </a:lnTo>
                                <a:lnTo>
                                  <a:pt x="88" y="63"/>
                                </a:lnTo>
                                <a:lnTo>
                                  <a:pt x="98" y="58"/>
                                </a:lnTo>
                                <a:lnTo>
                                  <a:pt x="105" y="50"/>
                                </a:lnTo>
                                <a:lnTo>
                                  <a:pt x="105" y="34"/>
                                </a:lnTo>
                                <a:lnTo>
                                  <a:pt x="99" y="15"/>
                                </a:lnTo>
                                <a:lnTo>
                                  <a:pt x="82" y="3"/>
                                </a:lnTo>
                                <a:lnTo>
                                  <a:pt x="62" y="0"/>
                                </a:lnTo>
                                <a:lnTo>
                                  <a:pt x="0" y="0"/>
                                </a:lnTo>
                                <a:lnTo>
                                  <a:pt x="0" y="133"/>
                                </a:lnTo>
                                <a:lnTo>
                                  <a:pt x="63" y="133"/>
                                </a:lnTo>
                                <a:lnTo>
                                  <a:pt x="63" y="107"/>
                                </a:lnTo>
                                <a:lnTo>
                                  <a:pt x="28" y="107"/>
                                </a:lnTo>
                                <a:lnTo>
                                  <a:pt x="28" y="78"/>
                                </a:lnTo>
                                <a:lnTo>
                                  <a:pt x="62" y="78"/>
                                </a:lnTo>
                                <a:lnTo>
                                  <a:pt x="68" y="54"/>
                                </a:lnTo>
                                <a:lnTo>
                                  <a:pt x="28" y="54"/>
                                </a:lnTo>
                                <a:lnTo>
                                  <a:pt x="28" y="25"/>
                                </a:lnTo>
                                <a:lnTo>
                                  <a:pt x="70" y="25"/>
                                </a:lnTo>
                                <a:lnTo>
                                  <a:pt x="76" y="30"/>
                                </a:lnTo>
                                <a:lnTo>
                                  <a:pt x="77" y="78"/>
                                </a:lnTo>
                                <a:lnTo>
                                  <a:pt x="84" y="83"/>
                                </a:lnTo>
                                <a:lnTo>
                                  <a:pt x="89" y="129"/>
                                </a:lnTo>
                                <a:lnTo>
                                  <a:pt x="106" y="117"/>
                                </a:lnTo>
                                <a:lnTo>
                                  <a:pt x="113" y="98"/>
                                </a:lnTo>
                                <a:lnTo>
                                  <a:pt x="113" y="9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3" name="Freeform 416"/>
                        <wps:cNvSpPr>
                          <a:spLocks/>
                        </wps:cNvSpPr>
                        <wps:spPr bwMode="auto">
                          <a:xfrm>
                            <a:off x="4242" y="2951"/>
                            <a:ext cx="113" cy="133"/>
                          </a:xfrm>
                          <a:custGeom>
                            <a:avLst/>
                            <a:gdLst>
                              <a:gd name="T0" fmla="+- 0 4331 4242"/>
                              <a:gd name="T1" fmla="*/ T0 w 113"/>
                              <a:gd name="T2" fmla="+- 0 3080 2951"/>
                              <a:gd name="T3" fmla="*/ 3080 h 133"/>
                              <a:gd name="T4" fmla="+- 0 4326 4242"/>
                              <a:gd name="T5" fmla="*/ T4 w 113"/>
                              <a:gd name="T6" fmla="+- 0 3034 2951"/>
                              <a:gd name="T7" fmla="*/ 3034 h 133"/>
                              <a:gd name="T8" fmla="+- 0 4326 4242"/>
                              <a:gd name="T9" fmla="*/ T8 w 113"/>
                              <a:gd name="T10" fmla="+- 0 3054 2951"/>
                              <a:gd name="T11" fmla="*/ 3054 h 133"/>
                              <a:gd name="T12" fmla="+- 0 4318 4242"/>
                              <a:gd name="T13" fmla="*/ T12 w 113"/>
                              <a:gd name="T14" fmla="+- 0 3058 2951"/>
                              <a:gd name="T15" fmla="*/ 3058 h 133"/>
                              <a:gd name="T16" fmla="+- 0 4305 4242"/>
                              <a:gd name="T17" fmla="*/ T16 w 113"/>
                              <a:gd name="T18" fmla="+- 0 3058 2951"/>
                              <a:gd name="T19" fmla="*/ 3058 h 133"/>
                              <a:gd name="T20" fmla="+- 0 4305 4242"/>
                              <a:gd name="T21" fmla="*/ T20 w 113"/>
                              <a:gd name="T22" fmla="+- 0 3084 2951"/>
                              <a:gd name="T23" fmla="*/ 3084 h 133"/>
                              <a:gd name="T24" fmla="+- 0 4331 4242"/>
                              <a:gd name="T25" fmla="*/ T24 w 113"/>
                              <a:gd name="T26" fmla="+- 0 3080 2951"/>
                              <a:gd name="T27" fmla="*/ 3080 h 133"/>
                            </a:gdLst>
                            <a:ahLst/>
                            <a:cxnLst>
                              <a:cxn ang="0">
                                <a:pos x="T1" y="T3"/>
                              </a:cxn>
                              <a:cxn ang="0">
                                <a:pos x="T5" y="T7"/>
                              </a:cxn>
                              <a:cxn ang="0">
                                <a:pos x="T9" y="T11"/>
                              </a:cxn>
                              <a:cxn ang="0">
                                <a:pos x="T13" y="T15"/>
                              </a:cxn>
                              <a:cxn ang="0">
                                <a:pos x="T17" y="T19"/>
                              </a:cxn>
                              <a:cxn ang="0">
                                <a:pos x="T21" y="T23"/>
                              </a:cxn>
                              <a:cxn ang="0">
                                <a:pos x="T25" y="T27"/>
                              </a:cxn>
                            </a:cxnLst>
                            <a:rect l="0" t="0" r="r" b="b"/>
                            <a:pathLst>
                              <a:path w="113" h="133">
                                <a:moveTo>
                                  <a:pt x="89" y="129"/>
                                </a:moveTo>
                                <a:lnTo>
                                  <a:pt x="84" y="83"/>
                                </a:lnTo>
                                <a:lnTo>
                                  <a:pt x="84" y="103"/>
                                </a:lnTo>
                                <a:lnTo>
                                  <a:pt x="76" y="107"/>
                                </a:lnTo>
                                <a:lnTo>
                                  <a:pt x="63" y="107"/>
                                </a:lnTo>
                                <a:lnTo>
                                  <a:pt x="63" y="133"/>
                                </a:lnTo>
                                <a:lnTo>
                                  <a:pt x="89" y="1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 name="Freeform 415"/>
                        <wps:cNvSpPr>
                          <a:spLocks/>
                        </wps:cNvSpPr>
                        <wps:spPr bwMode="auto">
                          <a:xfrm>
                            <a:off x="4242" y="2951"/>
                            <a:ext cx="113" cy="133"/>
                          </a:xfrm>
                          <a:custGeom>
                            <a:avLst/>
                            <a:gdLst>
                              <a:gd name="T0" fmla="+- 0 4319 4242"/>
                              <a:gd name="T1" fmla="*/ T0 w 113"/>
                              <a:gd name="T2" fmla="+- 0 3029 2951"/>
                              <a:gd name="T3" fmla="*/ 3029 h 133"/>
                              <a:gd name="T4" fmla="+- 0 4318 4242"/>
                              <a:gd name="T5" fmla="*/ T4 w 113"/>
                              <a:gd name="T6" fmla="+- 0 2981 2951"/>
                              <a:gd name="T7" fmla="*/ 2981 h 133"/>
                              <a:gd name="T8" fmla="+- 0 4318 4242"/>
                              <a:gd name="T9" fmla="*/ T8 w 113"/>
                              <a:gd name="T10" fmla="+- 0 3000 2951"/>
                              <a:gd name="T11" fmla="*/ 3000 h 133"/>
                              <a:gd name="T12" fmla="+- 0 4310 4242"/>
                              <a:gd name="T13" fmla="*/ T12 w 113"/>
                              <a:gd name="T14" fmla="+- 0 3005 2951"/>
                              <a:gd name="T15" fmla="*/ 3005 h 133"/>
                              <a:gd name="T16" fmla="+- 0 4304 4242"/>
                              <a:gd name="T17" fmla="*/ T16 w 113"/>
                              <a:gd name="T18" fmla="+- 0 3029 2951"/>
                              <a:gd name="T19" fmla="*/ 3029 h 133"/>
                              <a:gd name="T20" fmla="+- 0 4319 4242"/>
                              <a:gd name="T21" fmla="*/ T20 w 113"/>
                              <a:gd name="T22" fmla="+- 0 3029 2951"/>
                              <a:gd name="T23" fmla="*/ 3029 h 133"/>
                            </a:gdLst>
                            <a:ahLst/>
                            <a:cxnLst>
                              <a:cxn ang="0">
                                <a:pos x="T1" y="T3"/>
                              </a:cxn>
                              <a:cxn ang="0">
                                <a:pos x="T5" y="T7"/>
                              </a:cxn>
                              <a:cxn ang="0">
                                <a:pos x="T9" y="T11"/>
                              </a:cxn>
                              <a:cxn ang="0">
                                <a:pos x="T13" y="T15"/>
                              </a:cxn>
                              <a:cxn ang="0">
                                <a:pos x="T17" y="T19"/>
                              </a:cxn>
                              <a:cxn ang="0">
                                <a:pos x="T21" y="T23"/>
                              </a:cxn>
                            </a:cxnLst>
                            <a:rect l="0" t="0" r="r" b="b"/>
                            <a:pathLst>
                              <a:path w="113" h="133">
                                <a:moveTo>
                                  <a:pt x="77" y="78"/>
                                </a:moveTo>
                                <a:lnTo>
                                  <a:pt x="76" y="30"/>
                                </a:lnTo>
                                <a:lnTo>
                                  <a:pt x="76" y="49"/>
                                </a:lnTo>
                                <a:lnTo>
                                  <a:pt x="68" y="54"/>
                                </a:lnTo>
                                <a:lnTo>
                                  <a:pt x="62" y="78"/>
                                </a:lnTo>
                                <a:lnTo>
                                  <a:pt x="77" y="7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355429" id="Group 414" o:spid="_x0000_s1026" style="position:absolute;margin-left:71.6pt;margin-top:49.9pt;width:230.95pt;height:130.95pt;z-index:-251673600;mso-position-horizontal-relative:page" coordorigin="1432,998" coordsize="4619,26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9" o:spid="_x0000_s1027" type="#_x0000_t75" style="position:absolute;left:1432;top:998;width:4619;height:26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">
                  <v:imagedata r:id="rId9" o:title=""/>
                </v:shape>
                <v:shape id="Freeform 418" o:spid="_x0000_s1028" style="position:absolute;left:4153;top:2875;width:283;height:283;visibility:visible;mso-wrap-style:square;v-text-anchor:top" coordsize="2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" path="m,283r283,l283,,,,,283xe" fillcolor="#a1aead" stroked="f">
                  <v:path arrowok="t" o:connecttype="custom" o:connectlocs="0,3158;283,3158;283,2875;0,2875;0,3158" o:connectangles="0,0,0,0,0"/>
                </v:shape>
                <v:shape id="Freeform 417" o:spid="_x0000_s1029" style="position:absolute;left:4242;top:2951;width:113;height:133;visibility:visible;mso-wrap-style:square;v-text-anchor:top" coordsize="11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" path="m113,96r,l107,76,89,64,88,63,98,58r7,-8l105,34,99,15,82,3,62,,,,,133r63,l63,107r-35,l28,78r34,l68,54r-40,l28,25r42,l76,30r1,48l84,83r5,46l106,117r7,-19l113,96xe" stroked="f">
                  <v:path arrowok="t" o:connecttype="custom" o:connectlocs="113,3047;113,3047;107,3027;89,3015;88,3014;98,3009;105,3001;105,2985;99,2966;82,2954;62,2951;0,2951;0,3084;63,3084;63,3058;28,3058;28,3029;62,3029;68,3005;28,3005;28,2976;70,2976;76,2981;77,3029;84,3034;89,3080;106,3068;113,3049;113,3047" o:connectangles="0,0,0,0,0,0,0,0,0,0,0,0,0,0,0,0,0,0,0,0,0,0,0,0,0,0,0,0,0"/>
                </v:shape>
                <v:shape id="Freeform 416" o:spid="_x0000_s1030" style="position:absolute;left:4242;top:2951;width:113;height:133;visibility:visible;mso-wrap-style:square;v-text-anchor:top" coordsize="11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" path="m89,129l84,83r,20l76,107r-13,l63,133r26,-4xe" stroked="f">
                  <v:path arrowok="t" o:connecttype="custom" o:connectlocs="89,3080;84,3034;84,3054;76,3058;63,3058;63,3084;89,3080" o:connectangles="0,0,0,0,0,0,0"/>
                </v:shape>
                <v:shape id="Freeform 415" o:spid="_x0000_s1031" style="position:absolute;left:4242;top:2951;width:113;height:133;visibility:visible;mso-wrap-style:square;v-text-anchor:top" coordsize="11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" path="m77,78l76,30r,19l68,54,62,78r15,xe" stroked="f">
                  <v:path arrowok="t" o:connecttype="custom" o:connectlocs="77,3029;76,2981;76,3000;68,3005;62,3029;77,3029" o:connectangles="0,0,0,0,0,0"/>
                </v:shape>
                <w10:wrap anchorx="page"/>
              </v:group>
            </w:pict>
          </mc:Fallback>
        </mc:AlternateContent>
      </w:r>
      <w:r>
        <w:rPr>
          <w:noProof/>
        </w:rPr>
        <mc:AlternateContent>
          <mc:Choice Requires="wpg">
            <w:drawing>
              <wp:anchor distT="0" distB="0" distL="114300" distR="114300" simplePos="0" relativeHeight="251643904" behindDoc="1" locked="0" layoutInCell="1" allowOverlap="1" wp14:anchorId="6E12AAAD" wp14:editId="151F148C">
                <wp:simplePos x="0" y="0"/>
                <wp:positionH relativeFrom="page">
                  <wp:posOffset>4895850</wp:posOffset>
                </wp:positionH>
                <wp:positionV relativeFrom="paragraph">
                  <wp:posOffset>751205</wp:posOffset>
                </wp:positionV>
                <wp:extent cx="2303780" cy="1299210"/>
                <wp:effectExtent l="0" t="0" r="1270" b="0"/>
                <wp:wrapNone/>
                <wp:docPr id="415" name="Group 4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3780" cy="1299210"/>
                          <a:chOff x="7710" y="1183"/>
                          <a:chExt cx="3628" cy="2046"/>
                        </a:xfrm>
                      </wpg:grpSpPr>
                      <pic:pic xmlns:pic="http://schemas.openxmlformats.org/drawingml/2006/picture">
                        <pic:nvPicPr>
                          <pic:cNvPr id="416" name="Picture 4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710" y="1183"/>
                            <a:ext cx="3628" cy="1899"/>
                          </a:xfrm>
                          <a:prstGeom prst="rect">
                            <a:avLst/>
                          </a:prstGeom>
                          <a:noFill/>
                          <a:extLst>
                            <a:ext uri="{909E8E84-426E-40DD-AFC4-6F175D3DCCD1}">
                              <a14:hiddenFill xmlns:a14="http://schemas.microsoft.com/office/drawing/2010/main">
                                <a:solidFill>
                                  <a:srgbClr val="FFFFFF"/>
                                </a:solidFill>
                              </a14:hiddenFill>
                            </a:ext>
                          </a:extLst>
                        </pic:spPr>
                      </pic:pic>
                      <wps:wsp>
                        <wps:cNvPr id="417" name="Freeform 412"/>
                        <wps:cNvSpPr>
                          <a:spLocks/>
                        </wps:cNvSpPr>
                        <wps:spPr bwMode="auto">
                          <a:xfrm>
                            <a:off x="8589" y="2940"/>
                            <a:ext cx="283" cy="283"/>
                          </a:xfrm>
                          <a:custGeom>
                            <a:avLst/>
                            <a:gdLst>
                              <a:gd name="T0" fmla="+- 0 8589 8589"/>
                              <a:gd name="T1" fmla="*/ T0 w 283"/>
                              <a:gd name="T2" fmla="+- 0 3224 2940"/>
                              <a:gd name="T3" fmla="*/ 3224 h 283"/>
                              <a:gd name="T4" fmla="+- 0 8872 8589"/>
                              <a:gd name="T5" fmla="*/ T4 w 283"/>
                              <a:gd name="T6" fmla="+- 0 3224 2940"/>
                              <a:gd name="T7" fmla="*/ 3224 h 283"/>
                              <a:gd name="T8" fmla="+- 0 8872 8589"/>
                              <a:gd name="T9" fmla="*/ T8 w 283"/>
                              <a:gd name="T10" fmla="+- 0 2940 2940"/>
                              <a:gd name="T11" fmla="*/ 2940 h 283"/>
                              <a:gd name="T12" fmla="+- 0 8589 8589"/>
                              <a:gd name="T13" fmla="*/ T12 w 283"/>
                              <a:gd name="T14" fmla="+- 0 2940 2940"/>
                              <a:gd name="T15" fmla="*/ 2940 h 283"/>
                              <a:gd name="T16" fmla="+- 0 8589 8589"/>
                              <a:gd name="T17" fmla="*/ T16 w 283"/>
                              <a:gd name="T18" fmla="+- 0 3224 2940"/>
                              <a:gd name="T19" fmla="*/ 3224 h 283"/>
                            </a:gdLst>
                            <a:ahLst/>
                            <a:cxnLst>
                              <a:cxn ang="0">
                                <a:pos x="T1" y="T3"/>
                              </a:cxn>
                              <a:cxn ang="0">
                                <a:pos x="T5" y="T7"/>
                              </a:cxn>
                              <a:cxn ang="0">
                                <a:pos x="T9" y="T11"/>
                              </a:cxn>
                              <a:cxn ang="0">
                                <a:pos x="T13" y="T15"/>
                              </a:cxn>
                              <a:cxn ang="0">
                                <a:pos x="T17" y="T19"/>
                              </a:cxn>
                            </a:cxnLst>
                            <a:rect l="0" t="0" r="r" b="b"/>
                            <a:pathLst>
                              <a:path w="283" h="283">
                                <a:moveTo>
                                  <a:pt x="0" y="284"/>
                                </a:moveTo>
                                <a:lnTo>
                                  <a:pt x="283" y="284"/>
                                </a:lnTo>
                                <a:lnTo>
                                  <a:pt x="283" y="0"/>
                                </a:lnTo>
                                <a:lnTo>
                                  <a:pt x="0" y="0"/>
                                </a:lnTo>
                                <a:lnTo>
                                  <a:pt x="0" y="284"/>
                                </a:lnTo>
                                <a:close/>
                              </a:path>
                            </a:pathLst>
                          </a:custGeom>
                          <a:solidFill>
                            <a:srgbClr val="A1AE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8" name="Freeform 411"/>
                        <wps:cNvSpPr>
                          <a:spLocks/>
                        </wps:cNvSpPr>
                        <wps:spPr bwMode="auto">
                          <a:xfrm>
                            <a:off x="8671" y="3014"/>
                            <a:ext cx="123" cy="138"/>
                          </a:xfrm>
                          <a:custGeom>
                            <a:avLst/>
                            <a:gdLst>
                              <a:gd name="T0" fmla="+- 0 8701 8671"/>
                              <a:gd name="T1" fmla="*/ T0 w 123"/>
                              <a:gd name="T2" fmla="+- 0 3083 3014"/>
                              <a:gd name="T3" fmla="*/ 3083 h 138"/>
                              <a:gd name="T4" fmla="+- 0 8701 8671"/>
                              <a:gd name="T5" fmla="*/ T4 w 123"/>
                              <a:gd name="T6" fmla="+- 0 3082 3014"/>
                              <a:gd name="T7" fmla="*/ 3082 h 138"/>
                              <a:gd name="T8" fmla="+- 0 8707 8671"/>
                              <a:gd name="T9" fmla="*/ T8 w 123"/>
                              <a:gd name="T10" fmla="+- 0 3060 3014"/>
                              <a:gd name="T11" fmla="*/ 3060 h 138"/>
                              <a:gd name="T12" fmla="+- 0 8722 8671"/>
                              <a:gd name="T13" fmla="*/ T12 w 123"/>
                              <a:gd name="T14" fmla="+- 0 3045 3014"/>
                              <a:gd name="T15" fmla="*/ 3045 h 138"/>
                              <a:gd name="T16" fmla="+- 0 8740 8671"/>
                              <a:gd name="T17" fmla="*/ T16 w 123"/>
                              <a:gd name="T18" fmla="+- 0 3041 3014"/>
                              <a:gd name="T19" fmla="*/ 3041 h 138"/>
                              <a:gd name="T20" fmla="+- 0 8753 8671"/>
                              <a:gd name="T21" fmla="*/ T20 w 123"/>
                              <a:gd name="T22" fmla="+- 0 3041 3014"/>
                              <a:gd name="T23" fmla="*/ 3041 h 138"/>
                              <a:gd name="T24" fmla="+- 0 8764 8671"/>
                              <a:gd name="T25" fmla="*/ T24 w 123"/>
                              <a:gd name="T26" fmla="+- 0 3047 3014"/>
                              <a:gd name="T27" fmla="*/ 3047 h 138"/>
                              <a:gd name="T28" fmla="+- 0 8774 8671"/>
                              <a:gd name="T29" fmla="*/ T28 w 123"/>
                              <a:gd name="T30" fmla="+- 0 3056 3014"/>
                              <a:gd name="T31" fmla="*/ 3056 h 138"/>
                              <a:gd name="T32" fmla="+- 0 8792 8671"/>
                              <a:gd name="T33" fmla="*/ T32 w 123"/>
                              <a:gd name="T34" fmla="+- 0 3034 3014"/>
                              <a:gd name="T35" fmla="*/ 3034 h 138"/>
                              <a:gd name="T36" fmla="+- 0 8778 8671"/>
                              <a:gd name="T37" fmla="*/ T36 w 123"/>
                              <a:gd name="T38" fmla="+- 0 3023 3014"/>
                              <a:gd name="T39" fmla="*/ 3023 h 138"/>
                              <a:gd name="T40" fmla="+- 0 8759 8671"/>
                              <a:gd name="T41" fmla="*/ T40 w 123"/>
                              <a:gd name="T42" fmla="+- 0 3016 3014"/>
                              <a:gd name="T43" fmla="*/ 3016 h 138"/>
                              <a:gd name="T44" fmla="+- 0 8740 8671"/>
                              <a:gd name="T45" fmla="*/ T44 w 123"/>
                              <a:gd name="T46" fmla="+- 0 3014 3014"/>
                              <a:gd name="T47" fmla="*/ 3014 h 138"/>
                              <a:gd name="T48" fmla="+- 0 8717 8671"/>
                              <a:gd name="T49" fmla="*/ T48 w 123"/>
                              <a:gd name="T50" fmla="+- 0 3018 3014"/>
                              <a:gd name="T51" fmla="*/ 3018 h 138"/>
                              <a:gd name="T52" fmla="+- 0 8697 8671"/>
                              <a:gd name="T53" fmla="*/ T52 w 123"/>
                              <a:gd name="T54" fmla="+- 0 3028 3014"/>
                              <a:gd name="T55" fmla="*/ 3028 h 138"/>
                              <a:gd name="T56" fmla="+- 0 8682 8671"/>
                              <a:gd name="T57" fmla="*/ T56 w 123"/>
                              <a:gd name="T58" fmla="+- 0 3043 3014"/>
                              <a:gd name="T59" fmla="*/ 3043 h 138"/>
                              <a:gd name="T60" fmla="+- 0 8673 8671"/>
                              <a:gd name="T61" fmla="*/ T60 w 123"/>
                              <a:gd name="T62" fmla="+- 0 3063 3014"/>
                              <a:gd name="T63" fmla="*/ 3063 h 138"/>
                              <a:gd name="T64" fmla="+- 0 8671 8671"/>
                              <a:gd name="T65" fmla="*/ T64 w 123"/>
                              <a:gd name="T66" fmla="+- 0 3083 3014"/>
                              <a:gd name="T67" fmla="*/ 3083 h 138"/>
                              <a:gd name="T68" fmla="+- 0 8671 8671"/>
                              <a:gd name="T69" fmla="*/ T68 w 123"/>
                              <a:gd name="T70" fmla="+- 0 3083 3014"/>
                              <a:gd name="T71" fmla="*/ 3083 h 138"/>
                              <a:gd name="T72" fmla="+- 0 8674 8671"/>
                              <a:gd name="T73" fmla="*/ T72 w 123"/>
                              <a:gd name="T74" fmla="+- 0 3106 3014"/>
                              <a:gd name="T75" fmla="*/ 3106 h 138"/>
                              <a:gd name="T76" fmla="+- 0 8684 8671"/>
                              <a:gd name="T77" fmla="*/ T76 w 123"/>
                              <a:gd name="T78" fmla="+- 0 3125 3014"/>
                              <a:gd name="T79" fmla="*/ 3125 h 138"/>
                              <a:gd name="T80" fmla="+- 0 8700 8671"/>
                              <a:gd name="T81" fmla="*/ T80 w 123"/>
                              <a:gd name="T82" fmla="+- 0 3140 3014"/>
                              <a:gd name="T83" fmla="*/ 3140 h 138"/>
                              <a:gd name="T84" fmla="+- 0 8720 8671"/>
                              <a:gd name="T85" fmla="*/ T84 w 123"/>
                              <a:gd name="T86" fmla="+- 0 3149 3014"/>
                              <a:gd name="T87" fmla="*/ 3149 h 138"/>
                              <a:gd name="T88" fmla="+- 0 8739 8671"/>
                              <a:gd name="T89" fmla="*/ T88 w 123"/>
                              <a:gd name="T90" fmla="+- 0 3151 3014"/>
                              <a:gd name="T91" fmla="*/ 3151 h 138"/>
                              <a:gd name="T92" fmla="+- 0 8762 8671"/>
                              <a:gd name="T93" fmla="*/ T92 w 123"/>
                              <a:gd name="T94" fmla="+- 0 3149 3014"/>
                              <a:gd name="T95" fmla="*/ 3149 h 138"/>
                              <a:gd name="T96" fmla="+- 0 8779 8671"/>
                              <a:gd name="T97" fmla="*/ T96 w 123"/>
                              <a:gd name="T98" fmla="+- 0 3140 3014"/>
                              <a:gd name="T99" fmla="*/ 3140 h 138"/>
                              <a:gd name="T100" fmla="+- 0 8793 8671"/>
                              <a:gd name="T101" fmla="*/ T100 w 123"/>
                              <a:gd name="T102" fmla="+- 0 3128 3014"/>
                              <a:gd name="T103" fmla="*/ 3128 h 138"/>
                              <a:gd name="T104" fmla="+- 0 8775 8671"/>
                              <a:gd name="T105" fmla="*/ T104 w 123"/>
                              <a:gd name="T106" fmla="+- 0 3109 3014"/>
                              <a:gd name="T107" fmla="*/ 3109 h 138"/>
                              <a:gd name="T108" fmla="+- 0 8764 8671"/>
                              <a:gd name="T109" fmla="*/ T108 w 123"/>
                              <a:gd name="T110" fmla="+- 0 3118 3014"/>
                              <a:gd name="T111" fmla="*/ 3118 h 138"/>
                              <a:gd name="T112" fmla="+- 0 8755 8671"/>
                              <a:gd name="T113" fmla="*/ T112 w 123"/>
                              <a:gd name="T114" fmla="+- 0 3125 3014"/>
                              <a:gd name="T115" fmla="*/ 3125 h 138"/>
                              <a:gd name="T116" fmla="+- 0 8740 8671"/>
                              <a:gd name="T117" fmla="*/ T116 w 123"/>
                              <a:gd name="T118" fmla="+- 0 3125 3014"/>
                              <a:gd name="T119" fmla="*/ 3125 h 138"/>
                              <a:gd name="T120" fmla="+- 0 8719 8671"/>
                              <a:gd name="T121" fmla="*/ T120 w 123"/>
                              <a:gd name="T122" fmla="+- 0 3118 3014"/>
                              <a:gd name="T123" fmla="*/ 3118 h 138"/>
                              <a:gd name="T124" fmla="+- 0 8705 8671"/>
                              <a:gd name="T125" fmla="*/ T124 w 123"/>
                              <a:gd name="T126" fmla="+- 0 3102 3014"/>
                              <a:gd name="T127" fmla="*/ 3102 h 138"/>
                              <a:gd name="T128" fmla="+- 0 8701 8671"/>
                              <a:gd name="T129" fmla="*/ T128 w 123"/>
                              <a:gd name="T130" fmla="+- 0 3083 3014"/>
                              <a:gd name="T131" fmla="*/ 3083 h 1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23" h="138">
                                <a:moveTo>
                                  <a:pt x="30" y="69"/>
                                </a:moveTo>
                                <a:lnTo>
                                  <a:pt x="30" y="68"/>
                                </a:lnTo>
                                <a:lnTo>
                                  <a:pt x="36" y="46"/>
                                </a:lnTo>
                                <a:lnTo>
                                  <a:pt x="51" y="31"/>
                                </a:lnTo>
                                <a:lnTo>
                                  <a:pt x="69" y="27"/>
                                </a:lnTo>
                                <a:lnTo>
                                  <a:pt x="82" y="27"/>
                                </a:lnTo>
                                <a:lnTo>
                                  <a:pt x="93" y="33"/>
                                </a:lnTo>
                                <a:lnTo>
                                  <a:pt x="103" y="42"/>
                                </a:lnTo>
                                <a:lnTo>
                                  <a:pt x="121" y="20"/>
                                </a:lnTo>
                                <a:lnTo>
                                  <a:pt x="107" y="9"/>
                                </a:lnTo>
                                <a:lnTo>
                                  <a:pt x="88" y="2"/>
                                </a:lnTo>
                                <a:lnTo>
                                  <a:pt x="69" y="0"/>
                                </a:lnTo>
                                <a:lnTo>
                                  <a:pt x="46" y="4"/>
                                </a:lnTo>
                                <a:lnTo>
                                  <a:pt x="26" y="14"/>
                                </a:lnTo>
                                <a:lnTo>
                                  <a:pt x="11" y="29"/>
                                </a:lnTo>
                                <a:lnTo>
                                  <a:pt x="2" y="49"/>
                                </a:lnTo>
                                <a:lnTo>
                                  <a:pt x="0" y="69"/>
                                </a:lnTo>
                                <a:lnTo>
                                  <a:pt x="3" y="92"/>
                                </a:lnTo>
                                <a:lnTo>
                                  <a:pt x="13" y="111"/>
                                </a:lnTo>
                                <a:lnTo>
                                  <a:pt x="29" y="126"/>
                                </a:lnTo>
                                <a:lnTo>
                                  <a:pt x="49" y="135"/>
                                </a:lnTo>
                                <a:lnTo>
                                  <a:pt x="68" y="137"/>
                                </a:lnTo>
                                <a:lnTo>
                                  <a:pt x="91" y="135"/>
                                </a:lnTo>
                                <a:lnTo>
                                  <a:pt x="108" y="126"/>
                                </a:lnTo>
                                <a:lnTo>
                                  <a:pt x="122" y="114"/>
                                </a:lnTo>
                                <a:lnTo>
                                  <a:pt x="104" y="95"/>
                                </a:lnTo>
                                <a:lnTo>
                                  <a:pt x="93" y="104"/>
                                </a:lnTo>
                                <a:lnTo>
                                  <a:pt x="84" y="111"/>
                                </a:lnTo>
                                <a:lnTo>
                                  <a:pt x="69" y="111"/>
                                </a:lnTo>
                                <a:lnTo>
                                  <a:pt x="48" y="104"/>
                                </a:lnTo>
                                <a:lnTo>
                                  <a:pt x="34" y="88"/>
                                </a:lnTo>
                                <a:lnTo>
                                  <a:pt x="30"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C928E0" id="Group 410" o:spid="_x0000_s1026" style="position:absolute;margin-left:385.5pt;margin-top:59.15pt;width:181.4pt;height:102.3pt;z-index:-251672576;mso-position-horizontal-relative:page" coordorigin="7710,1183" coordsize="3628,204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">
                <v:shape id="Picture 413" o:spid="_x0000_s1027" type="#_x0000_t75" style="position:absolute;left:7710;top:1183;width:3628;height:18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">
                  <v:imagedata r:id="rId11" o:title=""/>
                </v:shape>
                <v:shape id="Freeform 412" o:spid="_x0000_s1028" style="position:absolute;left:8589;top:2940;width:283;height:283;visibility:visible;mso-wrap-style:square;v-text-anchor:top" coordsize="2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" path="m,284r283,l283,,,,,284xe" fillcolor="#a1aead" stroked="f">
                  <v:path arrowok="t" o:connecttype="custom" o:connectlocs="0,3224;283,3224;283,2940;0,2940;0,3224" o:connectangles="0,0,0,0,0"/>
                </v:shape>
                <v:shape id="Freeform 411" o:spid="_x0000_s1029" style="position:absolute;left:8671;top:3014;width:123;height:138;visibility:visible;mso-wrap-style:square;v-text-anchor:top" coordsize="123,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" path="m30,69r,-1l36,46,51,31,69,27r13,l93,33r10,9l121,20,107,9,88,2,69,,46,4,26,14,11,29,2,49,,69,3,92r10,19l29,126r20,9l68,137r23,-2l108,126r14,-12l104,95r-11,9l84,111r-15,l48,104,34,88,30,69xe" stroked="f">
                  <v:path arrowok="t" o:connecttype="custom" o:connectlocs="30,3083;30,3082;36,3060;51,3045;69,3041;82,3041;93,3047;103,3056;121,3034;107,3023;88,3016;69,3014;46,3018;26,3028;11,3043;2,3063;0,3083;0,3083;3,3106;13,3125;29,3140;49,3149;68,3151;91,3149;108,3140;122,3128;104,3109;93,3118;84,3125;69,3125;48,3118;34,3102;30,3083" o:connectangles="0,0,0,0,0,0,0,0,0,0,0,0,0,0,0,0,0,0,0,0,0,0,0,0,0,0,0,0,0,0,0,0,0"/>
                </v:shape>
                <w10:wrap anchorx="page"/>
              </v:group>
            </w:pict>
          </mc:Fallback>
        </mc:AlternateContent>
      </w:r>
      <w:r w:rsidR="00074383">
        <w:rPr>
          <w:sz w:val="22"/>
          <w:szCs w:val="22"/>
        </w:rPr>
        <w:t xml:space="preserve">For all cooking methods, apart from heat radiation, you need both a source of heat and a conductor. Conductors can be animal or vegetable fats, water or water </w:t>
      </w:r>
      <w:r w:rsidR="00825DF1">
        <w:rPr>
          <w:sz w:val="22"/>
          <w:szCs w:val="22"/>
        </w:rPr>
        <w:t>vapor</w:t>
      </w:r>
      <w:r w:rsidR="00074383">
        <w:rPr>
          <w:sz w:val="22"/>
          <w:szCs w:val="22"/>
        </w:rPr>
        <w:t>, air, metal, ceramic or pots and pans made of other materials.</w:t>
      </w:r>
    </w:p>
    <w:p w14:paraId="12472650" w14:textId="1C38C545" w:rsidR="001E1D27" w:rsidRDefault="002D00A0">
      <w:pPr>
        <w:spacing w:before="10" w:line="160" w:lineRule="exact"/>
        <w:rPr>
          <w:sz w:val="17"/>
          <w:szCs w:val="17"/>
        </w:rPr>
      </w:pPr>
      <w:r>
        <w:rPr>
          <w:noProof/>
        </w:rPr>
        <mc:AlternateContent>
          <mc:Choice Requires="wpg">
            <w:drawing>
              <wp:anchor distT="0" distB="0" distL="114300" distR="114300" simplePos="0" relativeHeight="251648000" behindDoc="1" locked="0" layoutInCell="1" allowOverlap="1" wp14:anchorId="5D2A99FD" wp14:editId="207DFBFC">
                <wp:simplePos x="0" y="0"/>
                <wp:positionH relativeFrom="page">
                  <wp:posOffset>0</wp:posOffset>
                </wp:positionH>
                <wp:positionV relativeFrom="page">
                  <wp:posOffset>893445</wp:posOffset>
                </wp:positionV>
                <wp:extent cx="1950085" cy="1452880"/>
                <wp:effectExtent l="0" t="0" r="0" b="0"/>
                <wp:wrapNone/>
                <wp:docPr id="407" name="Group 4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085" cy="1452880"/>
                          <a:chOff x="0" y="1407"/>
                          <a:chExt cx="3071" cy="2288"/>
                        </a:xfrm>
                      </wpg:grpSpPr>
                      <wps:wsp>
                        <wps:cNvPr id="408" name="Freeform 409"/>
                        <wps:cNvSpPr>
                          <a:spLocks/>
                        </wps:cNvSpPr>
                        <wps:spPr bwMode="auto">
                          <a:xfrm>
                            <a:off x="0" y="1417"/>
                            <a:ext cx="3061" cy="2268"/>
                          </a:xfrm>
                          <a:custGeom>
                            <a:avLst/>
                            <a:gdLst>
                              <a:gd name="T0" fmla="*/ 0 w 3061"/>
                              <a:gd name="T1" fmla="+- 0 3685 1417"/>
                              <a:gd name="T2" fmla="*/ 3685 h 2268"/>
                              <a:gd name="T3" fmla="*/ 3061 w 3061"/>
                              <a:gd name="T4" fmla="+- 0 3685 1417"/>
                              <a:gd name="T5" fmla="*/ 3685 h 2268"/>
                              <a:gd name="T6" fmla="*/ 3061 w 3061"/>
                              <a:gd name="T7" fmla="+- 0 1417 1417"/>
                              <a:gd name="T8" fmla="*/ 1417 h 2268"/>
                              <a:gd name="T9" fmla="*/ 0 w 3061"/>
                              <a:gd name="T10" fmla="+- 0 1417 1417"/>
                              <a:gd name="T11" fmla="*/ 1417 h 2268"/>
                              <a:gd name="T12" fmla="*/ 0 w 3061"/>
                              <a:gd name="T13" fmla="+- 0 3685 1417"/>
                              <a:gd name="T14" fmla="*/ 3685 h 2268"/>
                            </a:gdLst>
                            <a:ahLst/>
                            <a:cxnLst>
                              <a:cxn ang="0">
                                <a:pos x="T0" y="T2"/>
                              </a:cxn>
                              <a:cxn ang="0">
                                <a:pos x="T3" y="T5"/>
                              </a:cxn>
                              <a:cxn ang="0">
                                <a:pos x="T6" y="T8"/>
                              </a:cxn>
                              <a:cxn ang="0">
                                <a:pos x="T9" y="T11"/>
                              </a:cxn>
                              <a:cxn ang="0">
                                <a:pos x="T12" y="T14"/>
                              </a:cxn>
                            </a:cxnLst>
                            <a:rect l="0" t="0" r="r" b="b"/>
                            <a:pathLst>
                              <a:path w="3061" h="2268">
                                <a:moveTo>
                                  <a:pt x="0" y="2268"/>
                                </a:moveTo>
                                <a:lnTo>
                                  <a:pt x="3061" y="2268"/>
                                </a:lnTo>
                                <a:lnTo>
                                  <a:pt x="3061" y="0"/>
                                </a:lnTo>
                                <a:lnTo>
                                  <a:pt x="0" y="0"/>
                                </a:lnTo>
                                <a:lnTo>
                                  <a:pt x="0" y="2268"/>
                                </a:lnTo>
                                <a:close/>
                              </a:path>
                            </a:pathLst>
                          </a:custGeom>
                          <a:solidFill>
                            <a:srgbClr val="E1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9" name="Freeform 408"/>
                        <wps:cNvSpPr>
                          <a:spLocks/>
                        </wps:cNvSpPr>
                        <wps:spPr bwMode="auto">
                          <a:xfrm>
                            <a:off x="1082" y="2732"/>
                            <a:ext cx="217" cy="217"/>
                          </a:xfrm>
                          <a:custGeom>
                            <a:avLst/>
                            <a:gdLst>
                              <a:gd name="T0" fmla="+- 0 1082 1082"/>
                              <a:gd name="T1" fmla="*/ T0 w 217"/>
                              <a:gd name="T2" fmla="+- 0 2949 2732"/>
                              <a:gd name="T3" fmla="*/ 2949 h 217"/>
                              <a:gd name="T4" fmla="+- 0 1299 1082"/>
                              <a:gd name="T5" fmla="*/ T4 w 217"/>
                              <a:gd name="T6" fmla="+- 0 2949 2732"/>
                              <a:gd name="T7" fmla="*/ 2949 h 217"/>
                              <a:gd name="T8" fmla="+- 0 1299 1082"/>
                              <a:gd name="T9" fmla="*/ T8 w 217"/>
                              <a:gd name="T10" fmla="+- 0 2732 2732"/>
                              <a:gd name="T11" fmla="*/ 2732 h 217"/>
                              <a:gd name="T12" fmla="+- 0 1082 1082"/>
                              <a:gd name="T13" fmla="*/ T12 w 217"/>
                              <a:gd name="T14" fmla="+- 0 2732 2732"/>
                              <a:gd name="T15" fmla="*/ 2732 h 217"/>
                              <a:gd name="T16" fmla="+- 0 1082 1082"/>
                              <a:gd name="T17" fmla="*/ T16 w 217"/>
                              <a:gd name="T18" fmla="+- 0 2949 2732"/>
                              <a:gd name="T19" fmla="*/ 2949 h 217"/>
                            </a:gdLst>
                            <a:ahLst/>
                            <a:cxnLst>
                              <a:cxn ang="0">
                                <a:pos x="T1" y="T3"/>
                              </a:cxn>
                              <a:cxn ang="0">
                                <a:pos x="T5" y="T7"/>
                              </a:cxn>
                              <a:cxn ang="0">
                                <a:pos x="T9" y="T11"/>
                              </a:cxn>
                              <a:cxn ang="0">
                                <a:pos x="T13" y="T15"/>
                              </a:cxn>
                              <a:cxn ang="0">
                                <a:pos x="T17" y="T19"/>
                              </a:cxn>
                            </a:cxnLst>
                            <a:rect l="0" t="0" r="r" b="b"/>
                            <a:pathLst>
                              <a:path w="217" h="217">
                                <a:moveTo>
                                  <a:pt x="0" y="217"/>
                                </a:moveTo>
                                <a:lnTo>
                                  <a:pt x="217" y="217"/>
                                </a:lnTo>
                                <a:lnTo>
                                  <a:pt x="217" y="0"/>
                                </a:lnTo>
                                <a:lnTo>
                                  <a:pt x="0" y="0"/>
                                </a:lnTo>
                                <a:lnTo>
                                  <a:pt x="0" y="2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0" name="Freeform 407"/>
                        <wps:cNvSpPr>
                          <a:spLocks/>
                        </wps:cNvSpPr>
                        <wps:spPr bwMode="auto">
                          <a:xfrm>
                            <a:off x="1082" y="2732"/>
                            <a:ext cx="217" cy="217"/>
                          </a:xfrm>
                          <a:custGeom>
                            <a:avLst/>
                            <a:gdLst>
                              <a:gd name="T0" fmla="+- 0 1082 1082"/>
                              <a:gd name="T1" fmla="*/ T0 w 217"/>
                              <a:gd name="T2" fmla="+- 0 2949 2732"/>
                              <a:gd name="T3" fmla="*/ 2949 h 217"/>
                              <a:gd name="T4" fmla="+- 0 1299 1082"/>
                              <a:gd name="T5" fmla="*/ T4 w 217"/>
                              <a:gd name="T6" fmla="+- 0 2949 2732"/>
                              <a:gd name="T7" fmla="*/ 2949 h 217"/>
                              <a:gd name="T8" fmla="+- 0 1299 1082"/>
                              <a:gd name="T9" fmla="*/ T8 w 217"/>
                              <a:gd name="T10" fmla="+- 0 2732 2732"/>
                              <a:gd name="T11" fmla="*/ 2732 h 217"/>
                              <a:gd name="T12" fmla="+- 0 1082 1082"/>
                              <a:gd name="T13" fmla="*/ T12 w 217"/>
                              <a:gd name="T14" fmla="+- 0 2732 2732"/>
                              <a:gd name="T15" fmla="*/ 2732 h 217"/>
                              <a:gd name="T16" fmla="+- 0 1082 1082"/>
                              <a:gd name="T17" fmla="*/ T16 w 217"/>
                              <a:gd name="T18" fmla="+- 0 2949 2732"/>
                              <a:gd name="T19" fmla="*/ 2949 h 217"/>
                            </a:gdLst>
                            <a:ahLst/>
                            <a:cxnLst>
                              <a:cxn ang="0">
                                <a:pos x="T1" y="T3"/>
                              </a:cxn>
                              <a:cxn ang="0">
                                <a:pos x="T5" y="T7"/>
                              </a:cxn>
                              <a:cxn ang="0">
                                <a:pos x="T9" y="T11"/>
                              </a:cxn>
                              <a:cxn ang="0">
                                <a:pos x="T13" y="T15"/>
                              </a:cxn>
                              <a:cxn ang="0">
                                <a:pos x="T17" y="T19"/>
                              </a:cxn>
                            </a:cxnLst>
                            <a:rect l="0" t="0" r="r" b="b"/>
                            <a:pathLst>
                              <a:path w="217" h="217">
                                <a:moveTo>
                                  <a:pt x="0" y="217"/>
                                </a:moveTo>
                                <a:lnTo>
                                  <a:pt x="217" y="217"/>
                                </a:lnTo>
                                <a:lnTo>
                                  <a:pt x="217" y="0"/>
                                </a:lnTo>
                                <a:lnTo>
                                  <a:pt x="0" y="0"/>
                                </a:lnTo>
                                <a:lnTo>
                                  <a:pt x="0" y="217"/>
                                </a:lnTo>
                                <a:close/>
                              </a:path>
                            </a:pathLst>
                          </a:custGeom>
                          <a:noFill/>
                          <a:ln w="6350">
                            <a:solidFill>
                              <a:srgbClr val="9D9C9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1" name="Freeform 406"/>
                        <wps:cNvSpPr>
                          <a:spLocks/>
                        </wps:cNvSpPr>
                        <wps:spPr bwMode="auto">
                          <a:xfrm>
                            <a:off x="1082" y="2982"/>
                            <a:ext cx="217" cy="217"/>
                          </a:xfrm>
                          <a:custGeom>
                            <a:avLst/>
                            <a:gdLst>
                              <a:gd name="T0" fmla="+- 0 1082 1082"/>
                              <a:gd name="T1" fmla="*/ T0 w 217"/>
                              <a:gd name="T2" fmla="+- 0 3199 2982"/>
                              <a:gd name="T3" fmla="*/ 3199 h 217"/>
                              <a:gd name="T4" fmla="+- 0 1299 1082"/>
                              <a:gd name="T5" fmla="*/ T4 w 217"/>
                              <a:gd name="T6" fmla="+- 0 3199 2982"/>
                              <a:gd name="T7" fmla="*/ 3199 h 217"/>
                              <a:gd name="T8" fmla="+- 0 1299 1082"/>
                              <a:gd name="T9" fmla="*/ T8 w 217"/>
                              <a:gd name="T10" fmla="+- 0 2982 2982"/>
                              <a:gd name="T11" fmla="*/ 2982 h 217"/>
                              <a:gd name="T12" fmla="+- 0 1082 1082"/>
                              <a:gd name="T13" fmla="*/ T12 w 217"/>
                              <a:gd name="T14" fmla="+- 0 2982 2982"/>
                              <a:gd name="T15" fmla="*/ 2982 h 217"/>
                              <a:gd name="T16" fmla="+- 0 1082 1082"/>
                              <a:gd name="T17" fmla="*/ T16 w 217"/>
                              <a:gd name="T18" fmla="+- 0 3199 2982"/>
                              <a:gd name="T19" fmla="*/ 3199 h 217"/>
                            </a:gdLst>
                            <a:ahLst/>
                            <a:cxnLst>
                              <a:cxn ang="0">
                                <a:pos x="T1" y="T3"/>
                              </a:cxn>
                              <a:cxn ang="0">
                                <a:pos x="T5" y="T7"/>
                              </a:cxn>
                              <a:cxn ang="0">
                                <a:pos x="T9" y="T11"/>
                              </a:cxn>
                              <a:cxn ang="0">
                                <a:pos x="T13" y="T15"/>
                              </a:cxn>
                              <a:cxn ang="0">
                                <a:pos x="T17" y="T19"/>
                              </a:cxn>
                            </a:cxnLst>
                            <a:rect l="0" t="0" r="r" b="b"/>
                            <a:pathLst>
                              <a:path w="217" h="217">
                                <a:moveTo>
                                  <a:pt x="0" y="217"/>
                                </a:moveTo>
                                <a:lnTo>
                                  <a:pt x="217" y="217"/>
                                </a:lnTo>
                                <a:lnTo>
                                  <a:pt x="217" y="0"/>
                                </a:lnTo>
                                <a:lnTo>
                                  <a:pt x="0" y="0"/>
                                </a:lnTo>
                                <a:lnTo>
                                  <a:pt x="0" y="2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2" name="Freeform 405"/>
                        <wps:cNvSpPr>
                          <a:spLocks/>
                        </wps:cNvSpPr>
                        <wps:spPr bwMode="auto">
                          <a:xfrm>
                            <a:off x="1082" y="2982"/>
                            <a:ext cx="217" cy="217"/>
                          </a:xfrm>
                          <a:custGeom>
                            <a:avLst/>
                            <a:gdLst>
                              <a:gd name="T0" fmla="+- 0 1082 1082"/>
                              <a:gd name="T1" fmla="*/ T0 w 217"/>
                              <a:gd name="T2" fmla="+- 0 3199 2982"/>
                              <a:gd name="T3" fmla="*/ 3199 h 217"/>
                              <a:gd name="T4" fmla="+- 0 1299 1082"/>
                              <a:gd name="T5" fmla="*/ T4 w 217"/>
                              <a:gd name="T6" fmla="+- 0 3199 2982"/>
                              <a:gd name="T7" fmla="*/ 3199 h 217"/>
                              <a:gd name="T8" fmla="+- 0 1299 1082"/>
                              <a:gd name="T9" fmla="*/ T8 w 217"/>
                              <a:gd name="T10" fmla="+- 0 2982 2982"/>
                              <a:gd name="T11" fmla="*/ 2982 h 217"/>
                              <a:gd name="T12" fmla="+- 0 1082 1082"/>
                              <a:gd name="T13" fmla="*/ T12 w 217"/>
                              <a:gd name="T14" fmla="+- 0 2982 2982"/>
                              <a:gd name="T15" fmla="*/ 2982 h 217"/>
                              <a:gd name="T16" fmla="+- 0 1082 1082"/>
                              <a:gd name="T17" fmla="*/ T16 w 217"/>
                              <a:gd name="T18" fmla="+- 0 3199 2982"/>
                              <a:gd name="T19" fmla="*/ 3199 h 217"/>
                            </a:gdLst>
                            <a:ahLst/>
                            <a:cxnLst>
                              <a:cxn ang="0">
                                <a:pos x="T1" y="T3"/>
                              </a:cxn>
                              <a:cxn ang="0">
                                <a:pos x="T5" y="T7"/>
                              </a:cxn>
                              <a:cxn ang="0">
                                <a:pos x="T9" y="T11"/>
                              </a:cxn>
                              <a:cxn ang="0">
                                <a:pos x="T13" y="T15"/>
                              </a:cxn>
                              <a:cxn ang="0">
                                <a:pos x="T17" y="T19"/>
                              </a:cxn>
                            </a:cxnLst>
                            <a:rect l="0" t="0" r="r" b="b"/>
                            <a:pathLst>
                              <a:path w="217" h="217">
                                <a:moveTo>
                                  <a:pt x="0" y="217"/>
                                </a:moveTo>
                                <a:lnTo>
                                  <a:pt x="217" y="217"/>
                                </a:lnTo>
                                <a:lnTo>
                                  <a:pt x="217" y="0"/>
                                </a:lnTo>
                                <a:lnTo>
                                  <a:pt x="0" y="0"/>
                                </a:lnTo>
                                <a:lnTo>
                                  <a:pt x="0" y="217"/>
                                </a:lnTo>
                                <a:close/>
                              </a:path>
                            </a:pathLst>
                          </a:custGeom>
                          <a:noFill/>
                          <a:ln w="6350">
                            <a:solidFill>
                              <a:srgbClr val="9D9C9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3" name="Freeform 404"/>
                        <wps:cNvSpPr>
                          <a:spLocks/>
                        </wps:cNvSpPr>
                        <wps:spPr bwMode="auto">
                          <a:xfrm>
                            <a:off x="1082" y="3232"/>
                            <a:ext cx="217" cy="217"/>
                          </a:xfrm>
                          <a:custGeom>
                            <a:avLst/>
                            <a:gdLst>
                              <a:gd name="T0" fmla="+- 0 1082 1082"/>
                              <a:gd name="T1" fmla="*/ T0 w 217"/>
                              <a:gd name="T2" fmla="+- 0 3449 3232"/>
                              <a:gd name="T3" fmla="*/ 3449 h 217"/>
                              <a:gd name="T4" fmla="+- 0 1299 1082"/>
                              <a:gd name="T5" fmla="*/ T4 w 217"/>
                              <a:gd name="T6" fmla="+- 0 3449 3232"/>
                              <a:gd name="T7" fmla="*/ 3449 h 217"/>
                              <a:gd name="T8" fmla="+- 0 1299 1082"/>
                              <a:gd name="T9" fmla="*/ T8 w 217"/>
                              <a:gd name="T10" fmla="+- 0 3232 3232"/>
                              <a:gd name="T11" fmla="*/ 3232 h 217"/>
                              <a:gd name="T12" fmla="+- 0 1082 1082"/>
                              <a:gd name="T13" fmla="*/ T12 w 217"/>
                              <a:gd name="T14" fmla="+- 0 3232 3232"/>
                              <a:gd name="T15" fmla="*/ 3232 h 217"/>
                              <a:gd name="T16" fmla="+- 0 1082 1082"/>
                              <a:gd name="T17" fmla="*/ T16 w 217"/>
                              <a:gd name="T18" fmla="+- 0 3449 3232"/>
                              <a:gd name="T19" fmla="*/ 3449 h 217"/>
                            </a:gdLst>
                            <a:ahLst/>
                            <a:cxnLst>
                              <a:cxn ang="0">
                                <a:pos x="T1" y="T3"/>
                              </a:cxn>
                              <a:cxn ang="0">
                                <a:pos x="T5" y="T7"/>
                              </a:cxn>
                              <a:cxn ang="0">
                                <a:pos x="T9" y="T11"/>
                              </a:cxn>
                              <a:cxn ang="0">
                                <a:pos x="T13" y="T15"/>
                              </a:cxn>
                              <a:cxn ang="0">
                                <a:pos x="T17" y="T19"/>
                              </a:cxn>
                            </a:cxnLst>
                            <a:rect l="0" t="0" r="r" b="b"/>
                            <a:pathLst>
                              <a:path w="217" h="217">
                                <a:moveTo>
                                  <a:pt x="0" y="217"/>
                                </a:moveTo>
                                <a:lnTo>
                                  <a:pt x="217" y="217"/>
                                </a:lnTo>
                                <a:lnTo>
                                  <a:pt x="217" y="0"/>
                                </a:lnTo>
                                <a:lnTo>
                                  <a:pt x="0" y="0"/>
                                </a:lnTo>
                                <a:lnTo>
                                  <a:pt x="0" y="2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4" name="Freeform 403"/>
                        <wps:cNvSpPr>
                          <a:spLocks/>
                        </wps:cNvSpPr>
                        <wps:spPr bwMode="auto">
                          <a:xfrm>
                            <a:off x="1082" y="3232"/>
                            <a:ext cx="217" cy="217"/>
                          </a:xfrm>
                          <a:custGeom>
                            <a:avLst/>
                            <a:gdLst>
                              <a:gd name="T0" fmla="+- 0 1082 1082"/>
                              <a:gd name="T1" fmla="*/ T0 w 217"/>
                              <a:gd name="T2" fmla="+- 0 3449 3232"/>
                              <a:gd name="T3" fmla="*/ 3449 h 217"/>
                              <a:gd name="T4" fmla="+- 0 1299 1082"/>
                              <a:gd name="T5" fmla="*/ T4 w 217"/>
                              <a:gd name="T6" fmla="+- 0 3449 3232"/>
                              <a:gd name="T7" fmla="*/ 3449 h 217"/>
                              <a:gd name="T8" fmla="+- 0 1299 1082"/>
                              <a:gd name="T9" fmla="*/ T8 w 217"/>
                              <a:gd name="T10" fmla="+- 0 3232 3232"/>
                              <a:gd name="T11" fmla="*/ 3232 h 217"/>
                              <a:gd name="T12" fmla="+- 0 1082 1082"/>
                              <a:gd name="T13" fmla="*/ T12 w 217"/>
                              <a:gd name="T14" fmla="+- 0 3232 3232"/>
                              <a:gd name="T15" fmla="*/ 3232 h 217"/>
                              <a:gd name="T16" fmla="+- 0 1082 1082"/>
                              <a:gd name="T17" fmla="*/ T16 w 217"/>
                              <a:gd name="T18" fmla="+- 0 3449 3232"/>
                              <a:gd name="T19" fmla="*/ 3449 h 217"/>
                            </a:gdLst>
                            <a:ahLst/>
                            <a:cxnLst>
                              <a:cxn ang="0">
                                <a:pos x="T1" y="T3"/>
                              </a:cxn>
                              <a:cxn ang="0">
                                <a:pos x="T5" y="T7"/>
                              </a:cxn>
                              <a:cxn ang="0">
                                <a:pos x="T9" y="T11"/>
                              </a:cxn>
                              <a:cxn ang="0">
                                <a:pos x="T13" y="T15"/>
                              </a:cxn>
                              <a:cxn ang="0">
                                <a:pos x="T17" y="T19"/>
                              </a:cxn>
                            </a:cxnLst>
                            <a:rect l="0" t="0" r="r" b="b"/>
                            <a:pathLst>
                              <a:path w="217" h="217">
                                <a:moveTo>
                                  <a:pt x="0" y="217"/>
                                </a:moveTo>
                                <a:lnTo>
                                  <a:pt x="217" y="217"/>
                                </a:lnTo>
                                <a:lnTo>
                                  <a:pt x="217" y="0"/>
                                </a:lnTo>
                                <a:lnTo>
                                  <a:pt x="0" y="0"/>
                                </a:lnTo>
                                <a:lnTo>
                                  <a:pt x="0" y="217"/>
                                </a:lnTo>
                                <a:close/>
                              </a:path>
                            </a:pathLst>
                          </a:custGeom>
                          <a:noFill/>
                          <a:ln w="6350">
                            <a:solidFill>
                              <a:srgbClr val="9D9C9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207CB4" id="Group 402" o:spid="_x0000_s1026" style="position:absolute;margin-left:0;margin-top:70.35pt;width:153.55pt;height:114.4pt;z-index:-251668480;mso-position-horizontal-relative:page;mso-position-vertical-relative:page" coordorigin=",1407" coordsize="3071,2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">
                <v:shape id="Freeform 409" o:spid="_x0000_s1027" style="position:absolute;top:1417;width:3061;height:2268;visibility:visible;mso-wrap-style:square;v-text-anchor:top" coordsize="3061,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" path="m,2268r3061,l3061,,,,,2268xe" fillcolor="#e1e6e6" stroked="f">
                  <v:path arrowok="t" o:connecttype="custom" o:connectlocs="0,3685;3061,3685;3061,1417;0,1417;0,3685" o:connectangles="0,0,0,0,0"/>
                </v:shape>
                <v:shape id="Freeform 408" o:spid="_x0000_s1028" style="position:absolute;left:1082;top:2732;width:217;height:217;visibility:visible;mso-wrap-style:square;v-text-anchor:top" coordsize="217,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" path="m,217r217,l217,,,,,217xe" stroked="f">
                  <v:path arrowok="t" o:connecttype="custom" o:connectlocs="0,2949;217,2949;217,2732;0,2732;0,2949" o:connectangles="0,0,0,0,0"/>
                </v:shape>
                <v:shape id="Freeform 407" o:spid="_x0000_s1029" style="position:absolute;left:1082;top:2732;width:217;height:217;visibility:visible;mso-wrap-style:square;v-text-anchor:top" coordsize="217,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" path="m,217r217,l217,,,,,217xe" filled="f" strokecolor="#9d9c9c" strokeweight=".5pt">
                  <v:path arrowok="t" o:connecttype="custom" o:connectlocs="0,2949;217,2949;217,2732;0,2732;0,2949" o:connectangles="0,0,0,0,0"/>
                </v:shape>
                <v:shape id="Freeform 406" o:spid="_x0000_s1030" style="position:absolute;left:1082;top:2982;width:217;height:217;visibility:visible;mso-wrap-style:square;v-text-anchor:top" coordsize="217,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" path="m,217r217,l217,,,,,217xe" stroked="f">
                  <v:path arrowok="t" o:connecttype="custom" o:connectlocs="0,3199;217,3199;217,2982;0,2982;0,3199" o:connectangles="0,0,0,0,0"/>
                </v:shape>
                <v:shape id="Freeform 405" o:spid="_x0000_s1031" style="position:absolute;left:1082;top:2982;width:217;height:217;visibility:visible;mso-wrap-style:square;v-text-anchor:top" coordsize="217,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" path="m,217r217,l217,,,,,217xe" filled="f" strokecolor="#9d9c9c" strokeweight=".5pt">
                  <v:path arrowok="t" o:connecttype="custom" o:connectlocs="0,3199;217,3199;217,2982;0,2982;0,3199" o:connectangles="0,0,0,0,0"/>
                </v:shape>
                <v:shape id="Freeform 404" o:spid="_x0000_s1032" style="position:absolute;left:1082;top:3232;width:217;height:217;visibility:visible;mso-wrap-style:square;v-text-anchor:top" coordsize="217,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" path="m,217r217,l217,,,,,217xe" stroked="f">
                  <v:path arrowok="t" o:connecttype="custom" o:connectlocs="0,3449;217,3449;217,3232;0,3232;0,3449" o:connectangles="0,0,0,0,0"/>
                </v:shape>
                <v:shape id="Freeform 403" o:spid="_x0000_s1033" style="position:absolute;left:1082;top:3232;width:217;height:217;visibility:visible;mso-wrap-style:square;v-text-anchor:top" coordsize="217,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" path="m,217r217,l217,,,,,217xe" filled="f" strokecolor="#9d9c9c" strokeweight=".5pt">
                  <v:path arrowok="t" o:connecttype="custom" o:connectlocs="0,3449;217,3449;217,3232;0,3232;0,3449" o:connectangles="0,0,0,0,0"/>
                </v:shape>
                <w10:wrap anchorx="page" anchory="page"/>
              </v:group>
            </w:pict>
          </mc:Fallback>
        </mc:AlternateContent>
      </w:r>
      <w:r>
        <w:rPr>
          <w:noProof/>
        </w:rPr>
        <mc:AlternateContent>
          <mc:Choice Requires="wpg">
            <w:drawing>
              <wp:anchor distT="0" distB="0" distL="114300" distR="114300" simplePos="0" relativeHeight="251645952" behindDoc="1" locked="0" layoutInCell="1" allowOverlap="1" wp14:anchorId="46626DE1" wp14:editId="5CC5DDB2">
                <wp:simplePos x="0" y="0"/>
                <wp:positionH relativeFrom="page">
                  <wp:posOffset>0</wp:posOffset>
                </wp:positionH>
                <wp:positionV relativeFrom="page">
                  <wp:posOffset>7740015</wp:posOffset>
                </wp:positionV>
                <wp:extent cx="539750" cy="2411730"/>
                <wp:effectExtent l="0" t="0" r="3175" b="1905"/>
                <wp:wrapNone/>
                <wp:docPr id="405" name="Group 4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750" cy="2411730"/>
                          <a:chOff x="0" y="12189"/>
                          <a:chExt cx="850" cy="3798"/>
                        </a:xfrm>
                      </wpg:grpSpPr>
                      <wps:wsp>
                        <wps:cNvPr id="406" name="Freeform 401"/>
                        <wps:cNvSpPr>
                          <a:spLocks/>
                        </wps:cNvSpPr>
                        <wps:spPr bwMode="auto">
                          <a:xfrm>
                            <a:off x="0" y="12189"/>
                            <a:ext cx="850" cy="3798"/>
                          </a:xfrm>
                          <a:custGeom>
                            <a:avLst/>
                            <a:gdLst>
                              <a:gd name="T0" fmla="*/ 0 w 850"/>
                              <a:gd name="T1" fmla="+- 0 15987 12189"/>
                              <a:gd name="T2" fmla="*/ 15987 h 3798"/>
                              <a:gd name="T3" fmla="*/ 850 w 850"/>
                              <a:gd name="T4" fmla="+- 0 15987 12189"/>
                              <a:gd name="T5" fmla="*/ 15987 h 3798"/>
                              <a:gd name="T6" fmla="*/ 850 w 850"/>
                              <a:gd name="T7" fmla="+- 0 12189 12189"/>
                              <a:gd name="T8" fmla="*/ 12189 h 3798"/>
                              <a:gd name="T9" fmla="*/ 0 w 850"/>
                              <a:gd name="T10" fmla="+- 0 12189 12189"/>
                              <a:gd name="T11" fmla="*/ 12189 h 3798"/>
                              <a:gd name="T12" fmla="*/ 0 w 850"/>
                              <a:gd name="T13" fmla="+- 0 15987 12189"/>
                              <a:gd name="T14" fmla="*/ 15987 h 3798"/>
                            </a:gdLst>
                            <a:ahLst/>
                            <a:cxnLst>
                              <a:cxn ang="0">
                                <a:pos x="T0" y="T2"/>
                              </a:cxn>
                              <a:cxn ang="0">
                                <a:pos x="T3" y="T5"/>
                              </a:cxn>
                              <a:cxn ang="0">
                                <a:pos x="T6" y="T8"/>
                              </a:cxn>
                              <a:cxn ang="0">
                                <a:pos x="T9" y="T11"/>
                              </a:cxn>
                              <a:cxn ang="0">
                                <a:pos x="T12" y="T14"/>
                              </a:cxn>
                            </a:cxnLst>
                            <a:rect l="0" t="0" r="r" b="b"/>
                            <a:pathLst>
                              <a:path w="850" h="3798">
                                <a:moveTo>
                                  <a:pt x="0" y="3798"/>
                                </a:moveTo>
                                <a:lnTo>
                                  <a:pt x="850" y="3798"/>
                                </a:lnTo>
                                <a:lnTo>
                                  <a:pt x="850" y="0"/>
                                </a:lnTo>
                                <a:lnTo>
                                  <a:pt x="0" y="0"/>
                                </a:lnTo>
                                <a:lnTo>
                                  <a:pt x="0" y="3798"/>
                                </a:lnTo>
                                <a:close/>
                              </a:path>
                            </a:pathLst>
                          </a:custGeom>
                          <a:solidFill>
                            <a:srgbClr val="E1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B6DE5D" id="Group 400" o:spid="_x0000_s1026" style="position:absolute;margin-left:0;margin-top:609.45pt;width:42.5pt;height:189.9pt;z-index:-251670528;mso-position-horizontal-relative:page;mso-position-vertical-relative:page" coordorigin=",12189" coordsize="850,3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">
                <v:shape id="Freeform 401" o:spid="_x0000_s1027" style="position:absolute;top:12189;width:850;height:3798;visibility:visible;mso-wrap-style:square;v-text-anchor:top" coordsize="850,3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" path="m,3798r850,l850,,,,,3798xe" fillcolor="#e1e6e6" stroked="f">
                  <v:path arrowok="t" o:connecttype="custom" o:connectlocs="0,15987;850,15987;850,12189;0,12189;0,15987" o:connectangles="0,0,0,0,0"/>
                </v:shape>
                <w10:wrap anchorx="page" anchory="page"/>
              </v:group>
            </w:pict>
          </mc:Fallback>
        </mc:AlternateContent>
      </w:r>
      <w:r>
        <w:rPr>
          <w:noProof/>
        </w:rPr>
        <mc:AlternateContent>
          <mc:Choice Requires="wpg">
            <w:drawing>
              <wp:anchor distT="0" distB="0" distL="114300" distR="114300" simplePos="0" relativeHeight="251644928" behindDoc="1" locked="0" layoutInCell="1" allowOverlap="1" wp14:anchorId="491E2AF4" wp14:editId="03F02066">
                <wp:simplePos x="0" y="0"/>
                <wp:positionH relativeFrom="page">
                  <wp:posOffset>8890</wp:posOffset>
                </wp:positionH>
                <wp:positionV relativeFrom="page">
                  <wp:posOffset>3328035</wp:posOffset>
                </wp:positionV>
                <wp:extent cx="1722120" cy="2296160"/>
                <wp:effectExtent l="0" t="3810" r="0" b="0"/>
                <wp:wrapNone/>
                <wp:docPr id="400" name="Group 3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2120" cy="2296160"/>
                          <a:chOff x="14" y="5241"/>
                          <a:chExt cx="2712" cy="3616"/>
                        </a:xfrm>
                      </wpg:grpSpPr>
                      <pic:pic xmlns:pic="http://schemas.openxmlformats.org/drawingml/2006/picture">
                        <pic:nvPicPr>
                          <pic:cNvPr id="401" name="Picture 3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4" y="5241"/>
                            <a:ext cx="2495" cy="3616"/>
                          </a:xfrm>
                          <a:prstGeom prst="rect">
                            <a:avLst/>
                          </a:prstGeom>
                          <a:noFill/>
                          <a:extLst>
                            <a:ext uri="{909E8E84-426E-40DD-AFC4-6F175D3DCCD1}">
                              <a14:hiddenFill xmlns:a14="http://schemas.microsoft.com/office/drawing/2010/main">
                                <a:solidFill>
                                  <a:srgbClr val="FFFFFF"/>
                                </a:solidFill>
                              </a14:hiddenFill>
                            </a:ext>
                          </a:extLst>
                        </pic:spPr>
                      </pic:pic>
                      <wps:wsp>
                        <wps:cNvPr id="402" name="Freeform 398"/>
                        <wps:cNvSpPr>
                          <a:spLocks/>
                        </wps:cNvSpPr>
                        <wps:spPr bwMode="auto">
                          <a:xfrm>
                            <a:off x="2438" y="8531"/>
                            <a:ext cx="283" cy="283"/>
                          </a:xfrm>
                          <a:custGeom>
                            <a:avLst/>
                            <a:gdLst>
                              <a:gd name="T0" fmla="+- 0 2438 2438"/>
                              <a:gd name="T1" fmla="*/ T0 w 283"/>
                              <a:gd name="T2" fmla="+- 0 8814 8531"/>
                              <a:gd name="T3" fmla="*/ 8814 h 283"/>
                              <a:gd name="T4" fmla="+- 0 2721 2438"/>
                              <a:gd name="T5" fmla="*/ T4 w 283"/>
                              <a:gd name="T6" fmla="+- 0 8814 8531"/>
                              <a:gd name="T7" fmla="*/ 8814 h 283"/>
                              <a:gd name="T8" fmla="+- 0 2721 2438"/>
                              <a:gd name="T9" fmla="*/ T8 w 283"/>
                              <a:gd name="T10" fmla="+- 0 8531 8531"/>
                              <a:gd name="T11" fmla="*/ 8531 h 283"/>
                              <a:gd name="T12" fmla="+- 0 2438 2438"/>
                              <a:gd name="T13" fmla="*/ T12 w 283"/>
                              <a:gd name="T14" fmla="+- 0 8531 8531"/>
                              <a:gd name="T15" fmla="*/ 8531 h 283"/>
                              <a:gd name="T16" fmla="+- 0 2438 2438"/>
                              <a:gd name="T17" fmla="*/ T16 w 283"/>
                              <a:gd name="T18" fmla="+- 0 8814 8531"/>
                              <a:gd name="T19" fmla="*/ 8814 h 283"/>
                            </a:gdLst>
                            <a:ahLst/>
                            <a:cxnLst>
                              <a:cxn ang="0">
                                <a:pos x="T1" y="T3"/>
                              </a:cxn>
                              <a:cxn ang="0">
                                <a:pos x="T5" y="T7"/>
                              </a:cxn>
                              <a:cxn ang="0">
                                <a:pos x="T9" y="T11"/>
                              </a:cxn>
                              <a:cxn ang="0">
                                <a:pos x="T13" y="T15"/>
                              </a:cxn>
                              <a:cxn ang="0">
                                <a:pos x="T17" y="T19"/>
                              </a:cxn>
                            </a:cxnLst>
                            <a:rect l="0" t="0" r="r" b="b"/>
                            <a:pathLst>
                              <a:path w="283" h="283">
                                <a:moveTo>
                                  <a:pt x="0" y="283"/>
                                </a:moveTo>
                                <a:lnTo>
                                  <a:pt x="283" y="283"/>
                                </a:lnTo>
                                <a:lnTo>
                                  <a:pt x="283" y="0"/>
                                </a:lnTo>
                                <a:lnTo>
                                  <a:pt x="0" y="0"/>
                                </a:lnTo>
                                <a:lnTo>
                                  <a:pt x="0" y="283"/>
                                </a:lnTo>
                                <a:close/>
                              </a:path>
                            </a:pathLst>
                          </a:custGeom>
                          <a:solidFill>
                            <a:srgbClr val="A1AE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3" name="Freeform 397"/>
                        <wps:cNvSpPr>
                          <a:spLocks/>
                        </wps:cNvSpPr>
                        <wps:spPr bwMode="auto">
                          <a:xfrm>
                            <a:off x="2509" y="8684"/>
                            <a:ext cx="98" cy="104"/>
                          </a:xfrm>
                          <a:custGeom>
                            <a:avLst/>
                            <a:gdLst>
                              <a:gd name="T0" fmla="+- 0 2561 2509"/>
                              <a:gd name="T1" fmla="*/ T0 w 98"/>
                              <a:gd name="T2" fmla="+- 0 8684 8684"/>
                              <a:gd name="T3" fmla="*/ 8684 h 104"/>
                              <a:gd name="T4" fmla="+- 0 2551 2509"/>
                              <a:gd name="T5" fmla="*/ T4 w 98"/>
                              <a:gd name="T6" fmla="+- 0 8710 8684"/>
                              <a:gd name="T7" fmla="*/ 8710 h 104"/>
                              <a:gd name="T8" fmla="+- 0 2607 2509"/>
                              <a:gd name="T9" fmla="*/ T8 w 98"/>
                              <a:gd name="T10" fmla="+- 0 8710 8684"/>
                              <a:gd name="T11" fmla="*/ 8710 h 104"/>
                              <a:gd name="T12" fmla="+- 0 2597 2509"/>
                              <a:gd name="T13" fmla="*/ T12 w 98"/>
                              <a:gd name="T14" fmla="+- 0 8684 8684"/>
                              <a:gd name="T15" fmla="*/ 8684 h 104"/>
                              <a:gd name="T16" fmla="+- 0 2561 2509"/>
                              <a:gd name="T17" fmla="*/ T16 w 98"/>
                              <a:gd name="T18" fmla="+- 0 8684 8684"/>
                              <a:gd name="T19" fmla="*/ 8684 h 104"/>
                            </a:gdLst>
                            <a:ahLst/>
                            <a:cxnLst>
                              <a:cxn ang="0">
                                <a:pos x="T1" y="T3"/>
                              </a:cxn>
                              <a:cxn ang="0">
                                <a:pos x="T5" y="T7"/>
                              </a:cxn>
                              <a:cxn ang="0">
                                <a:pos x="T9" y="T11"/>
                              </a:cxn>
                              <a:cxn ang="0">
                                <a:pos x="T13" y="T15"/>
                              </a:cxn>
                              <a:cxn ang="0">
                                <a:pos x="T17" y="T19"/>
                              </a:cxn>
                            </a:cxnLst>
                            <a:rect l="0" t="0" r="r" b="b"/>
                            <a:pathLst>
                              <a:path w="98" h="104">
                                <a:moveTo>
                                  <a:pt x="52" y="0"/>
                                </a:moveTo>
                                <a:lnTo>
                                  <a:pt x="42" y="26"/>
                                </a:lnTo>
                                <a:lnTo>
                                  <a:pt x="98" y="26"/>
                                </a:lnTo>
                                <a:lnTo>
                                  <a:pt x="88" y="0"/>
                                </a:lnTo>
                                <a:lnTo>
                                  <a:pt x="5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4" name="Freeform 396"/>
                        <wps:cNvSpPr>
                          <a:spLocks/>
                        </wps:cNvSpPr>
                        <wps:spPr bwMode="auto">
                          <a:xfrm>
                            <a:off x="2509" y="8684"/>
                            <a:ext cx="98" cy="104"/>
                          </a:xfrm>
                          <a:custGeom>
                            <a:avLst/>
                            <a:gdLst>
                              <a:gd name="T0" fmla="+- 0 2551 2509"/>
                              <a:gd name="T1" fmla="*/ T0 w 98"/>
                              <a:gd name="T2" fmla="+- 0 8710 8684"/>
                              <a:gd name="T3" fmla="*/ 8710 h 104"/>
                              <a:gd name="T4" fmla="+- 0 2561 2509"/>
                              <a:gd name="T5" fmla="*/ T4 w 98"/>
                              <a:gd name="T6" fmla="+- 0 8684 8684"/>
                              <a:gd name="T7" fmla="*/ 8684 h 104"/>
                              <a:gd name="T8" fmla="+- 0 2579 2509"/>
                              <a:gd name="T9" fmla="*/ T8 w 98"/>
                              <a:gd name="T10" fmla="+- 0 8641 8684"/>
                              <a:gd name="T11" fmla="*/ 8641 h 104"/>
                              <a:gd name="T12" fmla="+- 0 2597 2509"/>
                              <a:gd name="T13" fmla="*/ T12 w 98"/>
                              <a:gd name="T14" fmla="+- 0 8684 8684"/>
                              <a:gd name="T15" fmla="*/ 8684 h 104"/>
                              <a:gd name="T16" fmla="+- 0 2607 2509"/>
                              <a:gd name="T17" fmla="*/ T16 w 98"/>
                              <a:gd name="T18" fmla="+- 0 8710 8684"/>
                              <a:gd name="T19" fmla="*/ 8710 h 104"/>
                              <a:gd name="T20" fmla="+- 0 2619 2509"/>
                              <a:gd name="T21" fmla="*/ T20 w 98"/>
                              <a:gd name="T22" fmla="+- 0 8739 8684"/>
                              <a:gd name="T23" fmla="*/ 8739 h 104"/>
                              <a:gd name="T24" fmla="+- 0 2650 2509"/>
                              <a:gd name="T25" fmla="*/ T24 w 98"/>
                              <a:gd name="T26" fmla="+- 0 8739 8684"/>
                              <a:gd name="T27" fmla="*/ 8739 h 104"/>
                              <a:gd name="T28" fmla="+- 0 2593 2509"/>
                              <a:gd name="T29" fmla="*/ T28 w 98"/>
                              <a:gd name="T30" fmla="+- 0 8606 8684"/>
                              <a:gd name="T31" fmla="*/ 8606 h 104"/>
                              <a:gd name="T32" fmla="+- 0 2566 2509"/>
                              <a:gd name="T33" fmla="*/ T32 w 98"/>
                              <a:gd name="T34" fmla="+- 0 8606 8684"/>
                              <a:gd name="T35" fmla="*/ 8606 h 104"/>
                              <a:gd name="T36" fmla="+- 0 2509 2509"/>
                              <a:gd name="T37" fmla="*/ T36 w 98"/>
                              <a:gd name="T38" fmla="+- 0 8739 8684"/>
                              <a:gd name="T39" fmla="*/ 8739 h 104"/>
                              <a:gd name="T40" fmla="+- 0 2539 2509"/>
                              <a:gd name="T41" fmla="*/ T40 w 98"/>
                              <a:gd name="T42" fmla="+- 0 8739 8684"/>
                              <a:gd name="T43" fmla="*/ 8739 h 104"/>
                              <a:gd name="T44" fmla="+- 0 2551 2509"/>
                              <a:gd name="T45" fmla="*/ T44 w 98"/>
                              <a:gd name="T46" fmla="+- 0 8710 8684"/>
                              <a:gd name="T47" fmla="*/ 871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 h="104">
                                <a:moveTo>
                                  <a:pt x="42" y="26"/>
                                </a:moveTo>
                                <a:lnTo>
                                  <a:pt x="52" y="0"/>
                                </a:lnTo>
                                <a:lnTo>
                                  <a:pt x="70" y="-43"/>
                                </a:lnTo>
                                <a:lnTo>
                                  <a:pt x="88" y="0"/>
                                </a:lnTo>
                                <a:lnTo>
                                  <a:pt x="98" y="26"/>
                                </a:lnTo>
                                <a:lnTo>
                                  <a:pt x="110" y="55"/>
                                </a:lnTo>
                                <a:lnTo>
                                  <a:pt x="141" y="55"/>
                                </a:lnTo>
                                <a:lnTo>
                                  <a:pt x="84" y="-78"/>
                                </a:lnTo>
                                <a:lnTo>
                                  <a:pt x="57" y="-78"/>
                                </a:lnTo>
                                <a:lnTo>
                                  <a:pt x="0" y="55"/>
                                </a:lnTo>
                                <a:lnTo>
                                  <a:pt x="30" y="55"/>
                                </a:lnTo>
                                <a:lnTo>
                                  <a:pt x="42" y="2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4828FE" id="Group 395" o:spid="_x0000_s1026" style="position:absolute;margin-left:.7pt;margin-top:262.05pt;width:135.6pt;height:180.8pt;z-index:-251671552;mso-position-horizontal-relative:page;mso-position-vertical-relative:page" coordorigin="14,5241" coordsize="2712,361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">
                <v:shape id="Picture 399" o:spid="_x0000_s1027" type="#_x0000_t75" style="position:absolute;left:14;top:5241;width:2495;height:3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">
                  <v:imagedata r:id="rId13" o:title=""/>
                </v:shape>
                <v:shape id="Freeform 398" o:spid="_x0000_s1028" style="position:absolute;left:2438;top:8531;width:283;height:283;visibility:visible;mso-wrap-style:square;v-text-anchor:top" coordsize="2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" path="m,283r283,l283,,,,,283xe" fillcolor="#a1aead" stroked="f">
                  <v:path arrowok="t" o:connecttype="custom" o:connectlocs="0,8814;283,8814;283,8531;0,8531;0,8814" o:connectangles="0,0,0,0,0"/>
                </v:shape>
                <v:shape id="Freeform 397" o:spid="_x0000_s1029" style="position:absolute;left:2509;top:8684;width:98;height:104;visibility:visible;mso-wrap-style:square;v-text-anchor:top" coordsize="9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" path="m52,l42,26r56,l88,,52,xe" stroked="f">
                  <v:path arrowok="t" o:connecttype="custom" o:connectlocs="52,8684;42,8710;98,8710;88,8684;52,8684" o:connectangles="0,0,0,0,0"/>
                </v:shape>
                <v:shape id="Freeform 396" o:spid="_x0000_s1030" style="position:absolute;left:2509;top:8684;width:98;height:104;visibility:visible;mso-wrap-style:square;v-text-anchor:top" coordsize="9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" path="m42,26l52,,70,-43,88,,98,26r12,29l141,55,84,-78r-27,l,55r30,l42,26xe" stroked="f">
                  <v:path arrowok="t" o:connecttype="custom" o:connectlocs="42,8710;52,8684;70,8641;88,8684;98,8710;110,8739;141,8739;84,8606;57,8606;0,8739;30,8739;42,8710" o:connectangles="0,0,0,0,0,0,0,0,0,0,0,0"/>
                </v:shape>
                <w10:wrap anchorx="page" anchory="page"/>
              </v:group>
            </w:pict>
          </mc:Fallback>
        </mc:AlternateContent>
      </w:r>
    </w:p>
    <w:p w14:paraId="4E957792" w14:textId="77777777" w:rsidR="001E1D27" w:rsidRDefault="001E1D27">
      <w:pPr>
        <w:spacing w:line="200" w:lineRule="exact"/>
      </w:pPr>
    </w:p>
    <w:p w14:paraId="5718F1D5" w14:textId="77777777" w:rsidR="001E1D27" w:rsidRDefault="001E1D27">
      <w:pPr>
        <w:spacing w:line="200" w:lineRule="exact"/>
      </w:pPr>
    </w:p>
    <w:p w14:paraId="73025164" w14:textId="77777777" w:rsidR="001E1D27" w:rsidRDefault="001E1D27">
      <w:pPr>
        <w:spacing w:line="200" w:lineRule="exact"/>
      </w:pPr>
    </w:p>
    <w:p w14:paraId="3AF96170" w14:textId="77777777" w:rsidR="001E1D27" w:rsidRDefault="001E1D27">
      <w:pPr>
        <w:spacing w:line="200" w:lineRule="exact"/>
      </w:pPr>
    </w:p>
    <w:p w14:paraId="0C1BE620" w14:textId="77777777" w:rsidR="001E1D27" w:rsidRDefault="001E1D27">
      <w:pPr>
        <w:spacing w:line="200" w:lineRule="exact"/>
      </w:pPr>
    </w:p>
    <w:p w14:paraId="25580456" w14:textId="77777777" w:rsidR="001E1D27" w:rsidRDefault="001E1D27">
      <w:pPr>
        <w:spacing w:line="200" w:lineRule="exact"/>
      </w:pPr>
    </w:p>
    <w:p w14:paraId="3CAB1F40" w14:textId="77777777" w:rsidR="001E1D27" w:rsidRDefault="001E1D27">
      <w:pPr>
        <w:spacing w:line="200" w:lineRule="exact"/>
      </w:pPr>
    </w:p>
    <w:p w14:paraId="0BDAA315" w14:textId="77777777" w:rsidR="001E1D27" w:rsidRDefault="001E1D27">
      <w:pPr>
        <w:spacing w:line="200" w:lineRule="exact"/>
      </w:pPr>
    </w:p>
    <w:p w14:paraId="5DAF2562" w14:textId="77777777" w:rsidR="001E1D27" w:rsidRDefault="001E1D27">
      <w:pPr>
        <w:spacing w:line="200" w:lineRule="exact"/>
      </w:pPr>
    </w:p>
    <w:p w14:paraId="233A08C1" w14:textId="77777777" w:rsidR="001E1D27" w:rsidRDefault="001E1D27">
      <w:pPr>
        <w:spacing w:line="200" w:lineRule="exact"/>
      </w:pPr>
    </w:p>
    <w:p w14:paraId="046E9A06" w14:textId="77777777" w:rsidR="001E1D27" w:rsidRDefault="001E1D27">
      <w:pPr>
        <w:spacing w:line="200" w:lineRule="exact"/>
      </w:pPr>
    </w:p>
    <w:p w14:paraId="22179DB7" w14:textId="77777777" w:rsidR="001E1D27" w:rsidRDefault="001E1D27">
      <w:pPr>
        <w:spacing w:line="200" w:lineRule="exact"/>
      </w:pPr>
    </w:p>
    <w:p w14:paraId="7F0A3E88" w14:textId="77777777" w:rsidR="001E1D27" w:rsidRDefault="001E1D27">
      <w:pPr>
        <w:spacing w:line="200" w:lineRule="exact"/>
      </w:pPr>
    </w:p>
    <w:p w14:paraId="470DEB6E" w14:textId="77777777" w:rsidR="001E1D27" w:rsidRDefault="001E1D27">
      <w:pPr>
        <w:spacing w:line="200" w:lineRule="exact"/>
      </w:pPr>
    </w:p>
    <w:p w14:paraId="7C0DB6E5" w14:textId="4583495E" w:rsidR="001E1D27" w:rsidRDefault="002D00A0">
      <w:pPr>
        <w:spacing w:before="27"/>
        <w:ind w:left="560"/>
        <w:rPr>
          <w:rFonts w:ascii="Arial" w:eastAsia="Arial" w:hAnsi="Arial" w:cs="Arial"/>
          <w:sz w:val="26"/>
          <w:szCs w:val="26"/>
        </w:rPr>
      </w:pPr>
      <w:r>
        <w:rPr>
          <w:noProof/>
        </w:rPr>
        <mc:AlternateContent>
          <mc:Choice Requires="wpg">
            <w:drawing>
              <wp:anchor distT="0" distB="0" distL="114300" distR="114300" simplePos="0" relativeHeight="251646976" behindDoc="1" locked="0" layoutInCell="1" allowOverlap="1" wp14:anchorId="2562A0CB" wp14:editId="413FBEB0">
                <wp:simplePos x="0" y="0"/>
                <wp:positionH relativeFrom="page">
                  <wp:posOffset>2193290</wp:posOffset>
                </wp:positionH>
                <wp:positionV relativeFrom="paragraph">
                  <wp:posOffset>120650</wp:posOffset>
                </wp:positionV>
                <wp:extent cx="5010150" cy="41910"/>
                <wp:effectExtent l="2540" t="6985" r="6985" b="8255"/>
                <wp:wrapNone/>
                <wp:docPr id="254"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0150" cy="41910"/>
                          <a:chOff x="3454" y="190"/>
                          <a:chExt cx="7890" cy="66"/>
                        </a:xfrm>
                      </wpg:grpSpPr>
                      <wps:wsp>
                        <wps:cNvPr id="255" name="Freeform 394"/>
                        <wps:cNvSpPr>
                          <a:spLocks/>
                        </wps:cNvSpPr>
                        <wps:spPr bwMode="auto">
                          <a:xfrm>
                            <a:off x="3458" y="195"/>
                            <a:ext cx="47" cy="47"/>
                          </a:xfrm>
                          <a:custGeom>
                            <a:avLst/>
                            <a:gdLst>
                              <a:gd name="T0" fmla="+- 0 3458 3458"/>
                              <a:gd name="T1" fmla="*/ T0 w 47"/>
                              <a:gd name="T2" fmla="+- 0 242 195"/>
                              <a:gd name="T3" fmla="*/ 242 h 47"/>
                              <a:gd name="T4" fmla="+- 0 3505 3458"/>
                              <a:gd name="T5" fmla="*/ T4 w 47"/>
                              <a:gd name="T6" fmla="+- 0 195 195"/>
                              <a:gd name="T7" fmla="*/ 195 h 47"/>
                            </a:gdLst>
                            <a:ahLst/>
                            <a:cxnLst>
                              <a:cxn ang="0">
                                <a:pos x="T1" y="T3"/>
                              </a:cxn>
                              <a:cxn ang="0">
                                <a:pos x="T5" y="T7"/>
                              </a:cxn>
                            </a:cxnLst>
                            <a:rect l="0" t="0" r="r" b="b"/>
                            <a:pathLst>
                              <a:path w="47" h="47">
                                <a:moveTo>
                                  <a:pt x="0" y="47"/>
                                </a:moveTo>
                                <a:lnTo>
                                  <a:pt x="4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Freeform 393"/>
                        <wps:cNvSpPr>
                          <a:spLocks/>
                        </wps:cNvSpPr>
                        <wps:spPr bwMode="auto">
                          <a:xfrm>
                            <a:off x="3503" y="195"/>
                            <a:ext cx="57" cy="57"/>
                          </a:xfrm>
                          <a:custGeom>
                            <a:avLst/>
                            <a:gdLst>
                              <a:gd name="T0" fmla="+- 0 3503 3503"/>
                              <a:gd name="T1" fmla="*/ T0 w 57"/>
                              <a:gd name="T2" fmla="+- 0 252 195"/>
                              <a:gd name="T3" fmla="*/ 252 h 57"/>
                              <a:gd name="T4" fmla="+- 0 3560 350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7" name="Freeform 392"/>
                        <wps:cNvSpPr>
                          <a:spLocks/>
                        </wps:cNvSpPr>
                        <wps:spPr bwMode="auto">
                          <a:xfrm>
                            <a:off x="3558" y="195"/>
                            <a:ext cx="57" cy="57"/>
                          </a:xfrm>
                          <a:custGeom>
                            <a:avLst/>
                            <a:gdLst>
                              <a:gd name="T0" fmla="+- 0 3558 3558"/>
                              <a:gd name="T1" fmla="*/ T0 w 57"/>
                              <a:gd name="T2" fmla="+- 0 252 195"/>
                              <a:gd name="T3" fmla="*/ 252 h 57"/>
                              <a:gd name="T4" fmla="+- 0 3615 355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8" name="Freeform 391"/>
                        <wps:cNvSpPr>
                          <a:spLocks/>
                        </wps:cNvSpPr>
                        <wps:spPr bwMode="auto">
                          <a:xfrm>
                            <a:off x="3613" y="195"/>
                            <a:ext cx="57" cy="57"/>
                          </a:xfrm>
                          <a:custGeom>
                            <a:avLst/>
                            <a:gdLst>
                              <a:gd name="T0" fmla="+- 0 3613 3613"/>
                              <a:gd name="T1" fmla="*/ T0 w 57"/>
                              <a:gd name="T2" fmla="+- 0 252 195"/>
                              <a:gd name="T3" fmla="*/ 252 h 57"/>
                              <a:gd name="T4" fmla="+- 0 3669 3613"/>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 name="Freeform 390"/>
                        <wps:cNvSpPr>
                          <a:spLocks/>
                        </wps:cNvSpPr>
                        <wps:spPr bwMode="auto">
                          <a:xfrm>
                            <a:off x="3667" y="195"/>
                            <a:ext cx="57" cy="57"/>
                          </a:xfrm>
                          <a:custGeom>
                            <a:avLst/>
                            <a:gdLst>
                              <a:gd name="T0" fmla="+- 0 3667 3667"/>
                              <a:gd name="T1" fmla="*/ T0 w 57"/>
                              <a:gd name="T2" fmla="+- 0 252 195"/>
                              <a:gd name="T3" fmla="*/ 252 h 57"/>
                              <a:gd name="T4" fmla="+- 0 3724 366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 name="Freeform 389"/>
                        <wps:cNvSpPr>
                          <a:spLocks/>
                        </wps:cNvSpPr>
                        <wps:spPr bwMode="auto">
                          <a:xfrm>
                            <a:off x="3722" y="195"/>
                            <a:ext cx="57" cy="57"/>
                          </a:xfrm>
                          <a:custGeom>
                            <a:avLst/>
                            <a:gdLst>
                              <a:gd name="T0" fmla="+- 0 3722 3722"/>
                              <a:gd name="T1" fmla="*/ T0 w 57"/>
                              <a:gd name="T2" fmla="+- 0 252 195"/>
                              <a:gd name="T3" fmla="*/ 252 h 57"/>
                              <a:gd name="T4" fmla="+- 0 3779 372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Freeform 388"/>
                        <wps:cNvSpPr>
                          <a:spLocks/>
                        </wps:cNvSpPr>
                        <wps:spPr bwMode="auto">
                          <a:xfrm>
                            <a:off x="3777" y="195"/>
                            <a:ext cx="57" cy="57"/>
                          </a:xfrm>
                          <a:custGeom>
                            <a:avLst/>
                            <a:gdLst>
                              <a:gd name="T0" fmla="+- 0 3777 3777"/>
                              <a:gd name="T1" fmla="*/ T0 w 57"/>
                              <a:gd name="T2" fmla="+- 0 252 195"/>
                              <a:gd name="T3" fmla="*/ 252 h 57"/>
                              <a:gd name="T4" fmla="+- 0 3833 3777"/>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2" name="Freeform 387"/>
                        <wps:cNvSpPr>
                          <a:spLocks/>
                        </wps:cNvSpPr>
                        <wps:spPr bwMode="auto">
                          <a:xfrm>
                            <a:off x="3832" y="195"/>
                            <a:ext cx="57" cy="57"/>
                          </a:xfrm>
                          <a:custGeom>
                            <a:avLst/>
                            <a:gdLst>
                              <a:gd name="T0" fmla="+- 0 3832 3832"/>
                              <a:gd name="T1" fmla="*/ T0 w 57"/>
                              <a:gd name="T2" fmla="+- 0 252 195"/>
                              <a:gd name="T3" fmla="*/ 252 h 57"/>
                              <a:gd name="T4" fmla="+- 0 3888 3832"/>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3" name="Freeform 386"/>
                        <wps:cNvSpPr>
                          <a:spLocks/>
                        </wps:cNvSpPr>
                        <wps:spPr bwMode="auto">
                          <a:xfrm>
                            <a:off x="3886" y="195"/>
                            <a:ext cx="57" cy="57"/>
                          </a:xfrm>
                          <a:custGeom>
                            <a:avLst/>
                            <a:gdLst>
                              <a:gd name="T0" fmla="+- 0 3886 3886"/>
                              <a:gd name="T1" fmla="*/ T0 w 57"/>
                              <a:gd name="T2" fmla="+- 0 252 195"/>
                              <a:gd name="T3" fmla="*/ 252 h 57"/>
                              <a:gd name="T4" fmla="+- 0 3943 388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 name="Freeform 385"/>
                        <wps:cNvSpPr>
                          <a:spLocks/>
                        </wps:cNvSpPr>
                        <wps:spPr bwMode="auto">
                          <a:xfrm>
                            <a:off x="3941" y="195"/>
                            <a:ext cx="57" cy="57"/>
                          </a:xfrm>
                          <a:custGeom>
                            <a:avLst/>
                            <a:gdLst>
                              <a:gd name="T0" fmla="+- 0 3941 3941"/>
                              <a:gd name="T1" fmla="*/ T0 w 57"/>
                              <a:gd name="T2" fmla="+- 0 252 195"/>
                              <a:gd name="T3" fmla="*/ 252 h 57"/>
                              <a:gd name="T4" fmla="+- 0 3998 394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5" name="Freeform 384"/>
                        <wps:cNvSpPr>
                          <a:spLocks/>
                        </wps:cNvSpPr>
                        <wps:spPr bwMode="auto">
                          <a:xfrm>
                            <a:off x="3996" y="195"/>
                            <a:ext cx="57" cy="57"/>
                          </a:xfrm>
                          <a:custGeom>
                            <a:avLst/>
                            <a:gdLst>
                              <a:gd name="T0" fmla="+- 0 3996 3996"/>
                              <a:gd name="T1" fmla="*/ T0 w 57"/>
                              <a:gd name="T2" fmla="+- 0 252 195"/>
                              <a:gd name="T3" fmla="*/ 252 h 57"/>
                              <a:gd name="T4" fmla="+- 0 4052 3996"/>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Freeform 383"/>
                        <wps:cNvSpPr>
                          <a:spLocks/>
                        </wps:cNvSpPr>
                        <wps:spPr bwMode="auto">
                          <a:xfrm>
                            <a:off x="4050" y="195"/>
                            <a:ext cx="57" cy="57"/>
                          </a:xfrm>
                          <a:custGeom>
                            <a:avLst/>
                            <a:gdLst>
                              <a:gd name="T0" fmla="+- 0 4050 4050"/>
                              <a:gd name="T1" fmla="*/ T0 w 57"/>
                              <a:gd name="T2" fmla="+- 0 252 195"/>
                              <a:gd name="T3" fmla="*/ 252 h 57"/>
                              <a:gd name="T4" fmla="+- 0 4107 405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7" name="Freeform 382"/>
                        <wps:cNvSpPr>
                          <a:spLocks/>
                        </wps:cNvSpPr>
                        <wps:spPr bwMode="auto">
                          <a:xfrm>
                            <a:off x="4105" y="195"/>
                            <a:ext cx="57" cy="57"/>
                          </a:xfrm>
                          <a:custGeom>
                            <a:avLst/>
                            <a:gdLst>
                              <a:gd name="T0" fmla="+- 0 4105 4105"/>
                              <a:gd name="T1" fmla="*/ T0 w 57"/>
                              <a:gd name="T2" fmla="+- 0 252 195"/>
                              <a:gd name="T3" fmla="*/ 252 h 57"/>
                              <a:gd name="T4" fmla="+- 0 4162 410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 name="Freeform 381"/>
                        <wps:cNvSpPr>
                          <a:spLocks/>
                        </wps:cNvSpPr>
                        <wps:spPr bwMode="auto">
                          <a:xfrm>
                            <a:off x="4160" y="195"/>
                            <a:ext cx="57" cy="57"/>
                          </a:xfrm>
                          <a:custGeom>
                            <a:avLst/>
                            <a:gdLst>
                              <a:gd name="T0" fmla="+- 0 4160 4160"/>
                              <a:gd name="T1" fmla="*/ T0 w 57"/>
                              <a:gd name="T2" fmla="+- 0 252 195"/>
                              <a:gd name="T3" fmla="*/ 252 h 57"/>
                              <a:gd name="T4" fmla="+- 0 4217 416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 name="Freeform 380"/>
                        <wps:cNvSpPr>
                          <a:spLocks/>
                        </wps:cNvSpPr>
                        <wps:spPr bwMode="auto">
                          <a:xfrm>
                            <a:off x="4215" y="195"/>
                            <a:ext cx="57" cy="57"/>
                          </a:xfrm>
                          <a:custGeom>
                            <a:avLst/>
                            <a:gdLst>
                              <a:gd name="T0" fmla="+- 0 4215 4215"/>
                              <a:gd name="T1" fmla="*/ T0 w 57"/>
                              <a:gd name="T2" fmla="+- 0 252 195"/>
                              <a:gd name="T3" fmla="*/ 252 h 57"/>
                              <a:gd name="T4" fmla="+- 0 4271 4215"/>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 name="Freeform 379"/>
                        <wps:cNvSpPr>
                          <a:spLocks/>
                        </wps:cNvSpPr>
                        <wps:spPr bwMode="auto">
                          <a:xfrm>
                            <a:off x="4269" y="195"/>
                            <a:ext cx="57" cy="57"/>
                          </a:xfrm>
                          <a:custGeom>
                            <a:avLst/>
                            <a:gdLst>
                              <a:gd name="T0" fmla="+- 0 4269 4269"/>
                              <a:gd name="T1" fmla="*/ T0 w 57"/>
                              <a:gd name="T2" fmla="+- 0 252 195"/>
                              <a:gd name="T3" fmla="*/ 252 h 57"/>
                              <a:gd name="T4" fmla="+- 0 4326 426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 name="Freeform 378"/>
                        <wps:cNvSpPr>
                          <a:spLocks/>
                        </wps:cNvSpPr>
                        <wps:spPr bwMode="auto">
                          <a:xfrm>
                            <a:off x="4324" y="195"/>
                            <a:ext cx="57" cy="57"/>
                          </a:xfrm>
                          <a:custGeom>
                            <a:avLst/>
                            <a:gdLst>
                              <a:gd name="T0" fmla="+- 0 4324 4324"/>
                              <a:gd name="T1" fmla="*/ T0 w 57"/>
                              <a:gd name="T2" fmla="+- 0 252 195"/>
                              <a:gd name="T3" fmla="*/ 252 h 57"/>
                              <a:gd name="T4" fmla="+- 0 4381 432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 name="Freeform 377"/>
                        <wps:cNvSpPr>
                          <a:spLocks/>
                        </wps:cNvSpPr>
                        <wps:spPr bwMode="auto">
                          <a:xfrm>
                            <a:off x="4379" y="195"/>
                            <a:ext cx="57" cy="57"/>
                          </a:xfrm>
                          <a:custGeom>
                            <a:avLst/>
                            <a:gdLst>
                              <a:gd name="T0" fmla="+- 0 4379 4379"/>
                              <a:gd name="T1" fmla="*/ T0 w 57"/>
                              <a:gd name="T2" fmla="+- 0 252 195"/>
                              <a:gd name="T3" fmla="*/ 252 h 57"/>
                              <a:gd name="T4" fmla="+- 0 4435 4379"/>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 name="Freeform 376"/>
                        <wps:cNvSpPr>
                          <a:spLocks/>
                        </wps:cNvSpPr>
                        <wps:spPr bwMode="auto">
                          <a:xfrm>
                            <a:off x="4433" y="195"/>
                            <a:ext cx="57" cy="57"/>
                          </a:xfrm>
                          <a:custGeom>
                            <a:avLst/>
                            <a:gdLst>
                              <a:gd name="T0" fmla="+- 0 4434 4433"/>
                              <a:gd name="T1" fmla="*/ T0 w 57"/>
                              <a:gd name="T2" fmla="+- 0 252 195"/>
                              <a:gd name="T3" fmla="*/ 252 h 57"/>
                              <a:gd name="T4" fmla="+- 0 4490 4433"/>
                              <a:gd name="T5" fmla="*/ T4 w 57"/>
                              <a:gd name="T6" fmla="+- 0 195 195"/>
                              <a:gd name="T7" fmla="*/ 195 h 57"/>
                            </a:gdLst>
                            <a:ahLst/>
                            <a:cxnLst>
                              <a:cxn ang="0">
                                <a:pos x="T1" y="T3"/>
                              </a:cxn>
                              <a:cxn ang="0">
                                <a:pos x="T5" y="T7"/>
                              </a:cxn>
                            </a:cxnLst>
                            <a:rect l="0" t="0" r="r" b="b"/>
                            <a:pathLst>
                              <a:path w="57" h="57">
                                <a:moveTo>
                                  <a:pt x="1"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 name="Freeform 375"/>
                        <wps:cNvSpPr>
                          <a:spLocks/>
                        </wps:cNvSpPr>
                        <wps:spPr bwMode="auto">
                          <a:xfrm>
                            <a:off x="4488" y="195"/>
                            <a:ext cx="57" cy="57"/>
                          </a:xfrm>
                          <a:custGeom>
                            <a:avLst/>
                            <a:gdLst>
                              <a:gd name="T0" fmla="+- 0 4488 4488"/>
                              <a:gd name="T1" fmla="*/ T0 w 57"/>
                              <a:gd name="T2" fmla="+- 0 252 195"/>
                              <a:gd name="T3" fmla="*/ 252 h 57"/>
                              <a:gd name="T4" fmla="+- 0 4545 448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Freeform 374"/>
                        <wps:cNvSpPr>
                          <a:spLocks/>
                        </wps:cNvSpPr>
                        <wps:spPr bwMode="auto">
                          <a:xfrm>
                            <a:off x="4543" y="195"/>
                            <a:ext cx="57" cy="57"/>
                          </a:xfrm>
                          <a:custGeom>
                            <a:avLst/>
                            <a:gdLst>
                              <a:gd name="T0" fmla="+- 0 4543 4543"/>
                              <a:gd name="T1" fmla="*/ T0 w 57"/>
                              <a:gd name="T2" fmla="+- 0 252 195"/>
                              <a:gd name="T3" fmla="*/ 252 h 57"/>
                              <a:gd name="T4" fmla="+- 0 4600 454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Freeform 373"/>
                        <wps:cNvSpPr>
                          <a:spLocks/>
                        </wps:cNvSpPr>
                        <wps:spPr bwMode="auto">
                          <a:xfrm>
                            <a:off x="4598" y="195"/>
                            <a:ext cx="57" cy="57"/>
                          </a:xfrm>
                          <a:custGeom>
                            <a:avLst/>
                            <a:gdLst>
                              <a:gd name="T0" fmla="+- 0 4598 4598"/>
                              <a:gd name="T1" fmla="*/ T0 w 57"/>
                              <a:gd name="T2" fmla="+- 0 252 195"/>
                              <a:gd name="T3" fmla="*/ 252 h 57"/>
                              <a:gd name="T4" fmla="+- 0 4654 4598"/>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 name="Freeform 372"/>
                        <wps:cNvSpPr>
                          <a:spLocks/>
                        </wps:cNvSpPr>
                        <wps:spPr bwMode="auto">
                          <a:xfrm>
                            <a:off x="4652" y="195"/>
                            <a:ext cx="57" cy="57"/>
                          </a:xfrm>
                          <a:custGeom>
                            <a:avLst/>
                            <a:gdLst>
                              <a:gd name="T0" fmla="+- 0 4652 4652"/>
                              <a:gd name="T1" fmla="*/ T0 w 57"/>
                              <a:gd name="T2" fmla="+- 0 252 195"/>
                              <a:gd name="T3" fmla="*/ 252 h 57"/>
                              <a:gd name="T4" fmla="+- 0 4709 465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Freeform 371"/>
                        <wps:cNvSpPr>
                          <a:spLocks/>
                        </wps:cNvSpPr>
                        <wps:spPr bwMode="auto">
                          <a:xfrm>
                            <a:off x="4707" y="195"/>
                            <a:ext cx="57" cy="57"/>
                          </a:xfrm>
                          <a:custGeom>
                            <a:avLst/>
                            <a:gdLst>
                              <a:gd name="T0" fmla="+- 0 4707 4707"/>
                              <a:gd name="T1" fmla="*/ T0 w 57"/>
                              <a:gd name="T2" fmla="+- 0 252 195"/>
                              <a:gd name="T3" fmla="*/ 252 h 57"/>
                              <a:gd name="T4" fmla="+- 0 4764 470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 name="Freeform 370"/>
                        <wps:cNvSpPr>
                          <a:spLocks/>
                        </wps:cNvSpPr>
                        <wps:spPr bwMode="auto">
                          <a:xfrm>
                            <a:off x="4762" y="195"/>
                            <a:ext cx="57" cy="57"/>
                          </a:xfrm>
                          <a:custGeom>
                            <a:avLst/>
                            <a:gdLst>
                              <a:gd name="T0" fmla="+- 0 4762 4762"/>
                              <a:gd name="T1" fmla="*/ T0 w 57"/>
                              <a:gd name="T2" fmla="+- 0 252 195"/>
                              <a:gd name="T3" fmla="*/ 252 h 57"/>
                              <a:gd name="T4" fmla="+- 0 4818 4762"/>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 name="Freeform 369"/>
                        <wps:cNvSpPr>
                          <a:spLocks/>
                        </wps:cNvSpPr>
                        <wps:spPr bwMode="auto">
                          <a:xfrm>
                            <a:off x="4817" y="195"/>
                            <a:ext cx="57" cy="57"/>
                          </a:xfrm>
                          <a:custGeom>
                            <a:avLst/>
                            <a:gdLst>
                              <a:gd name="T0" fmla="+- 0 4817 4817"/>
                              <a:gd name="T1" fmla="*/ T0 w 57"/>
                              <a:gd name="T2" fmla="+- 0 252 195"/>
                              <a:gd name="T3" fmla="*/ 252 h 57"/>
                              <a:gd name="T4" fmla="+- 0 4873 4817"/>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 name="Freeform 368"/>
                        <wps:cNvSpPr>
                          <a:spLocks/>
                        </wps:cNvSpPr>
                        <wps:spPr bwMode="auto">
                          <a:xfrm>
                            <a:off x="4871" y="195"/>
                            <a:ext cx="57" cy="57"/>
                          </a:xfrm>
                          <a:custGeom>
                            <a:avLst/>
                            <a:gdLst>
                              <a:gd name="T0" fmla="+- 0 4871 4871"/>
                              <a:gd name="T1" fmla="*/ T0 w 57"/>
                              <a:gd name="T2" fmla="+- 0 252 195"/>
                              <a:gd name="T3" fmla="*/ 252 h 57"/>
                              <a:gd name="T4" fmla="+- 0 4928 487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2" name="Freeform 367"/>
                        <wps:cNvSpPr>
                          <a:spLocks/>
                        </wps:cNvSpPr>
                        <wps:spPr bwMode="auto">
                          <a:xfrm>
                            <a:off x="4926" y="195"/>
                            <a:ext cx="57" cy="57"/>
                          </a:xfrm>
                          <a:custGeom>
                            <a:avLst/>
                            <a:gdLst>
                              <a:gd name="T0" fmla="+- 0 4926 4926"/>
                              <a:gd name="T1" fmla="*/ T0 w 57"/>
                              <a:gd name="T2" fmla="+- 0 252 195"/>
                              <a:gd name="T3" fmla="*/ 252 h 57"/>
                              <a:gd name="T4" fmla="+- 0 4983 492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 name="Freeform 366"/>
                        <wps:cNvSpPr>
                          <a:spLocks/>
                        </wps:cNvSpPr>
                        <wps:spPr bwMode="auto">
                          <a:xfrm>
                            <a:off x="4981" y="195"/>
                            <a:ext cx="57" cy="57"/>
                          </a:xfrm>
                          <a:custGeom>
                            <a:avLst/>
                            <a:gdLst>
                              <a:gd name="T0" fmla="+- 0 4981 4981"/>
                              <a:gd name="T1" fmla="*/ T0 w 57"/>
                              <a:gd name="T2" fmla="+- 0 252 195"/>
                              <a:gd name="T3" fmla="*/ 252 h 57"/>
                              <a:gd name="T4" fmla="+- 0 5037 4981"/>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Freeform 365"/>
                        <wps:cNvSpPr>
                          <a:spLocks/>
                        </wps:cNvSpPr>
                        <wps:spPr bwMode="auto">
                          <a:xfrm>
                            <a:off x="5035" y="195"/>
                            <a:ext cx="57" cy="57"/>
                          </a:xfrm>
                          <a:custGeom>
                            <a:avLst/>
                            <a:gdLst>
                              <a:gd name="T0" fmla="+- 0 5035 5035"/>
                              <a:gd name="T1" fmla="*/ T0 w 57"/>
                              <a:gd name="T2" fmla="+- 0 252 195"/>
                              <a:gd name="T3" fmla="*/ 252 h 57"/>
                              <a:gd name="T4" fmla="+- 0 5092 503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5" name="Freeform 364"/>
                        <wps:cNvSpPr>
                          <a:spLocks/>
                        </wps:cNvSpPr>
                        <wps:spPr bwMode="auto">
                          <a:xfrm>
                            <a:off x="5090" y="195"/>
                            <a:ext cx="57" cy="57"/>
                          </a:xfrm>
                          <a:custGeom>
                            <a:avLst/>
                            <a:gdLst>
                              <a:gd name="T0" fmla="+- 0 5090 5090"/>
                              <a:gd name="T1" fmla="*/ T0 w 57"/>
                              <a:gd name="T2" fmla="+- 0 252 195"/>
                              <a:gd name="T3" fmla="*/ 252 h 57"/>
                              <a:gd name="T4" fmla="+- 0 5147 509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Freeform 363"/>
                        <wps:cNvSpPr>
                          <a:spLocks/>
                        </wps:cNvSpPr>
                        <wps:spPr bwMode="auto">
                          <a:xfrm>
                            <a:off x="5145" y="195"/>
                            <a:ext cx="57" cy="57"/>
                          </a:xfrm>
                          <a:custGeom>
                            <a:avLst/>
                            <a:gdLst>
                              <a:gd name="T0" fmla="+- 0 5145 5145"/>
                              <a:gd name="T1" fmla="*/ T0 w 57"/>
                              <a:gd name="T2" fmla="+- 0 252 195"/>
                              <a:gd name="T3" fmla="*/ 252 h 57"/>
                              <a:gd name="T4" fmla="+- 0 5202 514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7" name="Freeform 362"/>
                        <wps:cNvSpPr>
                          <a:spLocks/>
                        </wps:cNvSpPr>
                        <wps:spPr bwMode="auto">
                          <a:xfrm>
                            <a:off x="5200" y="195"/>
                            <a:ext cx="57" cy="57"/>
                          </a:xfrm>
                          <a:custGeom>
                            <a:avLst/>
                            <a:gdLst>
                              <a:gd name="T0" fmla="+- 0 5200 5200"/>
                              <a:gd name="T1" fmla="*/ T0 w 57"/>
                              <a:gd name="T2" fmla="+- 0 252 195"/>
                              <a:gd name="T3" fmla="*/ 252 h 57"/>
                              <a:gd name="T4" fmla="+- 0 5256 5200"/>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Freeform 361"/>
                        <wps:cNvSpPr>
                          <a:spLocks/>
                        </wps:cNvSpPr>
                        <wps:spPr bwMode="auto">
                          <a:xfrm>
                            <a:off x="5254" y="195"/>
                            <a:ext cx="57" cy="57"/>
                          </a:xfrm>
                          <a:custGeom>
                            <a:avLst/>
                            <a:gdLst>
                              <a:gd name="T0" fmla="+- 0 5254 5254"/>
                              <a:gd name="T1" fmla="*/ T0 w 57"/>
                              <a:gd name="T2" fmla="+- 0 252 195"/>
                              <a:gd name="T3" fmla="*/ 252 h 57"/>
                              <a:gd name="T4" fmla="+- 0 5311 525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Freeform 360"/>
                        <wps:cNvSpPr>
                          <a:spLocks/>
                        </wps:cNvSpPr>
                        <wps:spPr bwMode="auto">
                          <a:xfrm>
                            <a:off x="5309" y="195"/>
                            <a:ext cx="57" cy="57"/>
                          </a:xfrm>
                          <a:custGeom>
                            <a:avLst/>
                            <a:gdLst>
                              <a:gd name="T0" fmla="+- 0 5309 5309"/>
                              <a:gd name="T1" fmla="*/ T0 w 57"/>
                              <a:gd name="T2" fmla="+- 0 252 195"/>
                              <a:gd name="T3" fmla="*/ 252 h 57"/>
                              <a:gd name="T4" fmla="+- 0 5366 530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0" name="Freeform 359"/>
                        <wps:cNvSpPr>
                          <a:spLocks/>
                        </wps:cNvSpPr>
                        <wps:spPr bwMode="auto">
                          <a:xfrm>
                            <a:off x="5364" y="195"/>
                            <a:ext cx="57" cy="57"/>
                          </a:xfrm>
                          <a:custGeom>
                            <a:avLst/>
                            <a:gdLst>
                              <a:gd name="T0" fmla="+- 0 5364 5364"/>
                              <a:gd name="T1" fmla="*/ T0 w 57"/>
                              <a:gd name="T2" fmla="+- 0 252 195"/>
                              <a:gd name="T3" fmla="*/ 252 h 57"/>
                              <a:gd name="T4" fmla="+- 0 5420 5364"/>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Freeform 358"/>
                        <wps:cNvSpPr>
                          <a:spLocks/>
                        </wps:cNvSpPr>
                        <wps:spPr bwMode="auto">
                          <a:xfrm>
                            <a:off x="5419" y="195"/>
                            <a:ext cx="57" cy="57"/>
                          </a:xfrm>
                          <a:custGeom>
                            <a:avLst/>
                            <a:gdLst>
                              <a:gd name="T0" fmla="+- 0 5419 5419"/>
                              <a:gd name="T1" fmla="*/ T0 w 57"/>
                              <a:gd name="T2" fmla="+- 0 252 195"/>
                              <a:gd name="T3" fmla="*/ 252 h 57"/>
                              <a:gd name="T4" fmla="+- 0 5475 5419"/>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 name="Freeform 357"/>
                        <wps:cNvSpPr>
                          <a:spLocks/>
                        </wps:cNvSpPr>
                        <wps:spPr bwMode="auto">
                          <a:xfrm>
                            <a:off x="5473" y="195"/>
                            <a:ext cx="57" cy="57"/>
                          </a:xfrm>
                          <a:custGeom>
                            <a:avLst/>
                            <a:gdLst>
                              <a:gd name="T0" fmla="+- 0 5473 5473"/>
                              <a:gd name="T1" fmla="*/ T0 w 57"/>
                              <a:gd name="T2" fmla="+- 0 252 195"/>
                              <a:gd name="T3" fmla="*/ 252 h 57"/>
                              <a:gd name="T4" fmla="+- 0 5530 547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Freeform 356"/>
                        <wps:cNvSpPr>
                          <a:spLocks/>
                        </wps:cNvSpPr>
                        <wps:spPr bwMode="auto">
                          <a:xfrm>
                            <a:off x="5528" y="195"/>
                            <a:ext cx="57" cy="57"/>
                          </a:xfrm>
                          <a:custGeom>
                            <a:avLst/>
                            <a:gdLst>
                              <a:gd name="T0" fmla="+- 0 5528 5528"/>
                              <a:gd name="T1" fmla="*/ T0 w 57"/>
                              <a:gd name="T2" fmla="+- 0 252 195"/>
                              <a:gd name="T3" fmla="*/ 252 h 57"/>
                              <a:gd name="T4" fmla="+- 0 5585 552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Freeform 355"/>
                        <wps:cNvSpPr>
                          <a:spLocks/>
                        </wps:cNvSpPr>
                        <wps:spPr bwMode="auto">
                          <a:xfrm>
                            <a:off x="5583" y="195"/>
                            <a:ext cx="57" cy="57"/>
                          </a:xfrm>
                          <a:custGeom>
                            <a:avLst/>
                            <a:gdLst>
                              <a:gd name="T0" fmla="+- 0 5583 5583"/>
                              <a:gd name="T1" fmla="*/ T0 w 57"/>
                              <a:gd name="T2" fmla="+- 0 252 195"/>
                              <a:gd name="T3" fmla="*/ 252 h 57"/>
                              <a:gd name="T4" fmla="+- 0 5639 5583"/>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Freeform 354"/>
                        <wps:cNvSpPr>
                          <a:spLocks/>
                        </wps:cNvSpPr>
                        <wps:spPr bwMode="auto">
                          <a:xfrm>
                            <a:off x="5637" y="195"/>
                            <a:ext cx="57" cy="57"/>
                          </a:xfrm>
                          <a:custGeom>
                            <a:avLst/>
                            <a:gdLst>
                              <a:gd name="T0" fmla="+- 0 5637 5637"/>
                              <a:gd name="T1" fmla="*/ T0 w 57"/>
                              <a:gd name="T2" fmla="+- 0 252 195"/>
                              <a:gd name="T3" fmla="*/ 252 h 57"/>
                              <a:gd name="T4" fmla="+- 0 5694 563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 name="Freeform 353"/>
                        <wps:cNvSpPr>
                          <a:spLocks/>
                        </wps:cNvSpPr>
                        <wps:spPr bwMode="auto">
                          <a:xfrm>
                            <a:off x="5692" y="195"/>
                            <a:ext cx="57" cy="57"/>
                          </a:xfrm>
                          <a:custGeom>
                            <a:avLst/>
                            <a:gdLst>
                              <a:gd name="T0" fmla="+- 0 5692 5692"/>
                              <a:gd name="T1" fmla="*/ T0 w 57"/>
                              <a:gd name="T2" fmla="+- 0 252 195"/>
                              <a:gd name="T3" fmla="*/ 252 h 57"/>
                              <a:gd name="T4" fmla="+- 0 5749 569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7" name="Freeform 352"/>
                        <wps:cNvSpPr>
                          <a:spLocks/>
                        </wps:cNvSpPr>
                        <wps:spPr bwMode="auto">
                          <a:xfrm>
                            <a:off x="5747" y="195"/>
                            <a:ext cx="57" cy="57"/>
                          </a:xfrm>
                          <a:custGeom>
                            <a:avLst/>
                            <a:gdLst>
                              <a:gd name="T0" fmla="+- 0 5747 5747"/>
                              <a:gd name="T1" fmla="*/ T0 w 57"/>
                              <a:gd name="T2" fmla="+- 0 252 195"/>
                              <a:gd name="T3" fmla="*/ 252 h 57"/>
                              <a:gd name="T4" fmla="+- 0 5804 574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 name="Freeform 351"/>
                        <wps:cNvSpPr>
                          <a:spLocks/>
                        </wps:cNvSpPr>
                        <wps:spPr bwMode="auto">
                          <a:xfrm>
                            <a:off x="5802" y="195"/>
                            <a:ext cx="57" cy="57"/>
                          </a:xfrm>
                          <a:custGeom>
                            <a:avLst/>
                            <a:gdLst>
                              <a:gd name="T0" fmla="+- 0 5802 5802"/>
                              <a:gd name="T1" fmla="*/ T0 w 57"/>
                              <a:gd name="T2" fmla="+- 0 252 195"/>
                              <a:gd name="T3" fmla="*/ 252 h 57"/>
                              <a:gd name="T4" fmla="+- 0 5858 5802"/>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Freeform 350"/>
                        <wps:cNvSpPr>
                          <a:spLocks/>
                        </wps:cNvSpPr>
                        <wps:spPr bwMode="auto">
                          <a:xfrm>
                            <a:off x="5856" y="195"/>
                            <a:ext cx="57" cy="57"/>
                          </a:xfrm>
                          <a:custGeom>
                            <a:avLst/>
                            <a:gdLst>
                              <a:gd name="T0" fmla="+- 0 5856 5856"/>
                              <a:gd name="T1" fmla="*/ T0 w 57"/>
                              <a:gd name="T2" fmla="+- 0 252 195"/>
                              <a:gd name="T3" fmla="*/ 252 h 57"/>
                              <a:gd name="T4" fmla="+- 0 5913 585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Freeform 349"/>
                        <wps:cNvSpPr>
                          <a:spLocks/>
                        </wps:cNvSpPr>
                        <wps:spPr bwMode="auto">
                          <a:xfrm>
                            <a:off x="5911" y="195"/>
                            <a:ext cx="57" cy="57"/>
                          </a:xfrm>
                          <a:custGeom>
                            <a:avLst/>
                            <a:gdLst>
                              <a:gd name="T0" fmla="+- 0 5911 5911"/>
                              <a:gd name="T1" fmla="*/ T0 w 57"/>
                              <a:gd name="T2" fmla="+- 0 252 195"/>
                              <a:gd name="T3" fmla="*/ 252 h 57"/>
                              <a:gd name="T4" fmla="+- 0 5968 591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Freeform 348"/>
                        <wps:cNvSpPr>
                          <a:spLocks/>
                        </wps:cNvSpPr>
                        <wps:spPr bwMode="auto">
                          <a:xfrm>
                            <a:off x="5966" y="195"/>
                            <a:ext cx="57" cy="57"/>
                          </a:xfrm>
                          <a:custGeom>
                            <a:avLst/>
                            <a:gdLst>
                              <a:gd name="T0" fmla="+- 0 5966 5966"/>
                              <a:gd name="T1" fmla="*/ T0 w 57"/>
                              <a:gd name="T2" fmla="+- 0 252 195"/>
                              <a:gd name="T3" fmla="*/ 252 h 57"/>
                              <a:gd name="T4" fmla="+- 0 6022 5966"/>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Freeform 347"/>
                        <wps:cNvSpPr>
                          <a:spLocks/>
                        </wps:cNvSpPr>
                        <wps:spPr bwMode="auto">
                          <a:xfrm>
                            <a:off x="6021" y="195"/>
                            <a:ext cx="57" cy="57"/>
                          </a:xfrm>
                          <a:custGeom>
                            <a:avLst/>
                            <a:gdLst>
                              <a:gd name="T0" fmla="+- 0 6021 6021"/>
                              <a:gd name="T1" fmla="*/ T0 w 57"/>
                              <a:gd name="T2" fmla="+- 0 252 195"/>
                              <a:gd name="T3" fmla="*/ 252 h 57"/>
                              <a:gd name="T4" fmla="+- 0 6077 6021"/>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 name="Freeform 346"/>
                        <wps:cNvSpPr>
                          <a:spLocks/>
                        </wps:cNvSpPr>
                        <wps:spPr bwMode="auto">
                          <a:xfrm>
                            <a:off x="6075" y="195"/>
                            <a:ext cx="57" cy="57"/>
                          </a:xfrm>
                          <a:custGeom>
                            <a:avLst/>
                            <a:gdLst>
                              <a:gd name="T0" fmla="+- 0 6075 6075"/>
                              <a:gd name="T1" fmla="*/ T0 w 57"/>
                              <a:gd name="T2" fmla="+- 0 252 195"/>
                              <a:gd name="T3" fmla="*/ 252 h 57"/>
                              <a:gd name="T4" fmla="+- 0 6132 607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Freeform 345"/>
                        <wps:cNvSpPr>
                          <a:spLocks/>
                        </wps:cNvSpPr>
                        <wps:spPr bwMode="auto">
                          <a:xfrm>
                            <a:off x="6130" y="195"/>
                            <a:ext cx="57" cy="57"/>
                          </a:xfrm>
                          <a:custGeom>
                            <a:avLst/>
                            <a:gdLst>
                              <a:gd name="T0" fmla="+- 0 6130 6130"/>
                              <a:gd name="T1" fmla="*/ T0 w 57"/>
                              <a:gd name="T2" fmla="+- 0 252 195"/>
                              <a:gd name="T3" fmla="*/ 252 h 57"/>
                              <a:gd name="T4" fmla="+- 0 6187 613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5" name="Freeform 344"/>
                        <wps:cNvSpPr>
                          <a:spLocks/>
                        </wps:cNvSpPr>
                        <wps:spPr bwMode="auto">
                          <a:xfrm>
                            <a:off x="6185" y="195"/>
                            <a:ext cx="57" cy="57"/>
                          </a:xfrm>
                          <a:custGeom>
                            <a:avLst/>
                            <a:gdLst>
                              <a:gd name="T0" fmla="+- 0 6185 6185"/>
                              <a:gd name="T1" fmla="*/ T0 w 57"/>
                              <a:gd name="T2" fmla="+- 0 252 195"/>
                              <a:gd name="T3" fmla="*/ 252 h 57"/>
                              <a:gd name="T4" fmla="+- 0 6241 6185"/>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Freeform 343"/>
                        <wps:cNvSpPr>
                          <a:spLocks/>
                        </wps:cNvSpPr>
                        <wps:spPr bwMode="auto">
                          <a:xfrm>
                            <a:off x="6239" y="195"/>
                            <a:ext cx="57" cy="57"/>
                          </a:xfrm>
                          <a:custGeom>
                            <a:avLst/>
                            <a:gdLst>
                              <a:gd name="T0" fmla="+- 0 6239 6239"/>
                              <a:gd name="T1" fmla="*/ T0 w 57"/>
                              <a:gd name="T2" fmla="+- 0 252 195"/>
                              <a:gd name="T3" fmla="*/ 252 h 57"/>
                              <a:gd name="T4" fmla="+- 0 6296 623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Freeform 342"/>
                        <wps:cNvSpPr>
                          <a:spLocks/>
                        </wps:cNvSpPr>
                        <wps:spPr bwMode="auto">
                          <a:xfrm>
                            <a:off x="6294" y="195"/>
                            <a:ext cx="57" cy="57"/>
                          </a:xfrm>
                          <a:custGeom>
                            <a:avLst/>
                            <a:gdLst>
                              <a:gd name="T0" fmla="+- 0 6294 6294"/>
                              <a:gd name="T1" fmla="*/ T0 w 57"/>
                              <a:gd name="T2" fmla="+- 0 252 195"/>
                              <a:gd name="T3" fmla="*/ 252 h 57"/>
                              <a:gd name="T4" fmla="+- 0 6351 629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Freeform 341"/>
                        <wps:cNvSpPr>
                          <a:spLocks/>
                        </wps:cNvSpPr>
                        <wps:spPr bwMode="auto">
                          <a:xfrm>
                            <a:off x="6349" y="195"/>
                            <a:ext cx="57" cy="57"/>
                          </a:xfrm>
                          <a:custGeom>
                            <a:avLst/>
                            <a:gdLst>
                              <a:gd name="T0" fmla="+- 0 6349 6349"/>
                              <a:gd name="T1" fmla="*/ T0 w 57"/>
                              <a:gd name="T2" fmla="+- 0 252 195"/>
                              <a:gd name="T3" fmla="*/ 252 h 57"/>
                              <a:gd name="T4" fmla="+- 0 6406 634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Freeform 340"/>
                        <wps:cNvSpPr>
                          <a:spLocks/>
                        </wps:cNvSpPr>
                        <wps:spPr bwMode="auto">
                          <a:xfrm>
                            <a:off x="6404" y="195"/>
                            <a:ext cx="57" cy="57"/>
                          </a:xfrm>
                          <a:custGeom>
                            <a:avLst/>
                            <a:gdLst>
                              <a:gd name="T0" fmla="+- 0 6404 6404"/>
                              <a:gd name="T1" fmla="*/ T0 w 57"/>
                              <a:gd name="T2" fmla="+- 0 252 195"/>
                              <a:gd name="T3" fmla="*/ 252 h 57"/>
                              <a:gd name="T4" fmla="+- 0 6460 6404"/>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 name="Freeform 339"/>
                        <wps:cNvSpPr>
                          <a:spLocks/>
                        </wps:cNvSpPr>
                        <wps:spPr bwMode="auto">
                          <a:xfrm>
                            <a:off x="6458" y="195"/>
                            <a:ext cx="57" cy="57"/>
                          </a:xfrm>
                          <a:custGeom>
                            <a:avLst/>
                            <a:gdLst>
                              <a:gd name="T0" fmla="+- 0 6458 6458"/>
                              <a:gd name="T1" fmla="*/ T0 w 57"/>
                              <a:gd name="T2" fmla="+- 0 252 195"/>
                              <a:gd name="T3" fmla="*/ 252 h 57"/>
                              <a:gd name="T4" fmla="+- 0 6515 645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 name="Freeform 338"/>
                        <wps:cNvSpPr>
                          <a:spLocks/>
                        </wps:cNvSpPr>
                        <wps:spPr bwMode="auto">
                          <a:xfrm>
                            <a:off x="6513" y="195"/>
                            <a:ext cx="57" cy="57"/>
                          </a:xfrm>
                          <a:custGeom>
                            <a:avLst/>
                            <a:gdLst>
                              <a:gd name="T0" fmla="+- 0 6513 6513"/>
                              <a:gd name="T1" fmla="*/ T0 w 57"/>
                              <a:gd name="T2" fmla="+- 0 252 195"/>
                              <a:gd name="T3" fmla="*/ 252 h 57"/>
                              <a:gd name="T4" fmla="+- 0 6570 651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Freeform 337"/>
                        <wps:cNvSpPr>
                          <a:spLocks/>
                        </wps:cNvSpPr>
                        <wps:spPr bwMode="auto">
                          <a:xfrm>
                            <a:off x="6568" y="195"/>
                            <a:ext cx="57" cy="57"/>
                          </a:xfrm>
                          <a:custGeom>
                            <a:avLst/>
                            <a:gdLst>
                              <a:gd name="T0" fmla="+- 0 6568 6568"/>
                              <a:gd name="T1" fmla="*/ T0 w 57"/>
                              <a:gd name="T2" fmla="+- 0 252 195"/>
                              <a:gd name="T3" fmla="*/ 252 h 57"/>
                              <a:gd name="T4" fmla="+- 0 6624 6568"/>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 name="Freeform 336"/>
                        <wps:cNvSpPr>
                          <a:spLocks/>
                        </wps:cNvSpPr>
                        <wps:spPr bwMode="auto">
                          <a:xfrm>
                            <a:off x="6622" y="195"/>
                            <a:ext cx="57" cy="57"/>
                          </a:xfrm>
                          <a:custGeom>
                            <a:avLst/>
                            <a:gdLst>
                              <a:gd name="T0" fmla="+- 0 6623 6622"/>
                              <a:gd name="T1" fmla="*/ T0 w 57"/>
                              <a:gd name="T2" fmla="+- 0 252 195"/>
                              <a:gd name="T3" fmla="*/ 252 h 57"/>
                              <a:gd name="T4" fmla="+- 0 6679 6622"/>
                              <a:gd name="T5" fmla="*/ T4 w 57"/>
                              <a:gd name="T6" fmla="+- 0 195 195"/>
                              <a:gd name="T7" fmla="*/ 195 h 57"/>
                            </a:gdLst>
                            <a:ahLst/>
                            <a:cxnLst>
                              <a:cxn ang="0">
                                <a:pos x="T1" y="T3"/>
                              </a:cxn>
                              <a:cxn ang="0">
                                <a:pos x="T5" y="T7"/>
                              </a:cxn>
                            </a:cxnLst>
                            <a:rect l="0" t="0" r="r" b="b"/>
                            <a:pathLst>
                              <a:path w="57" h="57">
                                <a:moveTo>
                                  <a:pt x="1"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Freeform 335"/>
                        <wps:cNvSpPr>
                          <a:spLocks/>
                        </wps:cNvSpPr>
                        <wps:spPr bwMode="auto">
                          <a:xfrm>
                            <a:off x="6677" y="195"/>
                            <a:ext cx="57" cy="57"/>
                          </a:xfrm>
                          <a:custGeom>
                            <a:avLst/>
                            <a:gdLst>
                              <a:gd name="T0" fmla="+- 0 6677 6677"/>
                              <a:gd name="T1" fmla="*/ T0 w 57"/>
                              <a:gd name="T2" fmla="+- 0 252 195"/>
                              <a:gd name="T3" fmla="*/ 252 h 57"/>
                              <a:gd name="T4" fmla="+- 0 6734 667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5" name="Freeform 334"/>
                        <wps:cNvSpPr>
                          <a:spLocks/>
                        </wps:cNvSpPr>
                        <wps:spPr bwMode="auto">
                          <a:xfrm>
                            <a:off x="6732" y="195"/>
                            <a:ext cx="57" cy="57"/>
                          </a:xfrm>
                          <a:custGeom>
                            <a:avLst/>
                            <a:gdLst>
                              <a:gd name="T0" fmla="+- 0 6732 6732"/>
                              <a:gd name="T1" fmla="*/ T0 w 57"/>
                              <a:gd name="T2" fmla="+- 0 252 195"/>
                              <a:gd name="T3" fmla="*/ 252 h 57"/>
                              <a:gd name="T4" fmla="+- 0 6789 673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333"/>
                        <wps:cNvSpPr>
                          <a:spLocks/>
                        </wps:cNvSpPr>
                        <wps:spPr bwMode="auto">
                          <a:xfrm>
                            <a:off x="6787" y="195"/>
                            <a:ext cx="57" cy="57"/>
                          </a:xfrm>
                          <a:custGeom>
                            <a:avLst/>
                            <a:gdLst>
                              <a:gd name="T0" fmla="+- 0 6787 6787"/>
                              <a:gd name="T1" fmla="*/ T0 w 57"/>
                              <a:gd name="T2" fmla="+- 0 252 195"/>
                              <a:gd name="T3" fmla="*/ 252 h 57"/>
                              <a:gd name="T4" fmla="+- 0 6843 6787"/>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Freeform 332"/>
                        <wps:cNvSpPr>
                          <a:spLocks/>
                        </wps:cNvSpPr>
                        <wps:spPr bwMode="auto">
                          <a:xfrm>
                            <a:off x="6841" y="195"/>
                            <a:ext cx="57" cy="57"/>
                          </a:xfrm>
                          <a:custGeom>
                            <a:avLst/>
                            <a:gdLst>
                              <a:gd name="T0" fmla="+- 0 6841 6841"/>
                              <a:gd name="T1" fmla="*/ T0 w 57"/>
                              <a:gd name="T2" fmla="+- 0 252 195"/>
                              <a:gd name="T3" fmla="*/ 252 h 57"/>
                              <a:gd name="T4" fmla="+- 0 6898 684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Freeform 331"/>
                        <wps:cNvSpPr>
                          <a:spLocks/>
                        </wps:cNvSpPr>
                        <wps:spPr bwMode="auto">
                          <a:xfrm>
                            <a:off x="6896" y="195"/>
                            <a:ext cx="57" cy="57"/>
                          </a:xfrm>
                          <a:custGeom>
                            <a:avLst/>
                            <a:gdLst>
                              <a:gd name="T0" fmla="+- 0 6896 6896"/>
                              <a:gd name="T1" fmla="*/ T0 w 57"/>
                              <a:gd name="T2" fmla="+- 0 252 195"/>
                              <a:gd name="T3" fmla="*/ 252 h 57"/>
                              <a:gd name="T4" fmla="+- 0 6953 689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 name="Freeform 330"/>
                        <wps:cNvSpPr>
                          <a:spLocks/>
                        </wps:cNvSpPr>
                        <wps:spPr bwMode="auto">
                          <a:xfrm>
                            <a:off x="6951" y="195"/>
                            <a:ext cx="57" cy="57"/>
                          </a:xfrm>
                          <a:custGeom>
                            <a:avLst/>
                            <a:gdLst>
                              <a:gd name="T0" fmla="+- 0 6951 6951"/>
                              <a:gd name="T1" fmla="*/ T0 w 57"/>
                              <a:gd name="T2" fmla="+- 0 252 195"/>
                              <a:gd name="T3" fmla="*/ 252 h 57"/>
                              <a:gd name="T4" fmla="+- 0 7008 695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Freeform 329"/>
                        <wps:cNvSpPr>
                          <a:spLocks/>
                        </wps:cNvSpPr>
                        <wps:spPr bwMode="auto">
                          <a:xfrm>
                            <a:off x="7006" y="195"/>
                            <a:ext cx="57" cy="57"/>
                          </a:xfrm>
                          <a:custGeom>
                            <a:avLst/>
                            <a:gdLst>
                              <a:gd name="T0" fmla="+- 0 7006 7006"/>
                              <a:gd name="T1" fmla="*/ T0 w 57"/>
                              <a:gd name="T2" fmla="+- 0 252 195"/>
                              <a:gd name="T3" fmla="*/ 252 h 57"/>
                              <a:gd name="T4" fmla="+- 0 7062 7006"/>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 name="Freeform 328"/>
                        <wps:cNvSpPr>
                          <a:spLocks/>
                        </wps:cNvSpPr>
                        <wps:spPr bwMode="auto">
                          <a:xfrm>
                            <a:off x="7060" y="195"/>
                            <a:ext cx="57" cy="57"/>
                          </a:xfrm>
                          <a:custGeom>
                            <a:avLst/>
                            <a:gdLst>
                              <a:gd name="T0" fmla="+- 0 7060 7060"/>
                              <a:gd name="T1" fmla="*/ T0 w 57"/>
                              <a:gd name="T2" fmla="+- 0 252 195"/>
                              <a:gd name="T3" fmla="*/ 252 h 57"/>
                              <a:gd name="T4" fmla="+- 0 7117 706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 name="Freeform 327"/>
                        <wps:cNvSpPr>
                          <a:spLocks/>
                        </wps:cNvSpPr>
                        <wps:spPr bwMode="auto">
                          <a:xfrm>
                            <a:off x="7115" y="195"/>
                            <a:ext cx="57" cy="57"/>
                          </a:xfrm>
                          <a:custGeom>
                            <a:avLst/>
                            <a:gdLst>
                              <a:gd name="T0" fmla="+- 0 7115 7115"/>
                              <a:gd name="T1" fmla="*/ T0 w 57"/>
                              <a:gd name="T2" fmla="+- 0 252 195"/>
                              <a:gd name="T3" fmla="*/ 252 h 57"/>
                              <a:gd name="T4" fmla="+- 0 7172 711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3" name="Freeform 326"/>
                        <wps:cNvSpPr>
                          <a:spLocks/>
                        </wps:cNvSpPr>
                        <wps:spPr bwMode="auto">
                          <a:xfrm>
                            <a:off x="7170" y="195"/>
                            <a:ext cx="57" cy="57"/>
                          </a:xfrm>
                          <a:custGeom>
                            <a:avLst/>
                            <a:gdLst>
                              <a:gd name="T0" fmla="+- 0 7170 7170"/>
                              <a:gd name="T1" fmla="*/ T0 w 57"/>
                              <a:gd name="T2" fmla="+- 0 252 195"/>
                              <a:gd name="T3" fmla="*/ 252 h 57"/>
                              <a:gd name="T4" fmla="+- 0 7226 7170"/>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325"/>
                        <wps:cNvSpPr>
                          <a:spLocks/>
                        </wps:cNvSpPr>
                        <wps:spPr bwMode="auto">
                          <a:xfrm>
                            <a:off x="7224" y="195"/>
                            <a:ext cx="57" cy="57"/>
                          </a:xfrm>
                          <a:custGeom>
                            <a:avLst/>
                            <a:gdLst>
                              <a:gd name="T0" fmla="+- 0 7224 7224"/>
                              <a:gd name="T1" fmla="*/ T0 w 57"/>
                              <a:gd name="T2" fmla="+- 0 252 195"/>
                              <a:gd name="T3" fmla="*/ 252 h 57"/>
                              <a:gd name="T4" fmla="+- 0 7281 722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Freeform 324"/>
                        <wps:cNvSpPr>
                          <a:spLocks/>
                        </wps:cNvSpPr>
                        <wps:spPr bwMode="auto">
                          <a:xfrm>
                            <a:off x="7279" y="195"/>
                            <a:ext cx="57" cy="57"/>
                          </a:xfrm>
                          <a:custGeom>
                            <a:avLst/>
                            <a:gdLst>
                              <a:gd name="T0" fmla="+- 0 7279 7279"/>
                              <a:gd name="T1" fmla="*/ T0 w 57"/>
                              <a:gd name="T2" fmla="+- 0 252 195"/>
                              <a:gd name="T3" fmla="*/ 252 h 57"/>
                              <a:gd name="T4" fmla="+- 0 7336 727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6" name="Freeform 323"/>
                        <wps:cNvSpPr>
                          <a:spLocks/>
                        </wps:cNvSpPr>
                        <wps:spPr bwMode="auto">
                          <a:xfrm>
                            <a:off x="7334" y="195"/>
                            <a:ext cx="57" cy="57"/>
                          </a:xfrm>
                          <a:custGeom>
                            <a:avLst/>
                            <a:gdLst>
                              <a:gd name="T0" fmla="+- 0 7334 7334"/>
                              <a:gd name="T1" fmla="*/ T0 w 57"/>
                              <a:gd name="T2" fmla="+- 0 252 195"/>
                              <a:gd name="T3" fmla="*/ 252 h 57"/>
                              <a:gd name="T4" fmla="+- 0 7391 733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7" name="Freeform 322"/>
                        <wps:cNvSpPr>
                          <a:spLocks/>
                        </wps:cNvSpPr>
                        <wps:spPr bwMode="auto">
                          <a:xfrm>
                            <a:off x="7389" y="195"/>
                            <a:ext cx="57" cy="57"/>
                          </a:xfrm>
                          <a:custGeom>
                            <a:avLst/>
                            <a:gdLst>
                              <a:gd name="T0" fmla="+- 0 7389 7389"/>
                              <a:gd name="T1" fmla="*/ T0 w 57"/>
                              <a:gd name="T2" fmla="+- 0 252 195"/>
                              <a:gd name="T3" fmla="*/ 252 h 57"/>
                              <a:gd name="T4" fmla="+- 0 7445 7389"/>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Freeform 321"/>
                        <wps:cNvSpPr>
                          <a:spLocks/>
                        </wps:cNvSpPr>
                        <wps:spPr bwMode="auto">
                          <a:xfrm>
                            <a:off x="7443" y="195"/>
                            <a:ext cx="57" cy="57"/>
                          </a:xfrm>
                          <a:custGeom>
                            <a:avLst/>
                            <a:gdLst>
                              <a:gd name="T0" fmla="+- 0 7443 7443"/>
                              <a:gd name="T1" fmla="*/ T0 w 57"/>
                              <a:gd name="T2" fmla="+- 0 252 195"/>
                              <a:gd name="T3" fmla="*/ 252 h 57"/>
                              <a:gd name="T4" fmla="+- 0 7500 744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 name="Freeform 320"/>
                        <wps:cNvSpPr>
                          <a:spLocks/>
                        </wps:cNvSpPr>
                        <wps:spPr bwMode="auto">
                          <a:xfrm>
                            <a:off x="7498" y="195"/>
                            <a:ext cx="57" cy="57"/>
                          </a:xfrm>
                          <a:custGeom>
                            <a:avLst/>
                            <a:gdLst>
                              <a:gd name="T0" fmla="+- 0 7498 7498"/>
                              <a:gd name="T1" fmla="*/ T0 w 57"/>
                              <a:gd name="T2" fmla="+- 0 252 195"/>
                              <a:gd name="T3" fmla="*/ 252 h 57"/>
                              <a:gd name="T4" fmla="+- 0 7555 749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Freeform 319"/>
                        <wps:cNvSpPr>
                          <a:spLocks/>
                        </wps:cNvSpPr>
                        <wps:spPr bwMode="auto">
                          <a:xfrm>
                            <a:off x="7553" y="195"/>
                            <a:ext cx="57" cy="57"/>
                          </a:xfrm>
                          <a:custGeom>
                            <a:avLst/>
                            <a:gdLst>
                              <a:gd name="T0" fmla="+- 0 7553 7553"/>
                              <a:gd name="T1" fmla="*/ T0 w 57"/>
                              <a:gd name="T2" fmla="+- 0 252 195"/>
                              <a:gd name="T3" fmla="*/ 252 h 57"/>
                              <a:gd name="T4" fmla="+- 0 7610 755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 name="Freeform 318"/>
                        <wps:cNvSpPr>
                          <a:spLocks/>
                        </wps:cNvSpPr>
                        <wps:spPr bwMode="auto">
                          <a:xfrm>
                            <a:off x="7608" y="195"/>
                            <a:ext cx="57" cy="57"/>
                          </a:xfrm>
                          <a:custGeom>
                            <a:avLst/>
                            <a:gdLst>
                              <a:gd name="T0" fmla="+- 0 7608 7608"/>
                              <a:gd name="T1" fmla="*/ T0 w 57"/>
                              <a:gd name="T2" fmla="+- 0 252 195"/>
                              <a:gd name="T3" fmla="*/ 252 h 57"/>
                              <a:gd name="T4" fmla="+- 0 7664 7608"/>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Freeform 317"/>
                        <wps:cNvSpPr>
                          <a:spLocks/>
                        </wps:cNvSpPr>
                        <wps:spPr bwMode="auto">
                          <a:xfrm>
                            <a:off x="7662" y="195"/>
                            <a:ext cx="57" cy="57"/>
                          </a:xfrm>
                          <a:custGeom>
                            <a:avLst/>
                            <a:gdLst>
                              <a:gd name="T0" fmla="+- 0 7662 7662"/>
                              <a:gd name="T1" fmla="*/ T0 w 57"/>
                              <a:gd name="T2" fmla="+- 0 252 195"/>
                              <a:gd name="T3" fmla="*/ 252 h 57"/>
                              <a:gd name="T4" fmla="+- 0 7719 766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Freeform 316"/>
                        <wps:cNvSpPr>
                          <a:spLocks/>
                        </wps:cNvSpPr>
                        <wps:spPr bwMode="auto">
                          <a:xfrm>
                            <a:off x="7717" y="195"/>
                            <a:ext cx="57" cy="57"/>
                          </a:xfrm>
                          <a:custGeom>
                            <a:avLst/>
                            <a:gdLst>
                              <a:gd name="T0" fmla="+- 0 7717 7717"/>
                              <a:gd name="T1" fmla="*/ T0 w 57"/>
                              <a:gd name="T2" fmla="+- 0 252 195"/>
                              <a:gd name="T3" fmla="*/ 252 h 57"/>
                              <a:gd name="T4" fmla="+- 0 7774 771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Freeform 315"/>
                        <wps:cNvSpPr>
                          <a:spLocks/>
                        </wps:cNvSpPr>
                        <wps:spPr bwMode="auto">
                          <a:xfrm>
                            <a:off x="7772" y="195"/>
                            <a:ext cx="57" cy="57"/>
                          </a:xfrm>
                          <a:custGeom>
                            <a:avLst/>
                            <a:gdLst>
                              <a:gd name="T0" fmla="+- 0 7772 7772"/>
                              <a:gd name="T1" fmla="*/ T0 w 57"/>
                              <a:gd name="T2" fmla="+- 0 252 195"/>
                              <a:gd name="T3" fmla="*/ 252 h 57"/>
                              <a:gd name="T4" fmla="+- 0 7828 7772"/>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 name="Freeform 314"/>
                        <wps:cNvSpPr>
                          <a:spLocks/>
                        </wps:cNvSpPr>
                        <wps:spPr bwMode="auto">
                          <a:xfrm>
                            <a:off x="7826" y="195"/>
                            <a:ext cx="57" cy="57"/>
                          </a:xfrm>
                          <a:custGeom>
                            <a:avLst/>
                            <a:gdLst>
                              <a:gd name="T0" fmla="+- 0 7826 7826"/>
                              <a:gd name="T1" fmla="*/ T0 w 57"/>
                              <a:gd name="T2" fmla="+- 0 252 195"/>
                              <a:gd name="T3" fmla="*/ 252 h 57"/>
                              <a:gd name="T4" fmla="+- 0 7883 782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Freeform 313"/>
                        <wps:cNvSpPr>
                          <a:spLocks/>
                        </wps:cNvSpPr>
                        <wps:spPr bwMode="auto">
                          <a:xfrm>
                            <a:off x="7881" y="195"/>
                            <a:ext cx="57" cy="57"/>
                          </a:xfrm>
                          <a:custGeom>
                            <a:avLst/>
                            <a:gdLst>
                              <a:gd name="T0" fmla="+- 0 7881 7881"/>
                              <a:gd name="T1" fmla="*/ T0 w 57"/>
                              <a:gd name="T2" fmla="+- 0 252 195"/>
                              <a:gd name="T3" fmla="*/ 252 h 57"/>
                              <a:gd name="T4" fmla="+- 0 7938 788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Freeform 312"/>
                        <wps:cNvSpPr>
                          <a:spLocks/>
                        </wps:cNvSpPr>
                        <wps:spPr bwMode="auto">
                          <a:xfrm>
                            <a:off x="7936" y="195"/>
                            <a:ext cx="57" cy="57"/>
                          </a:xfrm>
                          <a:custGeom>
                            <a:avLst/>
                            <a:gdLst>
                              <a:gd name="T0" fmla="+- 0 7936 7936"/>
                              <a:gd name="T1" fmla="*/ T0 w 57"/>
                              <a:gd name="T2" fmla="+- 0 252 195"/>
                              <a:gd name="T3" fmla="*/ 252 h 57"/>
                              <a:gd name="T4" fmla="+- 0 7993 793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Freeform 311"/>
                        <wps:cNvSpPr>
                          <a:spLocks/>
                        </wps:cNvSpPr>
                        <wps:spPr bwMode="auto">
                          <a:xfrm>
                            <a:off x="7991" y="195"/>
                            <a:ext cx="57" cy="57"/>
                          </a:xfrm>
                          <a:custGeom>
                            <a:avLst/>
                            <a:gdLst>
                              <a:gd name="T0" fmla="+- 0 7991 7991"/>
                              <a:gd name="T1" fmla="*/ T0 w 57"/>
                              <a:gd name="T2" fmla="+- 0 252 195"/>
                              <a:gd name="T3" fmla="*/ 252 h 57"/>
                              <a:gd name="T4" fmla="+- 0 8047 7991"/>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Freeform 310"/>
                        <wps:cNvSpPr>
                          <a:spLocks/>
                        </wps:cNvSpPr>
                        <wps:spPr bwMode="auto">
                          <a:xfrm>
                            <a:off x="8045" y="195"/>
                            <a:ext cx="57" cy="57"/>
                          </a:xfrm>
                          <a:custGeom>
                            <a:avLst/>
                            <a:gdLst>
                              <a:gd name="T0" fmla="+- 0 8045 8045"/>
                              <a:gd name="T1" fmla="*/ T0 w 57"/>
                              <a:gd name="T2" fmla="+- 0 252 195"/>
                              <a:gd name="T3" fmla="*/ 252 h 57"/>
                              <a:gd name="T4" fmla="+- 0 8102 804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Freeform 309"/>
                        <wps:cNvSpPr>
                          <a:spLocks/>
                        </wps:cNvSpPr>
                        <wps:spPr bwMode="auto">
                          <a:xfrm>
                            <a:off x="8100" y="195"/>
                            <a:ext cx="57" cy="57"/>
                          </a:xfrm>
                          <a:custGeom>
                            <a:avLst/>
                            <a:gdLst>
                              <a:gd name="T0" fmla="+- 0 8100 8100"/>
                              <a:gd name="T1" fmla="*/ T0 w 57"/>
                              <a:gd name="T2" fmla="+- 0 252 195"/>
                              <a:gd name="T3" fmla="*/ 252 h 57"/>
                              <a:gd name="T4" fmla="+- 0 8157 810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Freeform 308"/>
                        <wps:cNvSpPr>
                          <a:spLocks/>
                        </wps:cNvSpPr>
                        <wps:spPr bwMode="auto">
                          <a:xfrm>
                            <a:off x="8155" y="195"/>
                            <a:ext cx="57" cy="57"/>
                          </a:xfrm>
                          <a:custGeom>
                            <a:avLst/>
                            <a:gdLst>
                              <a:gd name="T0" fmla="+- 0 8155 8155"/>
                              <a:gd name="T1" fmla="*/ T0 w 57"/>
                              <a:gd name="T2" fmla="+- 0 252 195"/>
                              <a:gd name="T3" fmla="*/ 252 h 57"/>
                              <a:gd name="T4" fmla="+- 0 8211 8155"/>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307"/>
                        <wps:cNvSpPr>
                          <a:spLocks/>
                        </wps:cNvSpPr>
                        <wps:spPr bwMode="auto">
                          <a:xfrm>
                            <a:off x="8210" y="195"/>
                            <a:ext cx="57" cy="57"/>
                          </a:xfrm>
                          <a:custGeom>
                            <a:avLst/>
                            <a:gdLst>
                              <a:gd name="T0" fmla="+- 0 8210 8210"/>
                              <a:gd name="T1" fmla="*/ T0 w 57"/>
                              <a:gd name="T2" fmla="+- 0 252 195"/>
                              <a:gd name="T3" fmla="*/ 252 h 57"/>
                              <a:gd name="T4" fmla="+- 0 8266 8210"/>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Freeform 306"/>
                        <wps:cNvSpPr>
                          <a:spLocks/>
                        </wps:cNvSpPr>
                        <wps:spPr bwMode="auto">
                          <a:xfrm>
                            <a:off x="8264" y="195"/>
                            <a:ext cx="57" cy="57"/>
                          </a:xfrm>
                          <a:custGeom>
                            <a:avLst/>
                            <a:gdLst>
                              <a:gd name="T0" fmla="+- 0 8264 8264"/>
                              <a:gd name="T1" fmla="*/ T0 w 57"/>
                              <a:gd name="T2" fmla="+- 0 252 195"/>
                              <a:gd name="T3" fmla="*/ 252 h 57"/>
                              <a:gd name="T4" fmla="+- 0 8321 826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Freeform 305"/>
                        <wps:cNvSpPr>
                          <a:spLocks/>
                        </wps:cNvSpPr>
                        <wps:spPr bwMode="auto">
                          <a:xfrm>
                            <a:off x="8319" y="195"/>
                            <a:ext cx="57" cy="57"/>
                          </a:xfrm>
                          <a:custGeom>
                            <a:avLst/>
                            <a:gdLst>
                              <a:gd name="T0" fmla="+- 0 8319 8319"/>
                              <a:gd name="T1" fmla="*/ T0 w 57"/>
                              <a:gd name="T2" fmla="+- 0 252 195"/>
                              <a:gd name="T3" fmla="*/ 252 h 57"/>
                              <a:gd name="T4" fmla="+- 0 8376 831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 name="Freeform 304"/>
                        <wps:cNvSpPr>
                          <a:spLocks/>
                        </wps:cNvSpPr>
                        <wps:spPr bwMode="auto">
                          <a:xfrm>
                            <a:off x="8374" y="195"/>
                            <a:ext cx="57" cy="57"/>
                          </a:xfrm>
                          <a:custGeom>
                            <a:avLst/>
                            <a:gdLst>
                              <a:gd name="T0" fmla="+- 0 8374 8374"/>
                              <a:gd name="T1" fmla="*/ T0 w 57"/>
                              <a:gd name="T2" fmla="+- 0 252 195"/>
                              <a:gd name="T3" fmla="*/ 252 h 57"/>
                              <a:gd name="T4" fmla="+- 0 8430 8374"/>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Freeform 303"/>
                        <wps:cNvSpPr>
                          <a:spLocks/>
                        </wps:cNvSpPr>
                        <wps:spPr bwMode="auto">
                          <a:xfrm>
                            <a:off x="8428" y="195"/>
                            <a:ext cx="57" cy="57"/>
                          </a:xfrm>
                          <a:custGeom>
                            <a:avLst/>
                            <a:gdLst>
                              <a:gd name="T0" fmla="+- 0 8428 8428"/>
                              <a:gd name="T1" fmla="*/ T0 w 57"/>
                              <a:gd name="T2" fmla="+- 0 252 195"/>
                              <a:gd name="T3" fmla="*/ 252 h 57"/>
                              <a:gd name="T4" fmla="+- 0 8485 842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Freeform 302"/>
                        <wps:cNvSpPr>
                          <a:spLocks/>
                        </wps:cNvSpPr>
                        <wps:spPr bwMode="auto">
                          <a:xfrm>
                            <a:off x="8483" y="195"/>
                            <a:ext cx="57" cy="57"/>
                          </a:xfrm>
                          <a:custGeom>
                            <a:avLst/>
                            <a:gdLst>
                              <a:gd name="T0" fmla="+- 0 8483 8483"/>
                              <a:gd name="T1" fmla="*/ T0 w 57"/>
                              <a:gd name="T2" fmla="+- 0 252 195"/>
                              <a:gd name="T3" fmla="*/ 252 h 57"/>
                              <a:gd name="T4" fmla="+- 0 8540 848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Freeform 301"/>
                        <wps:cNvSpPr>
                          <a:spLocks/>
                        </wps:cNvSpPr>
                        <wps:spPr bwMode="auto">
                          <a:xfrm>
                            <a:off x="8538" y="195"/>
                            <a:ext cx="57" cy="57"/>
                          </a:xfrm>
                          <a:custGeom>
                            <a:avLst/>
                            <a:gdLst>
                              <a:gd name="T0" fmla="+- 0 8538 8538"/>
                              <a:gd name="T1" fmla="*/ T0 w 57"/>
                              <a:gd name="T2" fmla="+- 0 252 195"/>
                              <a:gd name="T3" fmla="*/ 252 h 57"/>
                              <a:gd name="T4" fmla="+- 0 8595 853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 name="Freeform 300"/>
                        <wps:cNvSpPr>
                          <a:spLocks/>
                        </wps:cNvSpPr>
                        <wps:spPr bwMode="auto">
                          <a:xfrm>
                            <a:off x="8593" y="195"/>
                            <a:ext cx="57" cy="57"/>
                          </a:xfrm>
                          <a:custGeom>
                            <a:avLst/>
                            <a:gdLst>
                              <a:gd name="T0" fmla="+- 0 8593 8593"/>
                              <a:gd name="T1" fmla="*/ T0 w 57"/>
                              <a:gd name="T2" fmla="+- 0 252 195"/>
                              <a:gd name="T3" fmla="*/ 252 h 57"/>
                              <a:gd name="T4" fmla="+- 0 8649 8593"/>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Freeform 299"/>
                        <wps:cNvSpPr>
                          <a:spLocks/>
                        </wps:cNvSpPr>
                        <wps:spPr bwMode="auto">
                          <a:xfrm>
                            <a:off x="8647" y="195"/>
                            <a:ext cx="57" cy="57"/>
                          </a:xfrm>
                          <a:custGeom>
                            <a:avLst/>
                            <a:gdLst>
                              <a:gd name="T0" fmla="+- 0 8647 8647"/>
                              <a:gd name="T1" fmla="*/ T0 w 57"/>
                              <a:gd name="T2" fmla="+- 0 252 195"/>
                              <a:gd name="T3" fmla="*/ 252 h 57"/>
                              <a:gd name="T4" fmla="+- 0 8704 864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Freeform 298"/>
                        <wps:cNvSpPr>
                          <a:spLocks/>
                        </wps:cNvSpPr>
                        <wps:spPr bwMode="auto">
                          <a:xfrm>
                            <a:off x="8702" y="195"/>
                            <a:ext cx="57" cy="57"/>
                          </a:xfrm>
                          <a:custGeom>
                            <a:avLst/>
                            <a:gdLst>
                              <a:gd name="T0" fmla="+- 0 8702 8702"/>
                              <a:gd name="T1" fmla="*/ T0 w 57"/>
                              <a:gd name="T2" fmla="+- 0 252 195"/>
                              <a:gd name="T3" fmla="*/ 252 h 57"/>
                              <a:gd name="T4" fmla="+- 0 8759 870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Freeform 297"/>
                        <wps:cNvSpPr>
                          <a:spLocks/>
                        </wps:cNvSpPr>
                        <wps:spPr bwMode="auto">
                          <a:xfrm>
                            <a:off x="8757" y="195"/>
                            <a:ext cx="57" cy="57"/>
                          </a:xfrm>
                          <a:custGeom>
                            <a:avLst/>
                            <a:gdLst>
                              <a:gd name="T0" fmla="+- 0 8757 8757"/>
                              <a:gd name="T1" fmla="*/ T0 w 57"/>
                              <a:gd name="T2" fmla="+- 0 252 195"/>
                              <a:gd name="T3" fmla="*/ 252 h 57"/>
                              <a:gd name="T4" fmla="+- 0 8813 8757"/>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 name="Freeform 296"/>
                        <wps:cNvSpPr>
                          <a:spLocks/>
                        </wps:cNvSpPr>
                        <wps:spPr bwMode="auto">
                          <a:xfrm>
                            <a:off x="8811" y="195"/>
                            <a:ext cx="57" cy="57"/>
                          </a:xfrm>
                          <a:custGeom>
                            <a:avLst/>
                            <a:gdLst>
                              <a:gd name="T0" fmla="+- 0 8811 8811"/>
                              <a:gd name="T1" fmla="*/ T0 w 57"/>
                              <a:gd name="T2" fmla="+- 0 252 195"/>
                              <a:gd name="T3" fmla="*/ 252 h 57"/>
                              <a:gd name="T4" fmla="+- 0 8868 881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4" name="Freeform 295"/>
                        <wps:cNvSpPr>
                          <a:spLocks/>
                        </wps:cNvSpPr>
                        <wps:spPr bwMode="auto">
                          <a:xfrm>
                            <a:off x="8866" y="195"/>
                            <a:ext cx="57" cy="57"/>
                          </a:xfrm>
                          <a:custGeom>
                            <a:avLst/>
                            <a:gdLst>
                              <a:gd name="T0" fmla="+- 0 8866 8866"/>
                              <a:gd name="T1" fmla="*/ T0 w 57"/>
                              <a:gd name="T2" fmla="+- 0 252 195"/>
                              <a:gd name="T3" fmla="*/ 252 h 57"/>
                              <a:gd name="T4" fmla="+- 0 8923 886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 name="Freeform 294"/>
                        <wps:cNvSpPr>
                          <a:spLocks/>
                        </wps:cNvSpPr>
                        <wps:spPr bwMode="auto">
                          <a:xfrm>
                            <a:off x="8921" y="195"/>
                            <a:ext cx="57" cy="57"/>
                          </a:xfrm>
                          <a:custGeom>
                            <a:avLst/>
                            <a:gdLst>
                              <a:gd name="T0" fmla="+- 0 8921 8921"/>
                              <a:gd name="T1" fmla="*/ T0 w 57"/>
                              <a:gd name="T2" fmla="+- 0 252 195"/>
                              <a:gd name="T3" fmla="*/ 252 h 57"/>
                              <a:gd name="T4" fmla="+- 0 8978 892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6" name="Freeform 293"/>
                        <wps:cNvSpPr>
                          <a:spLocks/>
                        </wps:cNvSpPr>
                        <wps:spPr bwMode="auto">
                          <a:xfrm>
                            <a:off x="8976" y="195"/>
                            <a:ext cx="57" cy="57"/>
                          </a:xfrm>
                          <a:custGeom>
                            <a:avLst/>
                            <a:gdLst>
                              <a:gd name="T0" fmla="+- 0 8976 8976"/>
                              <a:gd name="T1" fmla="*/ T0 w 57"/>
                              <a:gd name="T2" fmla="+- 0 252 195"/>
                              <a:gd name="T3" fmla="*/ 252 h 57"/>
                              <a:gd name="T4" fmla="+- 0 9032 8976"/>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 name="Freeform 292"/>
                        <wps:cNvSpPr>
                          <a:spLocks/>
                        </wps:cNvSpPr>
                        <wps:spPr bwMode="auto">
                          <a:xfrm>
                            <a:off x="9030" y="195"/>
                            <a:ext cx="57" cy="57"/>
                          </a:xfrm>
                          <a:custGeom>
                            <a:avLst/>
                            <a:gdLst>
                              <a:gd name="T0" fmla="+- 0 9030 9030"/>
                              <a:gd name="T1" fmla="*/ T0 w 57"/>
                              <a:gd name="T2" fmla="+- 0 252 195"/>
                              <a:gd name="T3" fmla="*/ 252 h 57"/>
                              <a:gd name="T4" fmla="+- 0 9087 903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Freeform 291"/>
                        <wps:cNvSpPr>
                          <a:spLocks/>
                        </wps:cNvSpPr>
                        <wps:spPr bwMode="auto">
                          <a:xfrm>
                            <a:off x="9085" y="195"/>
                            <a:ext cx="57" cy="57"/>
                          </a:xfrm>
                          <a:custGeom>
                            <a:avLst/>
                            <a:gdLst>
                              <a:gd name="T0" fmla="+- 0 9085 9085"/>
                              <a:gd name="T1" fmla="*/ T0 w 57"/>
                              <a:gd name="T2" fmla="+- 0 252 195"/>
                              <a:gd name="T3" fmla="*/ 252 h 57"/>
                              <a:gd name="T4" fmla="+- 0 9142 908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290"/>
                        <wps:cNvSpPr>
                          <a:spLocks/>
                        </wps:cNvSpPr>
                        <wps:spPr bwMode="auto">
                          <a:xfrm>
                            <a:off x="9140" y="195"/>
                            <a:ext cx="57" cy="57"/>
                          </a:xfrm>
                          <a:custGeom>
                            <a:avLst/>
                            <a:gdLst>
                              <a:gd name="T0" fmla="+- 0 9140 9140"/>
                              <a:gd name="T1" fmla="*/ T0 w 57"/>
                              <a:gd name="T2" fmla="+- 0 252 195"/>
                              <a:gd name="T3" fmla="*/ 252 h 57"/>
                              <a:gd name="T4" fmla="+- 0 9197 914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289"/>
                        <wps:cNvSpPr>
                          <a:spLocks/>
                        </wps:cNvSpPr>
                        <wps:spPr bwMode="auto">
                          <a:xfrm>
                            <a:off x="9195" y="195"/>
                            <a:ext cx="57" cy="57"/>
                          </a:xfrm>
                          <a:custGeom>
                            <a:avLst/>
                            <a:gdLst>
                              <a:gd name="T0" fmla="+- 0 9195 9195"/>
                              <a:gd name="T1" fmla="*/ T0 w 57"/>
                              <a:gd name="T2" fmla="+- 0 252 195"/>
                              <a:gd name="T3" fmla="*/ 252 h 57"/>
                              <a:gd name="T4" fmla="+- 0 9251 9195"/>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 name="Freeform 288"/>
                        <wps:cNvSpPr>
                          <a:spLocks/>
                        </wps:cNvSpPr>
                        <wps:spPr bwMode="auto">
                          <a:xfrm>
                            <a:off x="9249" y="195"/>
                            <a:ext cx="57" cy="57"/>
                          </a:xfrm>
                          <a:custGeom>
                            <a:avLst/>
                            <a:gdLst>
                              <a:gd name="T0" fmla="+- 0 9249 9249"/>
                              <a:gd name="T1" fmla="*/ T0 w 57"/>
                              <a:gd name="T2" fmla="+- 0 252 195"/>
                              <a:gd name="T3" fmla="*/ 252 h 57"/>
                              <a:gd name="T4" fmla="+- 0 9306 924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Freeform 287"/>
                        <wps:cNvSpPr>
                          <a:spLocks/>
                        </wps:cNvSpPr>
                        <wps:spPr bwMode="auto">
                          <a:xfrm>
                            <a:off x="9304" y="195"/>
                            <a:ext cx="57" cy="57"/>
                          </a:xfrm>
                          <a:custGeom>
                            <a:avLst/>
                            <a:gdLst>
                              <a:gd name="T0" fmla="+- 0 9304 9304"/>
                              <a:gd name="T1" fmla="*/ T0 w 57"/>
                              <a:gd name="T2" fmla="+- 0 252 195"/>
                              <a:gd name="T3" fmla="*/ 252 h 57"/>
                              <a:gd name="T4" fmla="+- 0 9361 930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286"/>
                        <wps:cNvSpPr>
                          <a:spLocks/>
                        </wps:cNvSpPr>
                        <wps:spPr bwMode="auto">
                          <a:xfrm>
                            <a:off x="9359" y="195"/>
                            <a:ext cx="57" cy="57"/>
                          </a:xfrm>
                          <a:custGeom>
                            <a:avLst/>
                            <a:gdLst>
                              <a:gd name="T0" fmla="+- 0 9359 9359"/>
                              <a:gd name="T1" fmla="*/ T0 w 57"/>
                              <a:gd name="T2" fmla="+- 0 252 195"/>
                              <a:gd name="T3" fmla="*/ 252 h 57"/>
                              <a:gd name="T4" fmla="+- 0 9415 9359"/>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 name="Freeform 285"/>
                        <wps:cNvSpPr>
                          <a:spLocks/>
                        </wps:cNvSpPr>
                        <wps:spPr bwMode="auto">
                          <a:xfrm>
                            <a:off x="9413" y="195"/>
                            <a:ext cx="57" cy="57"/>
                          </a:xfrm>
                          <a:custGeom>
                            <a:avLst/>
                            <a:gdLst>
                              <a:gd name="T0" fmla="+- 0 9413 9413"/>
                              <a:gd name="T1" fmla="*/ T0 w 57"/>
                              <a:gd name="T2" fmla="+- 0 252 195"/>
                              <a:gd name="T3" fmla="*/ 252 h 57"/>
                              <a:gd name="T4" fmla="+- 0 9470 941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 name="Freeform 284"/>
                        <wps:cNvSpPr>
                          <a:spLocks/>
                        </wps:cNvSpPr>
                        <wps:spPr bwMode="auto">
                          <a:xfrm>
                            <a:off x="9468" y="195"/>
                            <a:ext cx="57" cy="57"/>
                          </a:xfrm>
                          <a:custGeom>
                            <a:avLst/>
                            <a:gdLst>
                              <a:gd name="T0" fmla="+- 0 9468 9468"/>
                              <a:gd name="T1" fmla="*/ T0 w 57"/>
                              <a:gd name="T2" fmla="+- 0 252 195"/>
                              <a:gd name="T3" fmla="*/ 252 h 57"/>
                              <a:gd name="T4" fmla="+- 0 9525 946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 name="Freeform 283"/>
                        <wps:cNvSpPr>
                          <a:spLocks/>
                        </wps:cNvSpPr>
                        <wps:spPr bwMode="auto">
                          <a:xfrm>
                            <a:off x="9523" y="195"/>
                            <a:ext cx="57" cy="57"/>
                          </a:xfrm>
                          <a:custGeom>
                            <a:avLst/>
                            <a:gdLst>
                              <a:gd name="T0" fmla="+- 0 9523 9523"/>
                              <a:gd name="T1" fmla="*/ T0 w 57"/>
                              <a:gd name="T2" fmla="+- 0 252 195"/>
                              <a:gd name="T3" fmla="*/ 252 h 57"/>
                              <a:gd name="T4" fmla="+- 0 9580 952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 name="Freeform 282"/>
                        <wps:cNvSpPr>
                          <a:spLocks/>
                        </wps:cNvSpPr>
                        <wps:spPr bwMode="auto">
                          <a:xfrm>
                            <a:off x="9578" y="195"/>
                            <a:ext cx="57" cy="57"/>
                          </a:xfrm>
                          <a:custGeom>
                            <a:avLst/>
                            <a:gdLst>
                              <a:gd name="T0" fmla="+- 0 9578 9578"/>
                              <a:gd name="T1" fmla="*/ T0 w 57"/>
                              <a:gd name="T2" fmla="+- 0 252 195"/>
                              <a:gd name="T3" fmla="*/ 252 h 57"/>
                              <a:gd name="T4" fmla="+- 0 9634 9578"/>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Freeform 281"/>
                        <wps:cNvSpPr>
                          <a:spLocks/>
                        </wps:cNvSpPr>
                        <wps:spPr bwMode="auto">
                          <a:xfrm>
                            <a:off x="9632" y="195"/>
                            <a:ext cx="57" cy="57"/>
                          </a:xfrm>
                          <a:custGeom>
                            <a:avLst/>
                            <a:gdLst>
                              <a:gd name="T0" fmla="+- 0 9632 9632"/>
                              <a:gd name="T1" fmla="*/ T0 w 57"/>
                              <a:gd name="T2" fmla="+- 0 252 195"/>
                              <a:gd name="T3" fmla="*/ 252 h 57"/>
                              <a:gd name="T4" fmla="+- 0 9689 963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 name="Freeform 280"/>
                        <wps:cNvSpPr>
                          <a:spLocks/>
                        </wps:cNvSpPr>
                        <wps:spPr bwMode="auto">
                          <a:xfrm>
                            <a:off x="9687" y="195"/>
                            <a:ext cx="57" cy="57"/>
                          </a:xfrm>
                          <a:custGeom>
                            <a:avLst/>
                            <a:gdLst>
                              <a:gd name="T0" fmla="+- 0 9687 9687"/>
                              <a:gd name="T1" fmla="*/ T0 w 57"/>
                              <a:gd name="T2" fmla="+- 0 252 195"/>
                              <a:gd name="T3" fmla="*/ 252 h 57"/>
                              <a:gd name="T4" fmla="+- 0 9744 968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Freeform 279"/>
                        <wps:cNvSpPr>
                          <a:spLocks/>
                        </wps:cNvSpPr>
                        <wps:spPr bwMode="auto">
                          <a:xfrm>
                            <a:off x="9742" y="195"/>
                            <a:ext cx="57" cy="57"/>
                          </a:xfrm>
                          <a:custGeom>
                            <a:avLst/>
                            <a:gdLst>
                              <a:gd name="T0" fmla="+- 0 9742 9742"/>
                              <a:gd name="T1" fmla="*/ T0 w 57"/>
                              <a:gd name="T2" fmla="+- 0 252 195"/>
                              <a:gd name="T3" fmla="*/ 252 h 57"/>
                              <a:gd name="T4" fmla="+- 0 9798 9742"/>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 name="Freeform 278"/>
                        <wps:cNvSpPr>
                          <a:spLocks/>
                        </wps:cNvSpPr>
                        <wps:spPr bwMode="auto">
                          <a:xfrm>
                            <a:off x="9797" y="195"/>
                            <a:ext cx="57" cy="57"/>
                          </a:xfrm>
                          <a:custGeom>
                            <a:avLst/>
                            <a:gdLst>
                              <a:gd name="T0" fmla="+- 0 9797 9797"/>
                              <a:gd name="T1" fmla="*/ T0 w 57"/>
                              <a:gd name="T2" fmla="+- 0 252 195"/>
                              <a:gd name="T3" fmla="*/ 252 h 57"/>
                              <a:gd name="T4" fmla="+- 0 9853 9797"/>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2" name="Freeform 277"/>
                        <wps:cNvSpPr>
                          <a:spLocks/>
                        </wps:cNvSpPr>
                        <wps:spPr bwMode="auto">
                          <a:xfrm>
                            <a:off x="9851" y="195"/>
                            <a:ext cx="57" cy="57"/>
                          </a:xfrm>
                          <a:custGeom>
                            <a:avLst/>
                            <a:gdLst>
                              <a:gd name="T0" fmla="+- 0 9851 9851"/>
                              <a:gd name="T1" fmla="*/ T0 w 57"/>
                              <a:gd name="T2" fmla="+- 0 252 195"/>
                              <a:gd name="T3" fmla="*/ 252 h 57"/>
                              <a:gd name="T4" fmla="+- 0 9908 985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 name="Freeform 276"/>
                        <wps:cNvSpPr>
                          <a:spLocks/>
                        </wps:cNvSpPr>
                        <wps:spPr bwMode="auto">
                          <a:xfrm>
                            <a:off x="9906" y="195"/>
                            <a:ext cx="57" cy="57"/>
                          </a:xfrm>
                          <a:custGeom>
                            <a:avLst/>
                            <a:gdLst>
                              <a:gd name="T0" fmla="+- 0 9906 9906"/>
                              <a:gd name="T1" fmla="*/ T0 w 57"/>
                              <a:gd name="T2" fmla="+- 0 252 195"/>
                              <a:gd name="T3" fmla="*/ 252 h 57"/>
                              <a:gd name="T4" fmla="+- 0 9963 990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4" name="Freeform 275"/>
                        <wps:cNvSpPr>
                          <a:spLocks/>
                        </wps:cNvSpPr>
                        <wps:spPr bwMode="auto">
                          <a:xfrm>
                            <a:off x="9961" y="195"/>
                            <a:ext cx="57" cy="57"/>
                          </a:xfrm>
                          <a:custGeom>
                            <a:avLst/>
                            <a:gdLst>
                              <a:gd name="T0" fmla="+- 0 9961 9961"/>
                              <a:gd name="T1" fmla="*/ T0 w 57"/>
                              <a:gd name="T2" fmla="+- 0 252 195"/>
                              <a:gd name="T3" fmla="*/ 252 h 57"/>
                              <a:gd name="T4" fmla="+- 0 10017 9961"/>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5" name="Freeform 274"/>
                        <wps:cNvSpPr>
                          <a:spLocks/>
                        </wps:cNvSpPr>
                        <wps:spPr bwMode="auto">
                          <a:xfrm>
                            <a:off x="10015" y="195"/>
                            <a:ext cx="57" cy="57"/>
                          </a:xfrm>
                          <a:custGeom>
                            <a:avLst/>
                            <a:gdLst>
                              <a:gd name="T0" fmla="+- 0 10015 10015"/>
                              <a:gd name="T1" fmla="*/ T0 w 57"/>
                              <a:gd name="T2" fmla="+- 0 252 195"/>
                              <a:gd name="T3" fmla="*/ 252 h 57"/>
                              <a:gd name="T4" fmla="+- 0 10072 1001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 name="Freeform 273"/>
                        <wps:cNvSpPr>
                          <a:spLocks/>
                        </wps:cNvSpPr>
                        <wps:spPr bwMode="auto">
                          <a:xfrm>
                            <a:off x="10070" y="195"/>
                            <a:ext cx="57" cy="57"/>
                          </a:xfrm>
                          <a:custGeom>
                            <a:avLst/>
                            <a:gdLst>
                              <a:gd name="T0" fmla="+- 0 10070 10070"/>
                              <a:gd name="T1" fmla="*/ T0 w 57"/>
                              <a:gd name="T2" fmla="+- 0 252 195"/>
                              <a:gd name="T3" fmla="*/ 252 h 57"/>
                              <a:gd name="T4" fmla="+- 0 10127 1007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 name="Freeform 272"/>
                        <wps:cNvSpPr>
                          <a:spLocks/>
                        </wps:cNvSpPr>
                        <wps:spPr bwMode="auto">
                          <a:xfrm>
                            <a:off x="10125" y="195"/>
                            <a:ext cx="57" cy="57"/>
                          </a:xfrm>
                          <a:custGeom>
                            <a:avLst/>
                            <a:gdLst>
                              <a:gd name="T0" fmla="+- 0 10125 10125"/>
                              <a:gd name="T1" fmla="*/ T0 w 57"/>
                              <a:gd name="T2" fmla="+- 0 252 195"/>
                              <a:gd name="T3" fmla="*/ 252 h 57"/>
                              <a:gd name="T4" fmla="+- 0 10182 1012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8" name="Freeform 271"/>
                        <wps:cNvSpPr>
                          <a:spLocks/>
                        </wps:cNvSpPr>
                        <wps:spPr bwMode="auto">
                          <a:xfrm>
                            <a:off x="10180" y="195"/>
                            <a:ext cx="57" cy="57"/>
                          </a:xfrm>
                          <a:custGeom>
                            <a:avLst/>
                            <a:gdLst>
                              <a:gd name="T0" fmla="+- 0 10180 10180"/>
                              <a:gd name="T1" fmla="*/ T0 w 57"/>
                              <a:gd name="T2" fmla="+- 0 252 195"/>
                              <a:gd name="T3" fmla="*/ 252 h 57"/>
                              <a:gd name="T4" fmla="+- 0 10236 10180"/>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9" name="Freeform 270"/>
                        <wps:cNvSpPr>
                          <a:spLocks/>
                        </wps:cNvSpPr>
                        <wps:spPr bwMode="auto">
                          <a:xfrm>
                            <a:off x="10234" y="195"/>
                            <a:ext cx="57" cy="57"/>
                          </a:xfrm>
                          <a:custGeom>
                            <a:avLst/>
                            <a:gdLst>
                              <a:gd name="T0" fmla="+- 0 10234 10234"/>
                              <a:gd name="T1" fmla="*/ T0 w 57"/>
                              <a:gd name="T2" fmla="+- 0 252 195"/>
                              <a:gd name="T3" fmla="*/ 252 h 57"/>
                              <a:gd name="T4" fmla="+- 0 10291 1023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 name="Freeform 269"/>
                        <wps:cNvSpPr>
                          <a:spLocks/>
                        </wps:cNvSpPr>
                        <wps:spPr bwMode="auto">
                          <a:xfrm>
                            <a:off x="10289" y="195"/>
                            <a:ext cx="57" cy="57"/>
                          </a:xfrm>
                          <a:custGeom>
                            <a:avLst/>
                            <a:gdLst>
                              <a:gd name="T0" fmla="+- 0 10289 10289"/>
                              <a:gd name="T1" fmla="*/ T0 w 57"/>
                              <a:gd name="T2" fmla="+- 0 252 195"/>
                              <a:gd name="T3" fmla="*/ 252 h 57"/>
                              <a:gd name="T4" fmla="+- 0 10346 1028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 name="Freeform 268"/>
                        <wps:cNvSpPr>
                          <a:spLocks/>
                        </wps:cNvSpPr>
                        <wps:spPr bwMode="auto">
                          <a:xfrm>
                            <a:off x="10344" y="195"/>
                            <a:ext cx="57" cy="57"/>
                          </a:xfrm>
                          <a:custGeom>
                            <a:avLst/>
                            <a:gdLst>
                              <a:gd name="T0" fmla="+- 0 10344 10344"/>
                              <a:gd name="T1" fmla="*/ T0 w 57"/>
                              <a:gd name="T2" fmla="+- 0 252 195"/>
                              <a:gd name="T3" fmla="*/ 252 h 57"/>
                              <a:gd name="T4" fmla="+- 0 10400 10344"/>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 name="Freeform 267"/>
                        <wps:cNvSpPr>
                          <a:spLocks/>
                        </wps:cNvSpPr>
                        <wps:spPr bwMode="auto">
                          <a:xfrm>
                            <a:off x="10398" y="195"/>
                            <a:ext cx="57" cy="57"/>
                          </a:xfrm>
                          <a:custGeom>
                            <a:avLst/>
                            <a:gdLst>
                              <a:gd name="T0" fmla="+- 0 10398 10398"/>
                              <a:gd name="T1" fmla="*/ T0 w 57"/>
                              <a:gd name="T2" fmla="+- 0 252 195"/>
                              <a:gd name="T3" fmla="*/ 252 h 57"/>
                              <a:gd name="T4" fmla="+- 0 10455 1039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3" name="Freeform 266"/>
                        <wps:cNvSpPr>
                          <a:spLocks/>
                        </wps:cNvSpPr>
                        <wps:spPr bwMode="auto">
                          <a:xfrm>
                            <a:off x="10453" y="195"/>
                            <a:ext cx="57" cy="57"/>
                          </a:xfrm>
                          <a:custGeom>
                            <a:avLst/>
                            <a:gdLst>
                              <a:gd name="T0" fmla="+- 0 10453 10453"/>
                              <a:gd name="T1" fmla="*/ T0 w 57"/>
                              <a:gd name="T2" fmla="+- 0 252 195"/>
                              <a:gd name="T3" fmla="*/ 252 h 57"/>
                              <a:gd name="T4" fmla="+- 0 10510 1045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Freeform 265"/>
                        <wps:cNvSpPr>
                          <a:spLocks/>
                        </wps:cNvSpPr>
                        <wps:spPr bwMode="auto">
                          <a:xfrm>
                            <a:off x="10508" y="195"/>
                            <a:ext cx="57" cy="57"/>
                          </a:xfrm>
                          <a:custGeom>
                            <a:avLst/>
                            <a:gdLst>
                              <a:gd name="T0" fmla="+- 0 10508 10508"/>
                              <a:gd name="T1" fmla="*/ T0 w 57"/>
                              <a:gd name="T2" fmla="+- 0 252 195"/>
                              <a:gd name="T3" fmla="*/ 252 h 57"/>
                              <a:gd name="T4" fmla="+- 0 10565 1050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 name="Freeform 264"/>
                        <wps:cNvSpPr>
                          <a:spLocks/>
                        </wps:cNvSpPr>
                        <wps:spPr bwMode="auto">
                          <a:xfrm>
                            <a:off x="10563" y="195"/>
                            <a:ext cx="57" cy="57"/>
                          </a:xfrm>
                          <a:custGeom>
                            <a:avLst/>
                            <a:gdLst>
                              <a:gd name="T0" fmla="+- 0 10563 10563"/>
                              <a:gd name="T1" fmla="*/ T0 w 57"/>
                              <a:gd name="T2" fmla="+- 0 252 195"/>
                              <a:gd name="T3" fmla="*/ 252 h 57"/>
                              <a:gd name="T4" fmla="+- 0 10619 10563"/>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6" name="Freeform 263"/>
                        <wps:cNvSpPr>
                          <a:spLocks/>
                        </wps:cNvSpPr>
                        <wps:spPr bwMode="auto">
                          <a:xfrm>
                            <a:off x="10617" y="195"/>
                            <a:ext cx="57" cy="57"/>
                          </a:xfrm>
                          <a:custGeom>
                            <a:avLst/>
                            <a:gdLst>
                              <a:gd name="T0" fmla="+- 0 10617 10617"/>
                              <a:gd name="T1" fmla="*/ T0 w 57"/>
                              <a:gd name="T2" fmla="+- 0 252 195"/>
                              <a:gd name="T3" fmla="*/ 252 h 57"/>
                              <a:gd name="T4" fmla="+- 0 10674 1061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7" name="Freeform 262"/>
                        <wps:cNvSpPr>
                          <a:spLocks/>
                        </wps:cNvSpPr>
                        <wps:spPr bwMode="auto">
                          <a:xfrm>
                            <a:off x="10672" y="195"/>
                            <a:ext cx="57" cy="57"/>
                          </a:xfrm>
                          <a:custGeom>
                            <a:avLst/>
                            <a:gdLst>
                              <a:gd name="T0" fmla="+- 0 10672 10672"/>
                              <a:gd name="T1" fmla="*/ T0 w 57"/>
                              <a:gd name="T2" fmla="+- 0 252 195"/>
                              <a:gd name="T3" fmla="*/ 252 h 57"/>
                              <a:gd name="T4" fmla="+- 0 10729 1067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8" name="Freeform 261"/>
                        <wps:cNvSpPr>
                          <a:spLocks/>
                        </wps:cNvSpPr>
                        <wps:spPr bwMode="auto">
                          <a:xfrm>
                            <a:off x="10727" y="195"/>
                            <a:ext cx="57" cy="57"/>
                          </a:xfrm>
                          <a:custGeom>
                            <a:avLst/>
                            <a:gdLst>
                              <a:gd name="T0" fmla="+- 0 10727 10727"/>
                              <a:gd name="T1" fmla="*/ T0 w 57"/>
                              <a:gd name="T2" fmla="+- 0 252 195"/>
                              <a:gd name="T3" fmla="*/ 252 h 57"/>
                              <a:gd name="T4" fmla="+- 0 10783 10727"/>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9" name="Freeform 260"/>
                        <wps:cNvSpPr>
                          <a:spLocks/>
                        </wps:cNvSpPr>
                        <wps:spPr bwMode="auto">
                          <a:xfrm>
                            <a:off x="10782" y="195"/>
                            <a:ext cx="57" cy="57"/>
                          </a:xfrm>
                          <a:custGeom>
                            <a:avLst/>
                            <a:gdLst>
                              <a:gd name="T0" fmla="+- 0 10782 10782"/>
                              <a:gd name="T1" fmla="*/ T0 w 57"/>
                              <a:gd name="T2" fmla="+- 0 252 195"/>
                              <a:gd name="T3" fmla="*/ 252 h 57"/>
                              <a:gd name="T4" fmla="+- 0 10838 10782"/>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0" name="Freeform 259"/>
                        <wps:cNvSpPr>
                          <a:spLocks/>
                        </wps:cNvSpPr>
                        <wps:spPr bwMode="auto">
                          <a:xfrm>
                            <a:off x="10836" y="195"/>
                            <a:ext cx="57" cy="57"/>
                          </a:xfrm>
                          <a:custGeom>
                            <a:avLst/>
                            <a:gdLst>
                              <a:gd name="T0" fmla="+- 0 10836 10836"/>
                              <a:gd name="T1" fmla="*/ T0 w 57"/>
                              <a:gd name="T2" fmla="+- 0 252 195"/>
                              <a:gd name="T3" fmla="*/ 252 h 57"/>
                              <a:gd name="T4" fmla="+- 0 10893 1083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Freeform 258"/>
                        <wps:cNvSpPr>
                          <a:spLocks/>
                        </wps:cNvSpPr>
                        <wps:spPr bwMode="auto">
                          <a:xfrm>
                            <a:off x="10891" y="195"/>
                            <a:ext cx="57" cy="57"/>
                          </a:xfrm>
                          <a:custGeom>
                            <a:avLst/>
                            <a:gdLst>
                              <a:gd name="T0" fmla="+- 0 10891 10891"/>
                              <a:gd name="T1" fmla="*/ T0 w 57"/>
                              <a:gd name="T2" fmla="+- 0 252 195"/>
                              <a:gd name="T3" fmla="*/ 252 h 57"/>
                              <a:gd name="T4" fmla="+- 0 10948 1089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 name="Freeform 257"/>
                        <wps:cNvSpPr>
                          <a:spLocks/>
                        </wps:cNvSpPr>
                        <wps:spPr bwMode="auto">
                          <a:xfrm>
                            <a:off x="10946" y="195"/>
                            <a:ext cx="57" cy="57"/>
                          </a:xfrm>
                          <a:custGeom>
                            <a:avLst/>
                            <a:gdLst>
                              <a:gd name="T0" fmla="+- 0 10946 10946"/>
                              <a:gd name="T1" fmla="*/ T0 w 57"/>
                              <a:gd name="T2" fmla="+- 0 252 195"/>
                              <a:gd name="T3" fmla="*/ 252 h 57"/>
                              <a:gd name="T4" fmla="+- 0 11002 10946"/>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3" name="Freeform 256"/>
                        <wps:cNvSpPr>
                          <a:spLocks/>
                        </wps:cNvSpPr>
                        <wps:spPr bwMode="auto">
                          <a:xfrm>
                            <a:off x="11000" y="195"/>
                            <a:ext cx="57" cy="57"/>
                          </a:xfrm>
                          <a:custGeom>
                            <a:avLst/>
                            <a:gdLst>
                              <a:gd name="T0" fmla="+- 0 11000 11000"/>
                              <a:gd name="T1" fmla="*/ T0 w 57"/>
                              <a:gd name="T2" fmla="+- 0 252 195"/>
                              <a:gd name="T3" fmla="*/ 252 h 57"/>
                              <a:gd name="T4" fmla="+- 0 11057 1100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4" name="Freeform 255"/>
                        <wps:cNvSpPr>
                          <a:spLocks/>
                        </wps:cNvSpPr>
                        <wps:spPr bwMode="auto">
                          <a:xfrm>
                            <a:off x="11055" y="195"/>
                            <a:ext cx="57" cy="57"/>
                          </a:xfrm>
                          <a:custGeom>
                            <a:avLst/>
                            <a:gdLst>
                              <a:gd name="T0" fmla="+- 0 11055 11055"/>
                              <a:gd name="T1" fmla="*/ T0 w 57"/>
                              <a:gd name="T2" fmla="+- 0 252 195"/>
                              <a:gd name="T3" fmla="*/ 252 h 57"/>
                              <a:gd name="T4" fmla="+- 0 11112 1105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 name="Freeform 254"/>
                        <wps:cNvSpPr>
                          <a:spLocks/>
                        </wps:cNvSpPr>
                        <wps:spPr bwMode="auto">
                          <a:xfrm>
                            <a:off x="11110" y="195"/>
                            <a:ext cx="57" cy="57"/>
                          </a:xfrm>
                          <a:custGeom>
                            <a:avLst/>
                            <a:gdLst>
                              <a:gd name="T0" fmla="+- 0 11110 11110"/>
                              <a:gd name="T1" fmla="*/ T0 w 57"/>
                              <a:gd name="T2" fmla="+- 0 252 195"/>
                              <a:gd name="T3" fmla="*/ 252 h 57"/>
                              <a:gd name="T4" fmla="+- 0 11167 1111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 name="Freeform 253"/>
                        <wps:cNvSpPr>
                          <a:spLocks/>
                        </wps:cNvSpPr>
                        <wps:spPr bwMode="auto">
                          <a:xfrm>
                            <a:off x="11165" y="195"/>
                            <a:ext cx="57" cy="57"/>
                          </a:xfrm>
                          <a:custGeom>
                            <a:avLst/>
                            <a:gdLst>
                              <a:gd name="T0" fmla="+- 0 11165 11165"/>
                              <a:gd name="T1" fmla="*/ T0 w 57"/>
                              <a:gd name="T2" fmla="+- 0 252 195"/>
                              <a:gd name="T3" fmla="*/ 252 h 57"/>
                              <a:gd name="T4" fmla="+- 0 11221 11165"/>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 name="Freeform 252"/>
                        <wps:cNvSpPr>
                          <a:spLocks/>
                        </wps:cNvSpPr>
                        <wps:spPr bwMode="auto">
                          <a:xfrm>
                            <a:off x="11219" y="195"/>
                            <a:ext cx="57" cy="57"/>
                          </a:xfrm>
                          <a:custGeom>
                            <a:avLst/>
                            <a:gdLst>
                              <a:gd name="T0" fmla="+- 0 11219 11219"/>
                              <a:gd name="T1" fmla="*/ T0 w 57"/>
                              <a:gd name="T2" fmla="+- 0 252 195"/>
                              <a:gd name="T3" fmla="*/ 252 h 57"/>
                              <a:gd name="T4" fmla="+- 0 11276 1121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8" name="Freeform 251"/>
                        <wps:cNvSpPr>
                          <a:spLocks/>
                        </wps:cNvSpPr>
                        <wps:spPr bwMode="auto">
                          <a:xfrm>
                            <a:off x="11274" y="195"/>
                            <a:ext cx="57" cy="57"/>
                          </a:xfrm>
                          <a:custGeom>
                            <a:avLst/>
                            <a:gdLst>
                              <a:gd name="T0" fmla="+- 0 11274 11274"/>
                              <a:gd name="T1" fmla="*/ T0 w 57"/>
                              <a:gd name="T2" fmla="+- 0 252 195"/>
                              <a:gd name="T3" fmla="*/ 252 h 57"/>
                              <a:gd name="T4" fmla="+- 0 11331 1127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9" name="Freeform 250"/>
                        <wps:cNvSpPr>
                          <a:spLocks/>
                        </wps:cNvSpPr>
                        <wps:spPr bwMode="auto">
                          <a:xfrm>
                            <a:off x="11329" y="242"/>
                            <a:ext cx="10" cy="10"/>
                          </a:xfrm>
                          <a:custGeom>
                            <a:avLst/>
                            <a:gdLst>
                              <a:gd name="T0" fmla="+- 0 11339 11329"/>
                              <a:gd name="T1" fmla="*/ T0 w 10"/>
                              <a:gd name="T2" fmla="+- 0 242 242"/>
                              <a:gd name="T3" fmla="*/ 242 h 10"/>
                              <a:gd name="T4" fmla="+- 0 11329 11329"/>
                              <a:gd name="T5" fmla="*/ T4 w 10"/>
                              <a:gd name="T6" fmla="+- 0 252 242"/>
                              <a:gd name="T7" fmla="*/ 252 h 10"/>
                              <a:gd name="T8" fmla="+- 0 11339 11329"/>
                              <a:gd name="T9" fmla="*/ T8 w 10"/>
                              <a:gd name="T10" fmla="+- 0 242 242"/>
                              <a:gd name="T11" fmla="*/ 242 h 10"/>
                            </a:gdLst>
                            <a:ahLst/>
                            <a:cxnLst>
                              <a:cxn ang="0">
                                <a:pos x="T1" y="T3"/>
                              </a:cxn>
                              <a:cxn ang="0">
                                <a:pos x="T5" y="T7"/>
                              </a:cxn>
                              <a:cxn ang="0">
                                <a:pos x="T9" y="T11"/>
                              </a:cxn>
                            </a:cxnLst>
                            <a:rect l="0" t="0" r="r" b="b"/>
                            <a:pathLst>
                              <a:path w="10" h="10">
                                <a:moveTo>
                                  <a:pt x="10" y="0"/>
                                </a:moveTo>
                                <a:lnTo>
                                  <a:pt x="0" y="10"/>
                                </a:lnTo>
                                <a:lnTo>
                                  <a:pt x="10"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61C18C" id="Group 249" o:spid="_x0000_s1026" style="position:absolute;margin-left:172.7pt;margin-top:9.5pt;width:394.5pt;height:3.3pt;z-index:-251669504;mso-position-horizontal-relative:page" coordorigin="3454,190" coordsize="7890,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">
                <v:shape id="Freeform 394" o:spid="_x0000_s1027" style="position:absolute;left:3458;top:195;width:47;height:47;visibility:visible;mso-wrap-style:square;v-text-anchor:top" coordsize="4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" path="m,47l47,e" filled="f" strokecolor="#c0caca" strokeweight=".16406mm">
                  <v:path arrowok="t" o:connecttype="custom" o:connectlocs="0,242;47,195" o:connectangles="0,0"/>
                </v:shape>
                <v:shape id="Freeform 393" o:spid="_x0000_s1028" style="position:absolute;left:350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" path="m,57l57,e" filled="f" strokecolor="#c0caca" strokeweight=".16406mm">
                  <v:path arrowok="t" o:connecttype="custom" o:connectlocs="0,252;57,195" o:connectangles="0,0"/>
                </v:shape>
                <v:shape id="Freeform 392" o:spid="_x0000_s1029" style="position:absolute;left:355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" path="m,57l57,e" filled="f" strokecolor="#c0caca" strokeweight=".16406mm">
                  <v:path arrowok="t" o:connecttype="custom" o:connectlocs="0,252;57,195" o:connectangles="0,0"/>
                </v:shape>
                <v:shape id="Freeform 391" o:spid="_x0000_s1030" style="position:absolute;left:361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" path="m,57l56,e" filled="f" strokecolor="#c0caca" strokeweight=".16406mm">
                  <v:path arrowok="t" o:connecttype="custom" o:connectlocs="0,252;56,195" o:connectangles="0,0"/>
                </v:shape>
                <v:shape id="Freeform 390" o:spid="_x0000_s1031" style="position:absolute;left:366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" path="m,57l57,e" filled="f" strokecolor="#c0caca" strokeweight=".16406mm">
                  <v:path arrowok="t" o:connecttype="custom" o:connectlocs="0,252;57,195" o:connectangles="0,0"/>
                </v:shape>
                <v:shape id="Freeform 389" o:spid="_x0000_s1032" style="position:absolute;left:372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" path="m,57l57,e" filled="f" strokecolor="#c0caca" strokeweight=".16406mm">
                  <v:path arrowok="t" o:connecttype="custom" o:connectlocs="0,252;57,195" o:connectangles="0,0"/>
                </v:shape>
                <v:shape id="Freeform 388" o:spid="_x0000_s1033" style="position:absolute;left:377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" path="m,57l56,e" filled="f" strokecolor="#c0caca" strokeweight=".16406mm">
                  <v:path arrowok="t" o:connecttype="custom" o:connectlocs="0,252;56,195" o:connectangles="0,0"/>
                </v:shape>
                <v:shape id="Freeform 387" o:spid="_x0000_s1034" style="position:absolute;left:383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" path="m,57l56,e" filled="f" strokecolor="#c0caca" strokeweight=".16406mm">
                  <v:path arrowok="t" o:connecttype="custom" o:connectlocs="0,252;56,195" o:connectangles="0,0"/>
                </v:shape>
                <v:shape id="Freeform 386" o:spid="_x0000_s1035" style="position:absolute;left:388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" path="m,57l57,e" filled="f" strokecolor="#c0caca" strokeweight=".16406mm">
                  <v:path arrowok="t" o:connecttype="custom" o:connectlocs="0,252;57,195" o:connectangles="0,0"/>
                </v:shape>
                <v:shape id="Freeform 385" o:spid="_x0000_s1036" style="position:absolute;left:394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" path="m,57l57,e" filled="f" strokecolor="#c0caca" strokeweight=".16406mm">
                  <v:path arrowok="t" o:connecttype="custom" o:connectlocs="0,252;57,195" o:connectangles="0,0"/>
                </v:shape>
                <v:shape id="Freeform 384" o:spid="_x0000_s1037" style="position:absolute;left:399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" path="m,57l56,e" filled="f" strokecolor="#c0caca" strokeweight=".16406mm">
                  <v:path arrowok="t" o:connecttype="custom" o:connectlocs="0,252;56,195" o:connectangles="0,0"/>
                </v:shape>
                <v:shape id="Freeform 383" o:spid="_x0000_s1038" style="position:absolute;left:405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" path="m,57l57,e" filled="f" strokecolor="#c0caca" strokeweight=".16406mm">
                  <v:path arrowok="t" o:connecttype="custom" o:connectlocs="0,252;57,195" o:connectangles="0,0"/>
                </v:shape>
                <v:shape id="Freeform 382" o:spid="_x0000_s1039" style="position:absolute;left:410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" path="m,57l57,e" filled="f" strokecolor="#c0caca" strokeweight=".16406mm">
                  <v:path arrowok="t" o:connecttype="custom" o:connectlocs="0,252;57,195" o:connectangles="0,0"/>
                </v:shape>
                <v:shape id="Freeform 381" o:spid="_x0000_s1040" style="position:absolute;left:416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" path="m,57l57,e" filled="f" strokecolor="#c0caca" strokeweight=".16406mm">
                  <v:path arrowok="t" o:connecttype="custom" o:connectlocs="0,252;57,195" o:connectangles="0,0"/>
                </v:shape>
                <v:shape id="Freeform 380" o:spid="_x0000_s1041" style="position:absolute;left:421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" path="m,57l56,e" filled="f" strokecolor="#c0caca" strokeweight=".16406mm">
                  <v:path arrowok="t" o:connecttype="custom" o:connectlocs="0,252;56,195" o:connectangles="0,0"/>
                </v:shape>
                <v:shape id="Freeform 379" o:spid="_x0000_s1042" style="position:absolute;left:426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" path="m,57l57,e" filled="f" strokecolor="#c0caca" strokeweight=".16406mm">
                  <v:path arrowok="t" o:connecttype="custom" o:connectlocs="0,252;57,195" o:connectangles="0,0"/>
                </v:shape>
                <v:shape id="Freeform 378" o:spid="_x0000_s1043" style="position:absolute;left:432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" path="m,57l57,e" filled="f" strokecolor="#c0caca" strokeweight=".16406mm">
                  <v:path arrowok="t" o:connecttype="custom" o:connectlocs="0,252;57,195" o:connectangles="0,0"/>
                </v:shape>
                <v:shape id="Freeform 377" o:spid="_x0000_s1044" style="position:absolute;left:437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" path="m,57l56,e" filled="f" strokecolor="#c0caca" strokeweight=".16406mm">
                  <v:path arrowok="t" o:connecttype="custom" o:connectlocs="0,252;56,195" o:connectangles="0,0"/>
                </v:shape>
                <v:shape id="Freeform 376" o:spid="_x0000_s1045" style="position:absolute;left:443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" path="m1,57l57,e" filled="f" strokecolor="#c0caca" strokeweight=".16406mm">
                  <v:path arrowok="t" o:connecttype="custom" o:connectlocs="1,252;57,195" o:connectangles="0,0"/>
                </v:shape>
                <v:shape id="Freeform 375" o:spid="_x0000_s1046" style="position:absolute;left:448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" path="m,57l57,e" filled="f" strokecolor="#c0caca" strokeweight=".16406mm">
                  <v:path arrowok="t" o:connecttype="custom" o:connectlocs="0,252;57,195" o:connectangles="0,0"/>
                </v:shape>
                <v:shape id="Freeform 374" o:spid="_x0000_s1047" style="position:absolute;left:454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" path="m,57l57,e" filled="f" strokecolor="#c0caca" strokeweight=".16406mm">
                  <v:path arrowok="t" o:connecttype="custom" o:connectlocs="0,252;57,195" o:connectangles="0,0"/>
                </v:shape>
                <v:shape id="Freeform 373" o:spid="_x0000_s1048" style="position:absolute;left:459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" path="m,57l56,e" filled="f" strokecolor="#c0caca" strokeweight=".16406mm">
                  <v:path arrowok="t" o:connecttype="custom" o:connectlocs="0,252;56,195" o:connectangles="0,0"/>
                </v:shape>
                <v:shape id="Freeform 372" o:spid="_x0000_s1049" style="position:absolute;left:465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" path="m,57l57,e" filled="f" strokecolor="#c0caca" strokeweight=".16406mm">
                  <v:path arrowok="t" o:connecttype="custom" o:connectlocs="0,252;57,195" o:connectangles="0,0"/>
                </v:shape>
                <v:shape id="Freeform 371" o:spid="_x0000_s1050" style="position:absolute;left:470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" path="m,57l57,e" filled="f" strokecolor="#c0caca" strokeweight=".16406mm">
                  <v:path arrowok="t" o:connecttype="custom" o:connectlocs="0,252;57,195" o:connectangles="0,0"/>
                </v:shape>
                <v:shape id="Freeform 370" o:spid="_x0000_s1051" style="position:absolute;left:476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" path="m,57l56,e" filled="f" strokecolor="#c0caca" strokeweight=".16406mm">
                  <v:path arrowok="t" o:connecttype="custom" o:connectlocs="0,252;56,195" o:connectangles="0,0"/>
                </v:shape>
                <v:shape id="Freeform 369" o:spid="_x0000_s1052" style="position:absolute;left:481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" path="m,57l56,e" filled="f" strokecolor="#c0caca" strokeweight=".16406mm">
                  <v:path arrowok="t" o:connecttype="custom" o:connectlocs="0,252;56,195" o:connectangles="0,0"/>
                </v:shape>
                <v:shape id="Freeform 368" o:spid="_x0000_s1053" style="position:absolute;left:487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" path="m,57l57,e" filled="f" strokecolor="#c0caca" strokeweight=".16406mm">
                  <v:path arrowok="t" o:connecttype="custom" o:connectlocs="0,252;57,195" o:connectangles="0,0"/>
                </v:shape>
                <v:shape id="Freeform 367" o:spid="_x0000_s1054" style="position:absolute;left:492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" path="m,57l57,e" filled="f" strokecolor="#c0caca" strokeweight=".16406mm">
                  <v:path arrowok="t" o:connecttype="custom" o:connectlocs="0,252;57,195" o:connectangles="0,0"/>
                </v:shape>
                <v:shape id="Freeform 366" o:spid="_x0000_s1055" style="position:absolute;left:498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" path="m,57l56,e" filled="f" strokecolor="#c0caca" strokeweight=".16406mm">
                  <v:path arrowok="t" o:connecttype="custom" o:connectlocs="0,252;56,195" o:connectangles="0,0"/>
                </v:shape>
                <v:shape id="Freeform 365" o:spid="_x0000_s1056" style="position:absolute;left:503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" path="m,57l57,e" filled="f" strokecolor="#c0caca" strokeweight=".16406mm">
                  <v:path arrowok="t" o:connecttype="custom" o:connectlocs="0,252;57,195" o:connectangles="0,0"/>
                </v:shape>
                <v:shape id="Freeform 364" o:spid="_x0000_s1057" style="position:absolute;left:509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" path="m,57l57,e" filled="f" strokecolor="#c0caca" strokeweight=".16406mm">
                  <v:path arrowok="t" o:connecttype="custom" o:connectlocs="0,252;57,195" o:connectangles="0,0"/>
                </v:shape>
                <v:shape id="Freeform 363" o:spid="_x0000_s1058" style="position:absolute;left:514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" path="m,57l57,e" filled="f" strokecolor="#c0caca" strokeweight=".16406mm">
                  <v:path arrowok="t" o:connecttype="custom" o:connectlocs="0,252;57,195" o:connectangles="0,0"/>
                </v:shape>
                <v:shape id="Freeform 362" o:spid="_x0000_s1059" style="position:absolute;left:520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" path="m,57l56,e" filled="f" strokecolor="#c0caca" strokeweight=".16406mm">
                  <v:path arrowok="t" o:connecttype="custom" o:connectlocs="0,252;56,195" o:connectangles="0,0"/>
                </v:shape>
                <v:shape id="Freeform 361" o:spid="_x0000_s1060" style="position:absolute;left:525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" path="m,57l57,e" filled="f" strokecolor="#c0caca" strokeweight=".16406mm">
                  <v:path arrowok="t" o:connecttype="custom" o:connectlocs="0,252;57,195" o:connectangles="0,0"/>
                </v:shape>
                <v:shape id="Freeform 360" o:spid="_x0000_s1061" style="position:absolute;left:530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" path="m,57l57,e" filled="f" strokecolor="#c0caca" strokeweight=".16406mm">
                  <v:path arrowok="t" o:connecttype="custom" o:connectlocs="0,252;57,195" o:connectangles="0,0"/>
                </v:shape>
                <v:shape id="Freeform 359" o:spid="_x0000_s1062" style="position:absolute;left:536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" path="m,57l56,e" filled="f" strokecolor="#c0caca" strokeweight=".16406mm">
                  <v:path arrowok="t" o:connecttype="custom" o:connectlocs="0,252;56,195" o:connectangles="0,0"/>
                </v:shape>
                <v:shape id="Freeform 358" o:spid="_x0000_s1063" style="position:absolute;left:541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" path="m,57l56,e" filled="f" strokecolor="#c0caca" strokeweight=".16406mm">
                  <v:path arrowok="t" o:connecttype="custom" o:connectlocs="0,252;56,195" o:connectangles="0,0"/>
                </v:shape>
                <v:shape id="Freeform 357" o:spid="_x0000_s1064" style="position:absolute;left:547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" path="m,57l57,e" filled="f" strokecolor="#c0caca" strokeweight=".16406mm">
                  <v:path arrowok="t" o:connecttype="custom" o:connectlocs="0,252;57,195" o:connectangles="0,0"/>
                </v:shape>
                <v:shape id="Freeform 356" o:spid="_x0000_s1065" style="position:absolute;left:552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" path="m,57l57,e" filled="f" strokecolor="#c0caca" strokeweight=".16406mm">
                  <v:path arrowok="t" o:connecttype="custom" o:connectlocs="0,252;57,195" o:connectangles="0,0"/>
                </v:shape>
                <v:shape id="Freeform 355" o:spid="_x0000_s1066" style="position:absolute;left:558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" path="m,57l56,e" filled="f" strokecolor="#c0caca" strokeweight=".16406mm">
                  <v:path arrowok="t" o:connecttype="custom" o:connectlocs="0,252;56,195" o:connectangles="0,0"/>
                </v:shape>
                <v:shape id="Freeform 354" o:spid="_x0000_s1067" style="position:absolute;left:563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" path="m,57l57,e" filled="f" strokecolor="#c0caca" strokeweight=".16406mm">
                  <v:path arrowok="t" o:connecttype="custom" o:connectlocs="0,252;57,195" o:connectangles="0,0"/>
                </v:shape>
                <v:shape id="Freeform 353" o:spid="_x0000_s1068" style="position:absolute;left:569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" path="m,57l57,e" filled="f" strokecolor="#c0caca" strokeweight=".16406mm">
                  <v:path arrowok="t" o:connecttype="custom" o:connectlocs="0,252;57,195" o:connectangles="0,0"/>
                </v:shape>
                <v:shape id="Freeform 352" o:spid="_x0000_s1069" style="position:absolute;left:574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" path="m,57l57,e" filled="f" strokecolor="#c0caca" strokeweight=".16406mm">
                  <v:path arrowok="t" o:connecttype="custom" o:connectlocs="0,252;57,195" o:connectangles="0,0"/>
                </v:shape>
                <v:shape id="Freeform 351" o:spid="_x0000_s1070" style="position:absolute;left:580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" path="m,57l56,e" filled="f" strokecolor="#c0caca" strokeweight=".16406mm">
                  <v:path arrowok="t" o:connecttype="custom" o:connectlocs="0,252;56,195" o:connectangles="0,0"/>
                </v:shape>
                <v:shape id="Freeform 350" o:spid="_x0000_s1071" style="position:absolute;left:585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" path="m,57l57,e" filled="f" strokecolor="#c0caca" strokeweight=".16406mm">
                  <v:path arrowok="t" o:connecttype="custom" o:connectlocs="0,252;57,195" o:connectangles="0,0"/>
                </v:shape>
                <v:shape id="Freeform 349" o:spid="_x0000_s1072" style="position:absolute;left:591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" path="m,57l57,e" filled="f" strokecolor="#c0caca" strokeweight=".16406mm">
                  <v:path arrowok="t" o:connecttype="custom" o:connectlocs="0,252;57,195" o:connectangles="0,0"/>
                </v:shape>
                <v:shape id="Freeform 348" o:spid="_x0000_s1073" style="position:absolute;left:596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" path="m,57l56,e" filled="f" strokecolor="#c0caca" strokeweight=".16406mm">
                  <v:path arrowok="t" o:connecttype="custom" o:connectlocs="0,252;56,195" o:connectangles="0,0"/>
                </v:shape>
                <v:shape id="Freeform 347" o:spid="_x0000_s1074" style="position:absolute;left:602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" path="m,57l56,e" filled="f" strokecolor="#c0caca" strokeweight=".16406mm">
                  <v:path arrowok="t" o:connecttype="custom" o:connectlocs="0,252;56,195" o:connectangles="0,0"/>
                </v:shape>
                <v:shape id="Freeform 346" o:spid="_x0000_s1075" style="position:absolute;left:607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" path="m,57l57,e" filled="f" strokecolor="#c0caca" strokeweight=".16406mm">
                  <v:path arrowok="t" o:connecttype="custom" o:connectlocs="0,252;57,195" o:connectangles="0,0"/>
                </v:shape>
                <v:shape id="Freeform 345" o:spid="_x0000_s1076" style="position:absolute;left:613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" path="m,57l57,e" filled="f" strokecolor="#c0caca" strokeweight=".16406mm">
                  <v:path arrowok="t" o:connecttype="custom" o:connectlocs="0,252;57,195" o:connectangles="0,0"/>
                </v:shape>
                <v:shape id="Freeform 344" o:spid="_x0000_s1077" style="position:absolute;left:618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" path="m,57l56,e" filled="f" strokecolor="#c0caca" strokeweight=".16406mm">
                  <v:path arrowok="t" o:connecttype="custom" o:connectlocs="0,252;56,195" o:connectangles="0,0"/>
                </v:shape>
                <v:shape id="Freeform 343" o:spid="_x0000_s1078" style="position:absolute;left:623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" path="m,57l57,e" filled="f" strokecolor="#c0caca" strokeweight=".16406mm">
                  <v:path arrowok="t" o:connecttype="custom" o:connectlocs="0,252;57,195" o:connectangles="0,0"/>
                </v:shape>
                <v:shape id="Freeform 342" o:spid="_x0000_s1079" style="position:absolute;left:629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" path="m,57l57,e" filled="f" strokecolor="#c0caca" strokeweight=".16406mm">
                  <v:path arrowok="t" o:connecttype="custom" o:connectlocs="0,252;57,195" o:connectangles="0,0"/>
                </v:shape>
                <v:shape id="Freeform 341" o:spid="_x0000_s1080" style="position:absolute;left:634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" path="m,57l57,e" filled="f" strokecolor="#c0caca" strokeweight=".16406mm">
                  <v:path arrowok="t" o:connecttype="custom" o:connectlocs="0,252;57,195" o:connectangles="0,0"/>
                </v:shape>
                <v:shape id="Freeform 340" o:spid="_x0000_s1081" style="position:absolute;left:640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" path="m,57l56,e" filled="f" strokecolor="#c0caca" strokeweight=".16406mm">
                  <v:path arrowok="t" o:connecttype="custom" o:connectlocs="0,252;56,195" o:connectangles="0,0"/>
                </v:shape>
                <v:shape id="Freeform 339" o:spid="_x0000_s1082" style="position:absolute;left:645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" path="m,57l57,e" filled="f" strokecolor="#c0caca" strokeweight=".16406mm">
                  <v:path arrowok="t" o:connecttype="custom" o:connectlocs="0,252;57,195" o:connectangles="0,0"/>
                </v:shape>
                <v:shape id="Freeform 338" o:spid="_x0000_s1083" style="position:absolute;left:651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" path="m,57l57,e" filled="f" strokecolor="#c0caca" strokeweight=".16406mm">
                  <v:path arrowok="t" o:connecttype="custom" o:connectlocs="0,252;57,195" o:connectangles="0,0"/>
                </v:shape>
                <v:shape id="Freeform 337" o:spid="_x0000_s1084" style="position:absolute;left:656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" path="m,57l56,e" filled="f" strokecolor="#c0caca" strokeweight=".16406mm">
                  <v:path arrowok="t" o:connecttype="custom" o:connectlocs="0,252;56,195" o:connectangles="0,0"/>
                </v:shape>
                <v:shape id="Freeform 336" o:spid="_x0000_s1085" style="position:absolute;left:662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" path="m1,57l57,e" filled="f" strokecolor="#c0caca" strokeweight=".16406mm">
                  <v:path arrowok="t" o:connecttype="custom" o:connectlocs="1,252;57,195" o:connectangles="0,0"/>
                </v:shape>
                <v:shape id="Freeform 335" o:spid="_x0000_s1086" style="position:absolute;left:667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" path="m,57l57,e" filled="f" strokecolor="#c0caca" strokeweight=".16406mm">
                  <v:path arrowok="t" o:connecttype="custom" o:connectlocs="0,252;57,195" o:connectangles="0,0"/>
                </v:shape>
                <v:shape id="Freeform 334" o:spid="_x0000_s1087" style="position:absolute;left:673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" path="m,57l57,e" filled="f" strokecolor="#c0caca" strokeweight=".16406mm">
                  <v:path arrowok="t" o:connecttype="custom" o:connectlocs="0,252;57,195" o:connectangles="0,0"/>
                </v:shape>
                <v:shape id="Freeform 333" o:spid="_x0000_s1088" style="position:absolute;left:678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" path="m,57l56,e" filled="f" strokecolor="#c0caca" strokeweight=".16406mm">
                  <v:path arrowok="t" o:connecttype="custom" o:connectlocs="0,252;56,195" o:connectangles="0,0"/>
                </v:shape>
                <v:shape id="Freeform 332" o:spid="_x0000_s1089" style="position:absolute;left:684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" path="m,57l57,e" filled="f" strokecolor="#c0caca" strokeweight=".16406mm">
                  <v:path arrowok="t" o:connecttype="custom" o:connectlocs="0,252;57,195" o:connectangles="0,0"/>
                </v:shape>
                <v:shape id="Freeform 331" o:spid="_x0000_s1090" style="position:absolute;left:689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" path="m,57l57,e" filled="f" strokecolor="#c0caca" strokeweight=".16406mm">
                  <v:path arrowok="t" o:connecttype="custom" o:connectlocs="0,252;57,195" o:connectangles="0,0"/>
                </v:shape>
                <v:shape id="Freeform 330" o:spid="_x0000_s1091" style="position:absolute;left:695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" path="m,57l57,e" filled="f" strokecolor="#c0caca" strokeweight=".16406mm">
                  <v:path arrowok="t" o:connecttype="custom" o:connectlocs="0,252;57,195" o:connectangles="0,0"/>
                </v:shape>
                <v:shape id="Freeform 329" o:spid="_x0000_s1092" style="position:absolute;left:700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" path="m,57l56,e" filled="f" strokecolor="#c0caca" strokeweight=".16406mm">
                  <v:path arrowok="t" o:connecttype="custom" o:connectlocs="0,252;56,195" o:connectangles="0,0"/>
                </v:shape>
                <v:shape id="Freeform 328" o:spid="_x0000_s1093" style="position:absolute;left:706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" path="m,57l57,e" filled="f" strokecolor="#c0caca" strokeweight=".16406mm">
                  <v:path arrowok="t" o:connecttype="custom" o:connectlocs="0,252;57,195" o:connectangles="0,0"/>
                </v:shape>
                <v:shape id="Freeform 327" o:spid="_x0000_s1094" style="position:absolute;left:711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" path="m,57l57,e" filled="f" strokecolor="#c0caca" strokeweight=".16406mm">
                  <v:path arrowok="t" o:connecttype="custom" o:connectlocs="0,252;57,195" o:connectangles="0,0"/>
                </v:shape>
                <v:shape id="Freeform 326" o:spid="_x0000_s1095" style="position:absolute;left:717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" path="m,57l56,e" filled="f" strokecolor="#c0caca" strokeweight=".16406mm">
                  <v:path arrowok="t" o:connecttype="custom" o:connectlocs="0,252;56,195" o:connectangles="0,0"/>
                </v:shape>
                <v:shape id="Freeform 325" o:spid="_x0000_s1096" style="position:absolute;left:722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" path="m,57l57,e" filled="f" strokecolor="#c0caca" strokeweight=".16406mm">
                  <v:path arrowok="t" o:connecttype="custom" o:connectlocs="0,252;57,195" o:connectangles="0,0"/>
                </v:shape>
                <v:shape id="Freeform 324" o:spid="_x0000_s1097" style="position:absolute;left:727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" path="m,57l57,e" filled="f" strokecolor="#c0caca" strokeweight=".16406mm">
                  <v:path arrowok="t" o:connecttype="custom" o:connectlocs="0,252;57,195" o:connectangles="0,0"/>
                </v:shape>
                <v:shape id="Freeform 323" o:spid="_x0000_s1098" style="position:absolute;left:733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" path="m,57l57,e" filled="f" strokecolor="#c0caca" strokeweight=".16406mm">
                  <v:path arrowok="t" o:connecttype="custom" o:connectlocs="0,252;57,195" o:connectangles="0,0"/>
                </v:shape>
                <v:shape id="Freeform 322" o:spid="_x0000_s1099" style="position:absolute;left:738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" path="m,57l56,e" filled="f" strokecolor="#c0caca" strokeweight=".16406mm">
                  <v:path arrowok="t" o:connecttype="custom" o:connectlocs="0,252;56,195" o:connectangles="0,0"/>
                </v:shape>
                <v:shape id="Freeform 321" o:spid="_x0000_s1100" style="position:absolute;left:744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" path="m,57l57,e" filled="f" strokecolor="#c0caca" strokeweight=".16406mm">
                  <v:path arrowok="t" o:connecttype="custom" o:connectlocs="0,252;57,195" o:connectangles="0,0"/>
                </v:shape>
                <v:shape id="Freeform 320" o:spid="_x0000_s1101" style="position:absolute;left:749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" path="m,57l57,e" filled="f" strokecolor="#c0caca" strokeweight=".16406mm">
                  <v:path arrowok="t" o:connecttype="custom" o:connectlocs="0,252;57,195" o:connectangles="0,0"/>
                </v:shape>
                <v:shape id="Freeform 319" o:spid="_x0000_s1102" style="position:absolute;left:755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" path="m,57l57,e" filled="f" strokecolor="#c0caca" strokeweight=".16406mm">
                  <v:path arrowok="t" o:connecttype="custom" o:connectlocs="0,252;57,195" o:connectangles="0,0"/>
                </v:shape>
                <v:shape id="Freeform 318" o:spid="_x0000_s1103" style="position:absolute;left:760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" path="m,57l56,e" filled="f" strokecolor="#c0caca" strokeweight=".16406mm">
                  <v:path arrowok="t" o:connecttype="custom" o:connectlocs="0,252;56,195" o:connectangles="0,0"/>
                </v:shape>
                <v:shape id="Freeform 317" o:spid="_x0000_s1104" style="position:absolute;left:766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" path="m,57l57,e" filled="f" strokecolor="#c0caca" strokeweight=".16406mm">
                  <v:path arrowok="t" o:connecttype="custom" o:connectlocs="0,252;57,195" o:connectangles="0,0"/>
                </v:shape>
                <v:shape id="Freeform 316" o:spid="_x0000_s1105" style="position:absolute;left:771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" path="m,57l57,e" filled="f" strokecolor="#c0caca" strokeweight=".16406mm">
                  <v:path arrowok="t" o:connecttype="custom" o:connectlocs="0,252;57,195" o:connectangles="0,0"/>
                </v:shape>
                <v:shape id="Freeform 315" o:spid="_x0000_s1106" style="position:absolute;left:777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" path="m,57l56,e" filled="f" strokecolor="#c0caca" strokeweight=".16406mm">
                  <v:path arrowok="t" o:connecttype="custom" o:connectlocs="0,252;56,195" o:connectangles="0,0"/>
                </v:shape>
                <v:shape id="Freeform 314" o:spid="_x0000_s1107" style="position:absolute;left:782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" path="m,57l57,e" filled="f" strokecolor="#c0caca" strokeweight=".16406mm">
                  <v:path arrowok="t" o:connecttype="custom" o:connectlocs="0,252;57,195" o:connectangles="0,0"/>
                </v:shape>
                <v:shape id="Freeform 313" o:spid="_x0000_s1108" style="position:absolute;left:788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" path="m,57l57,e" filled="f" strokecolor="#c0caca" strokeweight=".16406mm">
                  <v:path arrowok="t" o:connecttype="custom" o:connectlocs="0,252;57,195" o:connectangles="0,0"/>
                </v:shape>
                <v:shape id="Freeform 312" o:spid="_x0000_s1109" style="position:absolute;left:793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" path="m,57l57,e" filled="f" strokecolor="#c0caca" strokeweight=".16406mm">
                  <v:path arrowok="t" o:connecttype="custom" o:connectlocs="0,252;57,195" o:connectangles="0,0"/>
                </v:shape>
                <v:shape id="Freeform 311" o:spid="_x0000_s1110" style="position:absolute;left:799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" path="m,57l56,e" filled="f" strokecolor="#c0caca" strokeweight=".16406mm">
                  <v:path arrowok="t" o:connecttype="custom" o:connectlocs="0,252;56,195" o:connectangles="0,0"/>
                </v:shape>
                <v:shape id="Freeform 310" o:spid="_x0000_s1111" style="position:absolute;left:804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" path="m,57l57,e" filled="f" strokecolor="#c0caca" strokeweight=".16406mm">
                  <v:path arrowok="t" o:connecttype="custom" o:connectlocs="0,252;57,195" o:connectangles="0,0"/>
                </v:shape>
                <v:shape id="Freeform 309" o:spid="_x0000_s1112" style="position:absolute;left:810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" path="m,57l57,e" filled="f" strokecolor="#c0caca" strokeweight=".16406mm">
                  <v:path arrowok="t" o:connecttype="custom" o:connectlocs="0,252;57,195" o:connectangles="0,0"/>
                </v:shape>
                <v:shape id="Freeform 308" o:spid="_x0000_s1113" style="position:absolute;left:815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" path="m,57l56,e" filled="f" strokecolor="#c0caca" strokeweight=".16406mm">
                  <v:path arrowok="t" o:connecttype="custom" o:connectlocs="0,252;56,195" o:connectangles="0,0"/>
                </v:shape>
                <v:shape id="Freeform 307" o:spid="_x0000_s1114" style="position:absolute;left:821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" path="m,57l56,e" filled="f" strokecolor="#c0caca" strokeweight=".16406mm">
                  <v:path arrowok="t" o:connecttype="custom" o:connectlocs="0,252;56,195" o:connectangles="0,0"/>
                </v:shape>
                <v:shape id="Freeform 306" o:spid="_x0000_s1115" style="position:absolute;left:826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" path="m,57l57,e" filled="f" strokecolor="#c0caca" strokeweight=".16406mm">
                  <v:path arrowok="t" o:connecttype="custom" o:connectlocs="0,252;57,195" o:connectangles="0,0"/>
                </v:shape>
                <v:shape id="Freeform 305" o:spid="_x0000_s1116" style="position:absolute;left:831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" path="m,57l57,e" filled="f" strokecolor="#c0caca" strokeweight=".16406mm">
                  <v:path arrowok="t" o:connecttype="custom" o:connectlocs="0,252;57,195" o:connectangles="0,0"/>
                </v:shape>
                <v:shape id="Freeform 304" o:spid="_x0000_s1117" style="position:absolute;left:837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" path="m,57l56,e" filled="f" strokecolor="#c0caca" strokeweight=".16406mm">
                  <v:path arrowok="t" o:connecttype="custom" o:connectlocs="0,252;56,195" o:connectangles="0,0"/>
                </v:shape>
                <v:shape id="Freeform 303" o:spid="_x0000_s1118" style="position:absolute;left:842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" path="m,57l57,e" filled="f" strokecolor="#c0caca" strokeweight=".16406mm">
                  <v:path arrowok="t" o:connecttype="custom" o:connectlocs="0,252;57,195" o:connectangles="0,0"/>
                </v:shape>
                <v:shape id="Freeform 302" o:spid="_x0000_s1119" style="position:absolute;left:848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" path="m,57l57,e" filled="f" strokecolor="#c0caca" strokeweight=".16406mm">
                  <v:path arrowok="t" o:connecttype="custom" o:connectlocs="0,252;57,195" o:connectangles="0,0"/>
                </v:shape>
                <v:shape id="Freeform 301" o:spid="_x0000_s1120" style="position:absolute;left:853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" path="m,57l57,e" filled="f" strokecolor="#c0caca" strokeweight=".16406mm">
                  <v:path arrowok="t" o:connecttype="custom" o:connectlocs="0,252;57,195" o:connectangles="0,0"/>
                </v:shape>
                <v:shape id="Freeform 300" o:spid="_x0000_s1121" style="position:absolute;left:859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" path="m,57l56,e" filled="f" strokecolor="#c0caca" strokeweight=".16406mm">
                  <v:path arrowok="t" o:connecttype="custom" o:connectlocs="0,252;56,195" o:connectangles="0,0"/>
                </v:shape>
                <v:shape id="Freeform 299" o:spid="_x0000_s1122" style="position:absolute;left:864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" path="m,57l57,e" filled="f" strokecolor="#c0caca" strokeweight=".16406mm">
                  <v:path arrowok="t" o:connecttype="custom" o:connectlocs="0,252;57,195" o:connectangles="0,0"/>
                </v:shape>
                <v:shape id="Freeform 298" o:spid="_x0000_s1123" style="position:absolute;left:870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" path="m,57l57,e" filled="f" strokecolor="#c0caca" strokeweight=".16406mm">
                  <v:path arrowok="t" o:connecttype="custom" o:connectlocs="0,252;57,195" o:connectangles="0,0"/>
                </v:shape>
                <v:shape id="Freeform 297" o:spid="_x0000_s1124" style="position:absolute;left:875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" path="m,57l56,e" filled="f" strokecolor="#c0caca" strokeweight=".16406mm">
                  <v:path arrowok="t" o:connecttype="custom" o:connectlocs="0,252;56,195" o:connectangles="0,0"/>
                </v:shape>
                <v:shape id="Freeform 296" o:spid="_x0000_s1125" style="position:absolute;left:881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" path="m,57l57,e" filled="f" strokecolor="#c0caca" strokeweight=".16406mm">
                  <v:path arrowok="t" o:connecttype="custom" o:connectlocs="0,252;57,195" o:connectangles="0,0"/>
                </v:shape>
                <v:shape id="Freeform 295" o:spid="_x0000_s1126" style="position:absolute;left:886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" path="m,57l57,e" filled="f" strokecolor="#c0caca" strokeweight=".16406mm">
                  <v:path arrowok="t" o:connecttype="custom" o:connectlocs="0,252;57,195" o:connectangles="0,0"/>
                </v:shape>
                <v:shape id="Freeform 294" o:spid="_x0000_s1127" style="position:absolute;left:892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" path="m,57l57,e" filled="f" strokecolor="#c0caca" strokeweight=".16406mm">
                  <v:path arrowok="t" o:connecttype="custom" o:connectlocs="0,252;57,195" o:connectangles="0,0"/>
                </v:shape>
                <v:shape id="Freeform 293" o:spid="_x0000_s1128" style="position:absolute;left:897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" path="m,57l56,e" filled="f" strokecolor="#c0caca" strokeweight=".16406mm">
                  <v:path arrowok="t" o:connecttype="custom" o:connectlocs="0,252;56,195" o:connectangles="0,0"/>
                </v:shape>
                <v:shape id="Freeform 292" o:spid="_x0000_s1129" style="position:absolute;left:903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" path="m,57l57,e" filled="f" strokecolor="#c0caca" strokeweight=".16406mm">
                  <v:path arrowok="t" o:connecttype="custom" o:connectlocs="0,252;57,195" o:connectangles="0,0"/>
                </v:shape>
                <v:shape id="Freeform 291" o:spid="_x0000_s1130" style="position:absolute;left:908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" path="m,57l57,e" filled="f" strokecolor="#c0caca" strokeweight=".16406mm">
                  <v:path arrowok="t" o:connecttype="custom" o:connectlocs="0,252;57,195" o:connectangles="0,0"/>
                </v:shape>
                <v:shape id="Freeform 290" o:spid="_x0000_s1131" style="position:absolute;left:914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" path="m,57l57,e" filled="f" strokecolor="#c0caca" strokeweight=".16406mm">
                  <v:path arrowok="t" o:connecttype="custom" o:connectlocs="0,252;57,195" o:connectangles="0,0"/>
                </v:shape>
                <v:shape id="Freeform 289" o:spid="_x0000_s1132" style="position:absolute;left:919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" path="m,57l56,e" filled="f" strokecolor="#c0caca" strokeweight=".16406mm">
                  <v:path arrowok="t" o:connecttype="custom" o:connectlocs="0,252;56,195" o:connectangles="0,0"/>
                </v:shape>
                <v:shape id="Freeform 288" o:spid="_x0000_s1133" style="position:absolute;left:924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" path="m,57l57,e" filled="f" strokecolor="#c0caca" strokeweight=".16406mm">
                  <v:path arrowok="t" o:connecttype="custom" o:connectlocs="0,252;57,195" o:connectangles="0,0"/>
                </v:shape>
                <v:shape id="Freeform 287" o:spid="_x0000_s1134" style="position:absolute;left:930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" path="m,57l57,e" filled="f" strokecolor="#c0caca" strokeweight=".16406mm">
                  <v:path arrowok="t" o:connecttype="custom" o:connectlocs="0,252;57,195" o:connectangles="0,0"/>
                </v:shape>
                <v:shape id="Freeform 286" o:spid="_x0000_s1135" style="position:absolute;left:935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" path="m,57l56,e" filled="f" strokecolor="#c0caca" strokeweight=".16406mm">
                  <v:path arrowok="t" o:connecttype="custom" o:connectlocs="0,252;56,195" o:connectangles="0,0"/>
                </v:shape>
                <v:shape id="Freeform 285" o:spid="_x0000_s1136" style="position:absolute;left:941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" path="m,57l57,e" filled="f" strokecolor="#c0caca" strokeweight=".16406mm">
                  <v:path arrowok="t" o:connecttype="custom" o:connectlocs="0,252;57,195" o:connectangles="0,0"/>
                </v:shape>
                <v:shape id="Freeform 284" o:spid="_x0000_s1137" style="position:absolute;left:946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" path="m,57l57,e" filled="f" strokecolor="#c0caca" strokeweight=".16406mm">
                  <v:path arrowok="t" o:connecttype="custom" o:connectlocs="0,252;57,195" o:connectangles="0,0"/>
                </v:shape>
                <v:shape id="Freeform 283" o:spid="_x0000_s1138" style="position:absolute;left:952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" path="m,57l57,e" filled="f" strokecolor="#c0caca" strokeweight=".16406mm">
                  <v:path arrowok="t" o:connecttype="custom" o:connectlocs="0,252;57,195" o:connectangles="0,0"/>
                </v:shape>
                <v:shape id="Freeform 282" o:spid="_x0000_s1139" style="position:absolute;left:957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" path="m,57l56,e" filled="f" strokecolor="#c0caca" strokeweight=".16406mm">
                  <v:path arrowok="t" o:connecttype="custom" o:connectlocs="0,252;56,195" o:connectangles="0,0"/>
                </v:shape>
                <v:shape id="Freeform 281" o:spid="_x0000_s1140" style="position:absolute;left:963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" path="m,57l57,e" filled="f" strokecolor="#c0caca" strokeweight=".16406mm">
                  <v:path arrowok="t" o:connecttype="custom" o:connectlocs="0,252;57,195" o:connectangles="0,0"/>
                </v:shape>
                <v:shape id="Freeform 280" o:spid="_x0000_s1141" style="position:absolute;left:968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" path="m,57l57,e" filled="f" strokecolor="#c0caca" strokeweight=".16406mm">
                  <v:path arrowok="t" o:connecttype="custom" o:connectlocs="0,252;57,195" o:connectangles="0,0"/>
                </v:shape>
                <v:shape id="Freeform 279" o:spid="_x0000_s1142" style="position:absolute;left:974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" path="m,57l56,e" filled="f" strokecolor="#c0caca" strokeweight=".16406mm">
                  <v:path arrowok="t" o:connecttype="custom" o:connectlocs="0,252;56,195" o:connectangles="0,0"/>
                </v:shape>
                <v:shape id="Freeform 278" o:spid="_x0000_s1143" style="position:absolute;left:979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" path="m,57l56,e" filled="f" strokecolor="#c0caca" strokeweight=".16406mm">
                  <v:path arrowok="t" o:connecttype="custom" o:connectlocs="0,252;56,195" o:connectangles="0,0"/>
                </v:shape>
                <v:shape id="Freeform 277" o:spid="_x0000_s1144" style="position:absolute;left:985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" path="m,57l57,e" filled="f" strokecolor="#c0caca" strokeweight=".16406mm">
                  <v:path arrowok="t" o:connecttype="custom" o:connectlocs="0,252;57,195" o:connectangles="0,0"/>
                </v:shape>
                <v:shape id="Freeform 276" o:spid="_x0000_s1145" style="position:absolute;left:990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" path="m,57l57,e" filled="f" strokecolor="#c0caca" strokeweight=".16406mm">
                  <v:path arrowok="t" o:connecttype="custom" o:connectlocs="0,252;57,195" o:connectangles="0,0"/>
                </v:shape>
                <v:shape id="Freeform 275" o:spid="_x0000_s1146" style="position:absolute;left:996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" path="m,57l56,e" filled="f" strokecolor="#c0caca" strokeweight=".16406mm">
                  <v:path arrowok="t" o:connecttype="custom" o:connectlocs="0,252;56,195" o:connectangles="0,0"/>
                </v:shape>
                <v:shape id="Freeform 274" o:spid="_x0000_s1147" style="position:absolute;left:1001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" path="m,57l57,e" filled="f" strokecolor="#c0caca" strokeweight=".16406mm">
                  <v:path arrowok="t" o:connecttype="custom" o:connectlocs="0,252;57,195" o:connectangles="0,0"/>
                </v:shape>
                <v:shape id="Freeform 273" o:spid="_x0000_s1148" style="position:absolute;left:1007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" path="m,57l57,e" filled="f" strokecolor="#c0caca" strokeweight=".16406mm">
                  <v:path arrowok="t" o:connecttype="custom" o:connectlocs="0,252;57,195" o:connectangles="0,0"/>
                </v:shape>
                <v:shape id="Freeform 272" o:spid="_x0000_s1149" style="position:absolute;left:1012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" path="m,57l57,e" filled="f" strokecolor="#c0caca" strokeweight=".16406mm">
                  <v:path arrowok="t" o:connecttype="custom" o:connectlocs="0,252;57,195" o:connectangles="0,0"/>
                </v:shape>
                <v:shape id="Freeform 271" o:spid="_x0000_s1150" style="position:absolute;left:1018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" path="m,57l56,e" filled="f" strokecolor="#c0caca" strokeweight=".16406mm">
                  <v:path arrowok="t" o:connecttype="custom" o:connectlocs="0,252;56,195" o:connectangles="0,0"/>
                </v:shape>
                <v:shape id="Freeform 270" o:spid="_x0000_s1151" style="position:absolute;left:1023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" path="m,57l57,e" filled="f" strokecolor="#c0caca" strokeweight=".16406mm">
                  <v:path arrowok="t" o:connecttype="custom" o:connectlocs="0,252;57,195" o:connectangles="0,0"/>
                </v:shape>
                <v:shape id="Freeform 269" o:spid="_x0000_s1152" style="position:absolute;left:1028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" path="m,57l57,e" filled="f" strokecolor="#c0caca" strokeweight=".16406mm">
                  <v:path arrowok="t" o:connecttype="custom" o:connectlocs="0,252;57,195" o:connectangles="0,0"/>
                </v:shape>
                <v:shape id="Freeform 268" o:spid="_x0000_s1153" style="position:absolute;left:1034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" path="m,57l56,e" filled="f" strokecolor="#c0caca" strokeweight=".16406mm">
                  <v:path arrowok="t" o:connecttype="custom" o:connectlocs="0,252;56,195" o:connectangles="0,0"/>
                </v:shape>
                <v:shape id="Freeform 267" o:spid="_x0000_s1154" style="position:absolute;left:1039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" path="m,57l57,e" filled="f" strokecolor="#c0caca" strokeweight=".16406mm">
                  <v:path arrowok="t" o:connecttype="custom" o:connectlocs="0,252;57,195" o:connectangles="0,0"/>
                </v:shape>
                <v:shape id="Freeform 266" o:spid="_x0000_s1155" style="position:absolute;left:1045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" path="m,57l57,e" filled="f" strokecolor="#c0caca" strokeweight=".16406mm">
                  <v:path arrowok="t" o:connecttype="custom" o:connectlocs="0,252;57,195" o:connectangles="0,0"/>
                </v:shape>
                <v:shape id="Freeform 265" o:spid="_x0000_s1156" style="position:absolute;left:1050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" path="m,57l57,e" filled="f" strokecolor="#c0caca" strokeweight=".16406mm">
                  <v:path arrowok="t" o:connecttype="custom" o:connectlocs="0,252;57,195" o:connectangles="0,0"/>
                </v:shape>
                <v:shape id="Freeform 264" o:spid="_x0000_s1157" style="position:absolute;left:1056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" path="m,57l56,e" filled="f" strokecolor="#c0caca" strokeweight=".16406mm">
                  <v:path arrowok="t" o:connecttype="custom" o:connectlocs="0,252;56,195" o:connectangles="0,0"/>
                </v:shape>
                <v:shape id="Freeform 263" o:spid="_x0000_s1158" style="position:absolute;left:1061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" path="m,57l57,e" filled="f" strokecolor="#c0caca" strokeweight=".16406mm">
                  <v:path arrowok="t" o:connecttype="custom" o:connectlocs="0,252;57,195" o:connectangles="0,0"/>
                </v:shape>
                <v:shape id="Freeform 262" o:spid="_x0000_s1159" style="position:absolute;left:1067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" path="m,57l57,e" filled="f" strokecolor="#c0caca" strokeweight=".16406mm">
                  <v:path arrowok="t" o:connecttype="custom" o:connectlocs="0,252;57,195" o:connectangles="0,0"/>
                </v:shape>
                <v:shape id="Freeform 261" o:spid="_x0000_s1160" style="position:absolute;left:1072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" path="m,57l56,e" filled="f" strokecolor="#c0caca" strokeweight=".16406mm">
                  <v:path arrowok="t" o:connecttype="custom" o:connectlocs="0,252;56,195" o:connectangles="0,0"/>
                </v:shape>
                <v:shape id="Freeform 260" o:spid="_x0000_s1161" style="position:absolute;left:1078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" path="m,57l56,e" filled="f" strokecolor="#c0caca" strokeweight=".16406mm">
                  <v:path arrowok="t" o:connecttype="custom" o:connectlocs="0,252;56,195" o:connectangles="0,0"/>
                </v:shape>
                <v:shape id="Freeform 259" o:spid="_x0000_s1162" style="position:absolute;left:1083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" path="m,57l57,e" filled="f" strokecolor="#c0caca" strokeweight=".16406mm">
                  <v:path arrowok="t" o:connecttype="custom" o:connectlocs="0,252;57,195" o:connectangles="0,0"/>
                </v:shape>
                <v:shape id="Freeform 258" o:spid="_x0000_s1163" style="position:absolute;left:1089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" path="m,57l57,e" filled="f" strokecolor="#c0caca" strokeweight=".16406mm">
                  <v:path arrowok="t" o:connecttype="custom" o:connectlocs="0,252;57,195" o:connectangles="0,0"/>
                </v:shape>
                <v:shape id="Freeform 257" o:spid="_x0000_s1164" style="position:absolute;left:1094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" path="m,57l56,e" filled="f" strokecolor="#c0caca" strokeweight=".16406mm">
                  <v:path arrowok="t" o:connecttype="custom" o:connectlocs="0,252;56,195" o:connectangles="0,0"/>
                </v:shape>
                <v:shape id="Freeform 256" o:spid="_x0000_s1165" style="position:absolute;left:1100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" path="m,57l57,e" filled="f" strokecolor="#c0caca" strokeweight=".16406mm">
                  <v:path arrowok="t" o:connecttype="custom" o:connectlocs="0,252;57,195" o:connectangles="0,0"/>
                </v:shape>
                <v:shape id="Freeform 255" o:spid="_x0000_s1166" style="position:absolute;left:1105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" path="m,57l57,e" filled="f" strokecolor="#c0caca" strokeweight=".16406mm">
                  <v:path arrowok="t" o:connecttype="custom" o:connectlocs="0,252;57,195" o:connectangles="0,0"/>
                </v:shape>
                <v:shape id="Freeform 254" o:spid="_x0000_s1167" style="position:absolute;left:1111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" path="m,57l57,e" filled="f" strokecolor="#c0caca" strokeweight=".16406mm">
                  <v:path arrowok="t" o:connecttype="custom" o:connectlocs="0,252;57,195" o:connectangles="0,0"/>
                </v:shape>
                <v:shape id="Freeform 253" o:spid="_x0000_s1168" style="position:absolute;left:1116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" path="m,57l56,e" filled="f" strokecolor="#c0caca" strokeweight=".16406mm">
                  <v:path arrowok="t" o:connecttype="custom" o:connectlocs="0,252;56,195" o:connectangles="0,0"/>
                </v:shape>
                <v:shape id="Freeform 252" o:spid="_x0000_s1169" style="position:absolute;left:1121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" path="m,57l57,e" filled="f" strokecolor="#c0caca" strokeweight=".16406mm">
                  <v:path arrowok="t" o:connecttype="custom" o:connectlocs="0,252;57,195" o:connectangles="0,0"/>
                </v:shape>
                <v:shape id="Freeform 251" o:spid="_x0000_s1170" style="position:absolute;left:1127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" path="m,57l57,e" filled="f" strokecolor="#c0caca" strokeweight=".16406mm">
                  <v:path arrowok="t" o:connecttype="custom" o:connectlocs="0,252;57,195" o:connectangles="0,0"/>
                </v:shape>
                <v:shape id="Freeform 250" o:spid="_x0000_s1171" style="position:absolute;left:11329;top:242;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" path="m10,l,10,10,e" filled="f" strokecolor="#c0caca" strokeweight=".16406mm">
                  <v:path arrowok="t" o:connecttype="custom" o:connectlocs="10,242;0,252;10,242" o:connectangles="0,0,0"/>
                </v:shape>
                <w10:wrap anchorx="page"/>
              </v:group>
            </w:pict>
          </mc:Fallback>
        </mc:AlternateContent>
      </w:r>
      <w:r>
        <w:rPr>
          <w:noProof/>
        </w:rPr>
        <mc:AlternateContent>
          <mc:Choice Requires="wps">
            <w:drawing>
              <wp:anchor distT="0" distB="0" distL="114300" distR="114300" simplePos="0" relativeHeight="251654144" behindDoc="1" locked="0" layoutInCell="1" allowOverlap="1" wp14:anchorId="53BF5088" wp14:editId="40380E9A">
                <wp:simplePos x="0" y="0"/>
                <wp:positionH relativeFrom="page">
                  <wp:posOffset>331470</wp:posOffset>
                </wp:positionH>
                <wp:positionV relativeFrom="paragraph">
                  <wp:posOffset>74930</wp:posOffset>
                </wp:positionV>
                <wp:extent cx="215900" cy="727710"/>
                <wp:effectExtent l="0" t="0" r="0" b="0"/>
                <wp:wrapNone/>
                <wp:docPr id="253"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727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5D0C4" w14:textId="77777777" w:rsidR="001E1D27" w:rsidRDefault="00074383">
                            <w:pPr>
                              <w:spacing w:line="320" w:lineRule="exact"/>
                              <w:ind w:left="20" w:right="-45"/>
                              <w:rPr>
                                <w:rFonts w:ascii="Arial" w:eastAsia="Arial" w:hAnsi="Arial" w:cs="Arial"/>
                                <w:sz w:val="30"/>
                                <w:szCs w:val="30"/>
                              </w:rPr>
                            </w:pPr>
                            <w:r>
                              <w:rPr>
                                <w:rFonts w:ascii="Arial" w:eastAsia="Arial" w:hAnsi="Arial" w:cs="Arial"/>
                                <w:color w:val="DD6D1A"/>
                                <w:sz w:val="30"/>
                                <w:szCs w:val="30"/>
                              </w:rPr>
                              <w:t>Activities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F5088" id="_x0000_t202" coordsize="21600,21600" o:spt="202" path="m,l,21600r21600,l21600,xe">
                <v:stroke joinstyle="miter"/>
                <v:path gradientshapeok="t" o:connecttype="rect"/>
              </v:shapetype>
              <v:shape id="Text Box 248" o:spid="_x0000_s1026" type="#_x0000_t202" style="position:absolute;left:0;text-align:left;margin-left:26.1pt;margin-top:5.9pt;width:17pt;height:57.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" filled="f" stroked="f">
                <v:textbox style="layout-flow:vertical;mso-layout-flow-alt:bottom-to-top" inset="0,0,0,0">
                  <w:txbxContent>
                    <w:p w14:paraId="3F55D0C4" w14:textId="77777777" w:rsidR="001E1D27" w:rsidRDefault="00074383">
                      <w:pPr>
                        <w:spacing w:line="320" w:lineRule="exact"/>
                        <w:ind w:left="20" w:right="-45"/>
                        <w:rPr>
                          <w:rFonts w:ascii="Arial" w:eastAsia="Arial" w:hAnsi="Arial" w:cs="Arial"/>
                          <w:sz w:val="30"/>
                          <w:szCs w:val="30"/>
                        </w:rPr>
                      </w:pPr>
                      <w:r>
                        <w:rPr>
                          <w:rFonts w:ascii="Arial" w:eastAsia="Arial" w:hAnsi="Arial" w:cs="Arial"/>
                          <w:color w:val="DD6D1A"/>
                          <w:sz w:val="30"/>
                          <w:szCs w:val="30"/>
                        </w:rPr>
                        <w:t>Activities</w:t>
                      </w:r>
                    </w:p>
                  </w:txbxContent>
                </v:textbox>
                <w10:wrap anchorx="page"/>
              </v:shape>
            </w:pict>
          </mc:Fallback>
        </mc:AlternateContent>
      </w:r>
      <w:r w:rsidR="00825DF1">
        <w:rPr>
          <w:rFonts w:ascii="Arial" w:eastAsia="Arial" w:hAnsi="Arial" w:cs="Arial"/>
          <w:color w:val="688685"/>
          <w:sz w:val="26"/>
          <w:szCs w:val="26"/>
        </w:rPr>
        <w:t>Reading comprehension</w:t>
      </w:r>
    </w:p>
    <w:p w14:paraId="352E6A86" w14:textId="77777777" w:rsidR="001E1D27" w:rsidRDefault="00825DF1">
      <w:pPr>
        <w:spacing w:before="9" w:line="253" w:lineRule="auto"/>
        <w:ind w:left="844" w:right="1079" w:hanging="283"/>
        <w:rPr>
          <w:sz w:val="19"/>
          <w:szCs w:val="19"/>
        </w:rPr>
      </w:pPr>
      <w:r>
        <w:rPr>
          <w:b/>
          <w:color w:val="DD6D1A"/>
          <w:sz w:val="26"/>
          <w:szCs w:val="26"/>
        </w:rPr>
        <w:t>2 Read</w:t>
      </w:r>
      <w:r w:rsidR="00074383">
        <w:rPr>
          <w:b/>
          <w:color w:val="000000"/>
          <w:sz w:val="19"/>
          <w:szCs w:val="19"/>
        </w:rPr>
        <w:t xml:space="preserve"> the text about conduction, convection and radiation and complete these sentences with information from the text.</w:t>
      </w:r>
    </w:p>
    <w:p w14:paraId="50B96FEB" w14:textId="77777777" w:rsidR="001E1D27" w:rsidRDefault="00074383">
      <w:pPr>
        <w:spacing w:before="29"/>
        <w:ind w:left="844"/>
        <w:rPr>
          <w:sz w:val="19"/>
          <w:szCs w:val="19"/>
        </w:rPr>
      </w:pPr>
      <w:r>
        <w:rPr>
          <w:sz w:val="19"/>
          <w:szCs w:val="19"/>
        </w:rPr>
        <w:t xml:space="preserve">1   In conduction heat moves from something hot to </w:t>
      </w:r>
      <w:r>
        <w:rPr>
          <w:i/>
          <w:color w:val="6F6F6E"/>
          <w:position w:val="1"/>
          <w:sz w:val="23"/>
          <w:szCs w:val="23"/>
          <w:u w:val="single" w:color="9D9C9C"/>
        </w:rPr>
        <w:t xml:space="preserve">      something colder          </w:t>
      </w:r>
      <w:r>
        <w:rPr>
          <w:color w:val="000000"/>
          <w:sz w:val="19"/>
          <w:szCs w:val="19"/>
        </w:rPr>
        <w:t>.</w:t>
      </w:r>
    </w:p>
    <w:p w14:paraId="75077105" w14:textId="77777777" w:rsidR="001E1D27" w:rsidRDefault="00825DF1">
      <w:pPr>
        <w:spacing w:before="31"/>
        <w:ind w:left="844"/>
        <w:rPr>
          <w:sz w:val="19"/>
          <w:szCs w:val="19"/>
        </w:rPr>
      </w:pPr>
      <w:r>
        <w:rPr>
          <w:sz w:val="19"/>
          <w:szCs w:val="19"/>
        </w:rPr>
        <w:t>2 The</w:t>
      </w:r>
      <w:r w:rsidR="00074383">
        <w:rPr>
          <w:sz w:val="19"/>
          <w:szCs w:val="19"/>
        </w:rPr>
        <w:t xml:space="preserve"> difference in temperature, contact surface area and material of the bodies determines</w:t>
      </w:r>
    </w:p>
    <w:p w14:paraId="3987C72D" w14:textId="77777777" w:rsidR="001E1D27" w:rsidRDefault="00074383">
      <w:pPr>
        <w:spacing w:before="31"/>
        <w:ind w:left="1071"/>
        <w:rPr>
          <w:sz w:val="19"/>
          <w:szCs w:val="19"/>
        </w:rPr>
      </w:pPr>
      <w:r>
        <w:rPr>
          <w:sz w:val="19"/>
          <w:szCs w:val="19"/>
          <w:u w:val="single" w:color="9D9C9C"/>
        </w:rPr>
        <w:t xml:space="preserve">                                                   </w:t>
      </w:r>
      <w:r>
        <w:rPr>
          <w:sz w:val="19"/>
          <w:szCs w:val="19"/>
        </w:rPr>
        <w:t xml:space="preserve"> by conduction.</w:t>
      </w:r>
    </w:p>
    <w:p w14:paraId="28F0D4A7" w14:textId="77777777" w:rsidR="001E1D27" w:rsidRDefault="00074383">
      <w:pPr>
        <w:spacing w:before="31"/>
        <w:ind w:left="844"/>
        <w:rPr>
          <w:sz w:val="19"/>
          <w:szCs w:val="19"/>
        </w:rPr>
      </w:pPr>
      <w:r>
        <w:rPr>
          <w:sz w:val="19"/>
          <w:szCs w:val="19"/>
        </w:rPr>
        <w:t xml:space="preserve">3  </w:t>
      </w:r>
      <w:r>
        <w:rPr>
          <w:sz w:val="19"/>
          <w:szCs w:val="19"/>
          <w:u w:val="single" w:color="9D9C9C"/>
        </w:rPr>
        <w:t xml:space="preserve">                                                   </w:t>
      </w:r>
      <w:r>
        <w:rPr>
          <w:sz w:val="19"/>
          <w:szCs w:val="19"/>
        </w:rPr>
        <w:t xml:space="preserve"> are good conductors, but </w:t>
      </w:r>
      <w:r>
        <w:rPr>
          <w:sz w:val="19"/>
          <w:szCs w:val="19"/>
          <w:u w:val="single" w:color="9D9C9C"/>
        </w:rPr>
        <w:t xml:space="preserve">                                                   </w:t>
      </w:r>
      <w:r>
        <w:rPr>
          <w:sz w:val="19"/>
          <w:szCs w:val="19"/>
        </w:rPr>
        <w:t xml:space="preserve"> are poor conductors.</w:t>
      </w:r>
    </w:p>
    <w:p w14:paraId="3A1AD333" w14:textId="77777777" w:rsidR="001E1D27" w:rsidRDefault="00825DF1">
      <w:pPr>
        <w:spacing w:before="31"/>
        <w:ind w:left="845"/>
        <w:rPr>
          <w:sz w:val="19"/>
          <w:szCs w:val="19"/>
        </w:rPr>
      </w:pPr>
      <w:r>
        <w:rPr>
          <w:sz w:val="19"/>
          <w:szCs w:val="19"/>
        </w:rPr>
        <w:t>4 Liquid</w:t>
      </w:r>
      <w:r w:rsidR="00074383">
        <w:rPr>
          <w:sz w:val="19"/>
          <w:szCs w:val="19"/>
        </w:rPr>
        <w:t xml:space="preserve"> and gas particles can </w:t>
      </w:r>
      <w:r w:rsidR="00074383">
        <w:rPr>
          <w:sz w:val="19"/>
          <w:szCs w:val="19"/>
          <w:u w:val="single" w:color="9D9C9C"/>
        </w:rPr>
        <w:t xml:space="preserve">                                                   </w:t>
      </w:r>
      <w:r w:rsidR="00074383">
        <w:rPr>
          <w:sz w:val="19"/>
          <w:szCs w:val="19"/>
        </w:rPr>
        <w:t xml:space="preserve"> quickly when hot.</w:t>
      </w:r>
    </w:p>
    <w:p w14:paraId="32251EC6" w14:textId="77777777" w:rsidR="001E1D27" w:rsidRDefault="00825DF1">
      <w:pPr>
        <w:spacing w:before="31"/>
        <w:ind w:left="845"/>
        <w:rPr>
          <w:sz w:val="19"/>
          <w:szCs w:val="19"/>
        </w:rPr>
      </w:pPr>
      <w:r>
        <w:rPr>
          <w:sz w:val="19"/>
          <w:szCs w:val="19"/>
        </w:rPr>
        <w:t>5 In</w:t>
      </w:r>
      <w:r w:rsidR="00074383">
        <w:rPr>
          <w:sz w:val="19"/>
          <w:szCs w:val="19"/>
        </w:rPr>
        <w:t xml:space="preserve"> convection heat energy is transferred from </w:t>
      </w:r>
      <w:r w:rsidR="00074383">
        <w:rPr>
          <w:sz w:val="19"/>
          <w:szCs w:val="19"/>
          <w:u w:val="single" w:color="9D9C9C"/>
        </w:rPr>
        <w:t xml:space="preserve">                                                   </w:t>
      </w:r>
      <w:r w:rsidR="00074383">
        <w:rPr>
          <w:sz w:val="19"/>
          <w:szCs w:val="19"/>
        </w:rPr>
        <w:t>.</w:t>
      </w:r>
    </w:p>
    <w:p w14:paraId="551A6433" w14:textId="77777777" w:rsidR="001E1D27" w:rsidRDefault="00825DF1">
      <w:pPr>
        <w:tabs>
          <w:tab w:val="left" w:pos="10460"/>
        </w:tabs>
        <w:spacing w:before="31"/>
        <w:ind w:left="845"/>
        <w:rPr>
          <w:sz w:val="19"/>
          <w:szCs w:val="19"/>
        </w:rPr>
      </w:pPr>
      <w:r>
        <w:rPr>
          <w:sz w:val="19"/>
          <w:szCs w:val="19"/>
        </w:rPr>
        <w:t>6 Radiation</w:t>
      </w:r>
      <w:r w:rsidR="00074383">
        <w:rPr>
          <w:sz w:val="19"/>
          <w:szCs w:val="19"/>
        </w:rPr>
        <w:t xml:space="preserve"> is heat carried from </w:t>
      </w:r>
      <w:r w:rsidR="00074383">
        <w:rPr>
          <w:sz w:val="19"/>
          <w:szCs w:val="19"/>
          <w:u w:val="single" w:color="9D9C9C"/>
        </w:rPr>
        <w:t xml:space="preserve">                                                   </w:t>
      </w:r>
      <w:r w:rsidR="00074383">
        <w:rPr>
          <w:sz w:val="19"/>
          <w:szCs w:val="19"/>
        </w:rPr>
        <w:t xml:space="preserve"> and absorbed by </w:t>
      </w:r>
      <w:r w:rsidR="00074383">
        <w:rPr>
          <w:sz w:val="19"/>
          <w:szCs w:val="19"/>
          <w:u w:val="single" w:color="9D9C9C"/>
        </w:rPr>
        <w:t xml:space="preserve"> </w:t>
      </w:r>
      <w:r w:rsidR="00074383">
        <w:rPr>
          <w:sz w:val="19"/>
          <w:szCs w:val="19"/>
          <w:u w:val="single" w:color="9D9C9C"/>
        </w:rPr>
        <w:tab/>
      </w:r>
    </w:p>
    <w:p w14:paraId="7082E34C" w14:textId="77777777" w:rsidR="001E1D27" w:rsidRDefault="00825DF1">
      <w:pPr>
        <w:spacing w:before="31"/>
        <w:ind w:left="1072"/>
        <w:rPr>
          <w:sz w:val="19"/>
          <w:szCs w:val="19"/>
        </w:rPr>
      </w:pPr>
      <w:r>
        <w:rPr>
          <w:sz w:val="19"/>
          <w:szCs w:val="19"/>
        </w:rPr>
        <w:t>Without</w:t>
      </w:r>
      <w:r w:rsidR="00074383">
        <w:rPr>
          <w:sz w:val="19"/>
          <w:szCs w:val="19"/>
        </w:rPr>
        <w:t xml:space="preserve"> contact.</w:t>
      </w:r>
    </w:p>
    <w:p w14:paraId="6856D497" w14:textId="77777777" w:rsidR="001E1D27" w:rsidRDefault="00825DF1">
      <w:pPr>
        <w:spacing w:before="31"/>
        <w:ind w:left="845"/>
        <w:rPr>
          <w:sz w:val="19"/>
          <w:szCs w:val="19"/>
        </w:rPr>
      </w:pPr>
      <w:r>
        <w:rPr>
          <w:sz w:val="19"/>
          <w:szCs w:val="19"/>
        </w:rPr>
        <w:t>7 It</w:t>
      </w:r>
      <w:r w:rsidR="00074383">
        <w:rPr>
          <w:sz w:val="19"/>
          <w:szCs w:val="19"/>
        </w:rPr>
        <w:t xml:space="preserve"> can only happen when there are no obstacles between bodies to </w:t>
      </w:r>
      <w:r w:rsidR="00074383">
        <w:rPr>
          <w:sz w:val="19"/>
          <w:szCs w:val="19"/>
          <w:u w:val="single" w:color="9D9C9C"/>
        </w:rPr>
        <w:t xml:space="preserve">                                                   </w:t>
      </w:r>
      <w:r w:rsidR="00074383">
        <w:rPr>
          <w:sz w:val="19"/>
          <w:szCs w:val="19"/>
        </w:rPr>
        <w:t>.</w:t>
      </w:r>
    </w:p>
    <w:p w14:paraId="662699F7" w14:textId="74610012" w:rsidR="001E1D27" w:rsidRDefault="002D00A0">
      <w:pPr>
        <w:spacing w:before="31"/>
        <w:ind w:left="845"/>
        <w:rPr>
          <w:sz w:val="19"/>
          <w:szCs w:val="19"/>
        </w:rPr>
      </w:pPr>
      <w:r>
        <w:rPr>
          <w:noProof/>
        </w:rPr>
        <mc:AlternateContent>
          <mc:Choice Requires="wpg">
            <w:drawing>
              <wp:anchor distT="0" distB="0" distL="114300" distR="114300" simplePos="0" relativeHeight="251649024" behindDoc="1" locked="0" layoutInCell="1" allowOverlap="1" wp14:anchorId="6D814181" wp14:editId="1655CB32">
                <wp:simplePos x="0" y="0"/>
                <wp:positionH relativeFrom="page">
                  <wp:posOffset>363220</wp:posOffset>
                </wp:positionH>
                <wp:positionV relativeFrom="page">
                  <wp:posOffset>10262870</wp:posOffset>
                </wp:positionV>
                <wp:extent cx="1440180" cy="179705"/>
                <wp:effectExtent l="10795" t="13970" r="6350" b="6350"/>
                <wp:wrapNone/>
                <wp:docPr id="251"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180" cy="179705"/>
                          <a:chOff x="572" y="16162"/>
                          <a:chExt cx="2268" cy="283"/>
                        </a:xfrm>
                      </wpg:grpSpPr>
                      <wps:wsp>
                        <wps:cNvPr id="252" name="Freeform 247"/>
                        <wps:cNvSpPr>
                          <a:spLocks/>
                        </wps:cNvSpPr>
                        <wps:spPr bwMode="auto">
                          <a:xfrm>
                            <a:off x="572" y="16162"/>
                            <a:ext cx="2268" cy="283"/>
                          </a:xfrm>
                          <a:custGeom>
                            <a:avLst/>
                            <a:gdLst>
                              <a:gd name="T0" fmla="+- 0 572 572"/>
                              <a:gd name="T1" fmla="*/ T0 w 2268"/>
                              <a:gd name="T2" fmla="+- 0 16446 16162"/>
                              <a:gd name="T3" fmla="*/ 16446 h 283"/>
                              <a:gd name="T4" fmla="+- 0 2840 572"/>
                              <a:gd name="T5" fmla="*/ T4 w 2268"/>
                              <a:gd name="T6" fmla="+- 0 16446 16162"/>
                              <a:gd name="T7" fmla="*/ 16446 h 283"/>
                              <a:gd name="T8" fmla="+- 0 2840 572"/>
                              <a:gd name="T9" fmla="*/ T8 w 2268"/>
                              <a:gd name="T10" fmla="+- 0 16162 16162"/>
                              <a:gd name="T11" fmla="*/ 16162 h 283"/>
                              <a:gd name="T12" fmla="+- 0 572 572"/>
                              <a:gd name="T13" fmla="*/ T12 w 2268"/>
                              <a:gd name="T14" fmla="+- 0 16162 16162"/>
                              <a:gd name="T15" fmla="*/ 16162 h 283"/>
                              <a:gd name="T16" fmla="+- 0 572 572"/>
                              <a:gd name="T17" fmla="*/ T16 w 2268"/>
                              <a:gd name="T18" fmla="+- 0 16446 16162"/>
                              <a:gd name="T19" fmla="*/ 16446 h 283"/>
                            </a:gdLst>
                            <a:ahLst/>
                            <a:cxnLst>
                              <a:cxn ang="0">
                                <a:pos x="T1" y="T3"/>
                              </a:cxn>
                              <a:cxn ang="0">
                                <a:pos x="T5" y="T7"/>
                              </a:cxn>
                              <a:cxn ang="0">
                                <a:pos x="T9" y="T11"/>
                              </a:cxn>
                              <a:cxn ang="0">
                                <a:pos x="T13" y="T15"/>
                              </a:cxn>
                              <a:cxn ang="0">
                                <a:pos x="T17" y="T19"/>
                              </a:cxn>
                            </a:cxnLst>
                            <a:rect l="0" t="0" r="r" b="b"/>
                            <a:pathLst>
                              <a:path w="2268" h="283">
                                <a:moveTo>
                                  <a:pt x="0" y="284"/>
                                </a:moveTo>
                                <a:lnTo>
                                  <a:pt x="2268" y="284"/>
                                </a:lnTo>
                                <a:lnTo>
                                  <a:pt x="2268" y="0"/>
                                </a:lnTo>
                                <a:lnTo>
                                  <a:pt x="0" y="0"/>
                                </a:lnTo>
                                <a:lnTo>
                                  <a:pt x="0" y="28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84B12C" id="Group 246" o:spid="_x0000_s1026" style="position:absolute;margin-left:28.6pt;margin-top:808.1pt;width:113.4pt;height:14.15pt;z-index:-251667456;mso-position-horizontal-relative:page;mso-position-vertical-relative:page" coordorigin="572,16162" coordsize="2268,2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">
                <v:shape id="Freeform 247" o:spid="_x0000_s1027" style="position:absolute;left:572;top:16162;width:2268;height:283;visibility:visible;mso-wrap-style:square;v-text-anchor:top" coordsize="2268,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" path="m,284r2268,l2268,,,,,284xe" filled="f" strokeweight=".5pt">
                  <v:path arrowok="t" o:connecttype="custom" o:connectlocs="0,16446;2268,16446;2268,16162;0,16162;0,16446" o:connectangles="0,0,0,0,0"/>
                </v:shape>
                <w10:wrap anchorx="page" anchory="page"/>
              </v:group>
            </w:pict>
          </mc:Fallback>
        </mc:AlternateContent>
      </w:r>
      <w:r w:rsidR="00825DF1">
        <w:rPr>
          <w:sz w:val="19"/>
          <w:szCs w:val="19"/>
        </w:rPr>
        <w:t>8 All</w:t>
      </w:r>
      <w:r w:rsidR="00074383">
        <w:rPr>
          <w:sz w:val="19"/>
          <w:szCs w:val="19"/>
        </w:rPr>
        <w:t xml:space="preserve"> cooking methods, apart from radiation, need both </w:t>
      </w:r>
      <w:r w:rsidR="00074383">
        <w:rPr>
          <w:sz w:val="19"/>
          <w:szCs w:val="19"/>
          <w:u w:val="single" w:color="9D9C9C"/>
        </w:rPr>
        <w:t xml:space="preserve">                                                   </w:t>
      </w:r>
      <w:r w:rsidR="00074383">
        <w:rPr>
          <w:sz w:val="19"/>
          <w:szCs w:val="19"/>
        </w:rPr>
        <w:t>.</w:t>
      </w:r>
    </w:p>
    <w:p w14:paraId="71ED9542" w14:textId="77777777" w:rsidR="00F809D0" w:rsidRDefault="00F809D0">
      <w:pPr>
        <w:spacing w:before="31"/>
        <w:ind w:left="845"/>
        <w:rPr>
          <w:sz w:val="19"/>
          <w:szCs w:val="19"/>
        </w:rPr>
      </w:pPr>
    </w:p>
    <w:p w14:paraId="428400D5" w14:textId="77777777" w:rsidR="00F809D0" w:rsidRDefault="00F809D0">
      <w:pPr>
        <w:spacing w:before="31"/>
        <w:ind w:left="845"/>
        <w:rPr>
          <w:sz w:val="19"/>
          <w:szCs w:val="19"/>
        </w:rPr>
      </w:pPr>
    </w:p>
    <w:p w14:paraId="5D20CEF5" w14:textId="77777777" w:rsidR="00F809D0" w:rsidRDefault="00F809D0">
      <w:pPr>
        <w:spacing w:before="31"/>
        <w:ind w:left="845"/>
        <w:rPr>
          <w:sz w:val="19"/>
          <w:szCs w:val="19"/>
        </w:rPr>
        <w:sectPr w:rsidR="00F809D0">
          <w:type w:val="continuous"/>
          <w:pgSz w:w="11920" w:h="16840"/>
          <w:pgMar w:top="560" w:right="460" w:bottom="280" w:left="460" w:header="720" w:footer="720" w:gutter="0"/>
          <w:cols w:space="720"/>
        </w:sectPr>
      </w:pPr>
    </w:p>
    <w:p w14:paraId="4EB07634" w14:textId="77777777" w:rsidR="001E1D27" w:rsidRDefault="00074383">
      <w:pPr>
        <w:spacing w:before="80" w:line="300" w:lineRule="exact"/>
        <w:ind w:right="107"/>
        <w:jc w:val="right"/>
        <w:rPr>
          <w:sz w:val="28"/>
          <w:szCs w:val="28"/>
        </w:rPr>
      </w:pPr>
      <w:r>
        <w:rPr>
          <w:color w:val="688685"/>
          <w:position w:val="1"/>
          <w:sz w:val="22"/>
          <w:szCs w:val="22"/>
        </w:rPr>
        <w:lastRenderedPageBreak/>
        <w:t xml:space="preserve">WORKSHEET 3 | </w:t>
      </w:r>
      <w:r>
        <w:rPr>
          <w:rFonts w:ascii="Arial" w:eastAsia="Arial" w:hAnsi="Arial" w:cs="Arial"/>
          <w:color w:val="688685"/>
          <w:position w:val="-1"/>
          <w:sz w:val="28"/>
          <w:szCs w:val="28"/>
        </w:rPr>
        <w:t xml:space="preserve">Module </w:t>
      </w:r>
      <w:r>
        <w:rPr>
          <w:color w:val="688685"/>
          <w:position w:val="-1"/>
          <w:sz w:val="28"/>
          <w:szCs w:val="28"/>
        </w:rPr>
        <w:t>4</w:t>
      </w:r>
    </w:p>
    <w:p w14:paraId="62B383A1" w14:textId="77777777" w:rsidR="001E1D27" w:rsidRDefault="001E1D27">
      <w:pPr>
        <w:spacing w:before="2" w:line="160" w:lineRule="exact"/>
        <w:rPr>
          <w:sz w:val="16"/>
          <w:szCs w:val="16"/>
        </w:rPr>
      </w:pPr>
    </w:p>
    <w:p w14:paraId="1BCD900E" w14:textId="77777777" w:rsidR="001E1D27" w:rsidRDefault="001E1D27">
      <w:pPr>
        <w:spacing w:line="200" w:lineRule="exact"/>
      </w:pPr>
    </w:p>
    <w:p w14:paraId="381C3763" w14:textId="3A6CBA9F" w:rsidR="001E1D27" w:rsidRDefault="002D00A0">
      <w:pPr>
        <w:spacing w:before="27"/>
        <w:ind w:left="107"/>
        <w:rPr>
          <w:rFonts w:ascii="Arial" w:eastAsia="Arial" w:hAnsi="Arial" w:cs="Arial"/>
          <w:sz w:val="26"/>
          <w:szCs w:val="26"/>
        </w:rPr>
      </w:pPr>
      <w:r>
        <w:rPr>
          <w:noProof/>
        </w:rPr>
        <mc:AlternateContent>
          <mc:Choice Requires="wpg">
            <w:drawing>
              <wp:anchor distT="0" distB="0" distL="114300" distR="114300" simplePos="0" relativeHeight="251657216" behindDoc="1" locked="0" layoutInCell="1" allowOverlap="1" wp14:anchorId="12BAD260" wp14:editId="6EB54032">
                <wp:simplePos x="0" y="0"/>
                <wp:positionH relativeFrom="page">
                  <wp:posOffset>1194435</wp:posOffset>
                </wp:positionH>
                <wp:positionV relativeFrom="paragraph">
                  <wp:posOffset>120650</wp:posOffset>
                </wp:positionV>
                <wp:extent cx="5720715" cy="41910"/>
                <wp:effectExtent l="3810" t="4445" r="9525" b="10795"/>
                <wp:wrapNone/>
                <wp:docPr id="8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0715" cy="41910"/>
                          <a:chOff x="1881" y="190"/>
                          <a:chExt cx="9009" cy="66"/>
                        </a:xfrm>
                      </wpg:grpSpPr>
                      <wps:wsp>
                        <wps:cNvPr id="86" name="Freeform 245"/>
                        <wps:cNvSpPr>
                          <a:spLocks/>
                        </wps:cNvSpPr>
                        <wps:spPr bwMode="auto">
                          <a:xfrm>
                            <a:off x="1886" y="195"/>
                            <a:ext cx="30" cy="30"/>
                          </a:xfrm>
                          <a:custGeom>
                            <a:avLst/>
                            <a:gdLst>
                              <a:gd name="T0" fmla="+- 0 1886 1886"/>
                              <a:gd name="T1" fmla="*/ T0 w 30"/>
                              <a:gd name="T2" fmla="+- 0 225 195"/>
                              <a:gd name="T3" fmla="*/ 225 h 30"/>
                              <a:gd name="T4" fmla="+- 0 1916 1886"/>
                              <a:gd name="T5" fmla="*/ T4 w 30"/>
                              <a:gd name="T6" fmla="+- 0 195 195"/>
                              <a:gd name="T7" fmla="*/ 195 h 30"/>
                            </a:gdLst>
                            <a:ahLst/>
                            <a:cxnLst>
                              <a:cxn ang="0">
                                <a:pos x="T1" y="T3"/>
                              </a:cxn>
                              <a:cxn ang="0">
                                <a:pos x="T5" y="T7"/>
                              </a:cxn>
                            </a:cxnLst>
                            <a:rect l="0" t="0" r="r" b="b"/>
                            <a:pathLst>
                              <a:path w="30" h="30">
                                <a:moveTo>
                                  <a:pt x="0" y="30"/>
                                </a:moveTo>
                                <a:lnTo>
                                  <a:pt x="30"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244"/>
                        <wps:cNvSpPr>
                          <a:spLocks/>
                        </wps:cNvSpPr>
                        <wps:spPr bwMode="auto">
                          <a:xfrm>
                            <a:off x="1914" y="195"/>
                            <a:ext cx="57" cy="57"/>
                          </a:xfrm>
                          <a:custGeom>
                            <a:avLst/>
                            <a:gdLst>
                              <a:gd name="T0" fmla="+- 0 1914 1914"/>
                              <a:gd name="T1" fmla="*/ T0 w 57"/>
                              <a:gd name="T2" fmla="+- 0 252 195"/>
                              <a:gd name="T3" fmla="*/ 252 h 57"/>
                              <a:gd name="T4" fmla="+- 0 1970 1914"/>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243"/>
                        <wps:cNvSpPr>
                          <a:spLocks/>
                        </wps:cNvSpPr>
                        <wps:spPr bwMode="auto">
                          <a:xfrm>
                            <a:off x="1968" y="195"/>
                            <a:ext cx="57" cy="57"/>
                          </a:xfrm>
                          <a:custGeom>
                            <a:avLst/>
                            <a:gdLst>
                              <a:gd name="T0" fmla="+- 0 1968 1968"/>
                              <a:gd name="T1" fmla="*/ T0 w 57"/>
                              <a:gd name="T2" fmla="+- 0 252 195"/>
                              <a:gd name="T3" fmla="*/ 252 h 57"/>
                              <a:gd name="T4" fmla="+- 0 2025 196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242"/>
                        <wps:cNvSpPr>
                          <a:spLocks/>
                        </wps:cNvSpPr>
                        <wps:spPr bwMode="auto">
                          <a:xfrm>
                            <a:off x="2023" y="195"/>
                            <a:ext cx="57" cy="57"/>
                          </a:xfrm>
                          <a:custGeom>
                            <a:avLst/>
                            <a:gdLst>
                              <a:gd name="T0" fmla="+- 0 2023 2023"/>
                              <a:gd name="T1" fmla="*/ T0 w 57"/>
                              <a:gd name="T2" fmla="+- 0 252 195"/>
                              <a:gd name="T3" fmla="*/ 252 h 57"/>
                              <a:gd name="T4" fmla="+- 0 2080 202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241"/>
                        <wps:cNvSpPr>
                          <a:spLocks/>
                        </wps:cNvSpPr>
                        <wps:spPr bwMode="auto">
                          <a:xfrm>
                            <a:off x="2078" y="195"/>
                            <a:ext cx="57" cy="57"/>
                          </a:xfrm>
                          <a:custGeom>
                            <a:avLst/>
                            <a:gdLst>
                              <a:gd name="T0" fmla="+- 0 2078 2078"/>
                              <a:gd name="T1" fmla="*/ T0 w 57"/>
                              <a:gd name="T2" fmla="+- 0 252 195"/>
                              <a:gd name="T3" fmla="*/ 252 h 57"/>
                              <a:gd name="T4" fmla="+- 0 2134 2078"/>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240"/>
                        <wps:cNvSpPr>
                          <a:spLocks/>
                        </wps:cNvSpPr>
                        <wps:spPr bwMode="auto">
                          <a:xfrm>
                            <a:off x="2132" y="195"/>
                            <a:ext cx="57" cy="57"/>
                          </a:xfrm>
                          <a:custGeom>
                            <a:avLst/>
                            <a:gdLst>
                              <a:gd name="T0" fmla="+- 0 2132 2132"/>
                              <a:gd name="T1" fmla="*/ T0 w 57"/>
                              <a:gd name="T2" fmla="+- 0 252 195"/>
                              <a:gd name="T3" fmla="*/ 252 h 57"/>
                              <a:gd name="T4" fmla="+- 0 2189 213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239"/>
                        <wps:cNvSpPr>
                          <a:spLocks/>
                        </wps:cNvSpPr>
                        <wps:spPr bwMode="auto">
                          <a:xfrm>
                            <a:off x="2187" y="195"/>
                            <a:ext cx="57" cy="57"/>
                          </a:xfrm>
                          <a:custGeom>
                            <a:avLst/>
                            <a:gdLst>
                              <a:gd name="T0" fmla="+- 0 2187 2187"/>
                              <a:gd name="T1" fmla="*/ T0 w 57"/>
                              <a:gd name="T2" fmla="+- 0 252 195"/>
                              <a:gd name="T3" fmla="*/ 252 h 57"/>
                              <a:gd name="T4" fmla="+- 0 2244 218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238"/>
                        <wps:cNvSpPr>
                          <a:spLocks/>
                        </wps:cNvSpPr>
                        <wps:spPr bwMode="auto">
                          <a:xfrm>
                            <a:off x="2242" y="195"/>
                            <a:ext cx="57" cy="57"/>
                          </a:xfrm>
                          <a:custGeom>
                            <a:avLst/>
                            <a:gdLst>
                              <a:gd name="T0" fmla="+- 0 2242 2242"/>
                              <a:gd name="T1" fmla="*/ T0 w 57"/>
                              <a:gd name="T2" fmla="+- 0 252 195"/>
                              <a:gd name="T3" fmla="*/ 252 h 57"/>
                              <a:gd name="T4" fmla="+- 0 2299 224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237"/>
                        <wps:cNvSpPr>
                          <a:spLocks/>
                        </wps:cNvSpPr>
                        <wps:spPr bwMode="auto">
                          <a:xfrm>
                            <a:off x="2297" y="195"/>
                            <a:ext cx="57" cy="57"/>
                          </a:xfrm>
                          <a:custGeom>
                            <a:avLst/>
                            <a:gdLst>
                              <a:gd name="T0" fmla="+- 0 2297 2297"/>
                              <a:gd name="T1" fmla="*/ T0 w 57"/>
                              <a:gd name="T2" fmla="+- 0 252 195"/>
                              <a:gd name="T3" fmla="*/ 252 h 57"/>
                              <a:gd name="T4" fmla="+- 0 2353 2297"/>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236"/>
                        <wps:cNvSpPr>
                          <a:spLocks/>
                        </wps:cNvSpPr>
                        <wps:spPr bwMode="auto">
                          <a:xfrm>
                            <a:off x="2351" y="195"/>
                            <a:ext cx="57" cy="57"/>
                          </a:xfrm>
                          <a:custGeom>
                            <a:avLst/>
                            <a:gdLst>
                              <a:gd name="T0" fmla="+- 0 2351 2351"/>
                              <a:gd name="T1" fmla="*/ T0 w 57"/>
                              <a:gd name="T2" fmla="+- 0 252 195"/>
                              <a:gd name="T3" fmla="*/ 252 h 57"/>
                              <a:gd name="T4" fmla="+- 0 2408 235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235"/>
                        <wps:cNvSpPr>
                          <a:spLocks/>
                        </wps:cNvSpPr>
                        <wps:spPr bwMode="auto">
                          <a:xfrm>
                            <a:off x="2406" y="195"/>
                            <a:ext cx="57" cy="57"/>
                          </a:xfrm>
                          <a:custGeom>
                            <a:avLst/>
                            <a:gdLst>
                              <a:gd name="T0" fmla="+- 0 2406 2406"/>
                              <a:gd name="T1" fmla="*/ T0 w 57"/>
                              <a:gd name="T2" fmla="+- 0 252 195"/>
                              <a:gd name="T3" fmla="*/ 252 h 57"/>
                              <a:gd name="T4" fmla="+- 0 2463 240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234"/>
                        <wps:cNvSpPr>
                          <a:spLocks/>
                        </wps:cNvSpPr>
                        <wps:spPr bwMode="auto">
                          <a:xfrm>
                            <a:off x="2461" y="195"/>
                            <a:ext cx="57" cy="57"/>
                          </a:xfrm>
                          <a:custGeom>
                            <a:avLst/>
                            <a:gdLst>
                              <a:gd name="T0" fmla="+- 0 2461 2461"/>
                              <a:gd name="T1" fmla="*/ T0 w 57"/>
                              <a:gd name="T2" fmla="+- 0 252 195"/>
                              <a:gd name="T3" fmla="*/ 252 h 57"/>
                              <a:gd name="T4" fmla="+- 0 2518 246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233"/>
                        <wps:cNvSpPr>
                          <a:spLocks/>
                        </wps:cNvSpPr>
                        <wps:spPr bwMode="auto">
                          <a:xfrm>
                            <a:off x="2516" y="195"/>
                            <a:ext cx="57" cy="57"/>
                          </a:xfrm>
                          <a:custGeom>
                            <a:avLst/>
                            <a:gdLst>
                              <a:gd name="T0" fmla="+- 0 2516 2516"/>
                              <a:gd name="T1" fmla="*/ T0 w 57"/>
                              <a:gd name="T2" fmla="+- 0 252 195"/>
                              <a:gd name="T3" fmla="*/ 252 h 57"/>
                              <a:gd name="T4" fmla="+- 0 2572 2516"/>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232"/>
                        <wps:cNvSpPr>
                          <a:spLocks/>
                        </wps:cNvSpPr>
                        <wps:spPr bwMode="auto">
                          <a:xfrm>
                            <a:off x="2570" y="195"/>
                            <a:ext cx="57" cy="57"/>
                          </a:xfrm>
                          <a:custGeom>
                            <a:avLst/>
                            <a:gdLst>
                              <a:gd name="T0" fmla="+- 0 2570 2570"/>
                              <a:gd name="T1" fmla="*/ T0 w 57"/>
                              <a:gd name="T2" fmla="+- 0 252 195"/>
                              <a:gd name="T3" fmla="*/ 252 h 57"/>
                              <a:gd name="T4" fmla="+- 0 2627 257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231"/>
                        <wps:cNvSpPr>
                          <a:spLocks/>
                        </wps:cNvSpPr>
                        <wps:spPr bwMode="auto">
                          <a:xfrm>
                            <a:off x="2625" y="195"/>
                            <a:ext cx="57" cy="57"/>
                          </a:xfrm>
                          <a:custGeom>
                            <a:avLst/>
                            <a:gdLst>
                              <a:gd name="T0" fmla="+- 0 2625 2625"/>
                              <a:gd name="T1" fmla="*/ T0 w 57"/>
                              <a:gd name="T2" fmla="+- 0 252 195"/>
                              <a:gd name="T3" fmla="*/ 252 h 57"/>
                              <a:gd name="T4" fmla="+- 0 2682 262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230"/>
                        <wps:cNvSpPr>
                          <a:spLocks/>
                        </wps:cNvSpPr>
                        <wps:spPr bwMode="auto">
                          <a:xfrm>
                            <a:off x="2680" y="195"/>
                            <a:ext cx="57" cy="57"/>
                          </a:xfrm>
                          <a:custGeom>
                            <a:avLst/>
                            <a:gdLst>
                              <a:gd name="T0" fmla="+- 0 2680 2680"/>
                              <a:gd name="T1" fmla="*/ T0 w 57"/>
                              <a:gd name="T2" fmla="+- 0 252 195"/>
                              <a:gd name="T3" fmla="*/ 252 h 57"/>
                              <a:gd name="T4" fmla="+- 0 2736 2680"/>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229"/>
                        <wps:cNvSpPr>
                          <a:spLocks/>
                        </wps:cNvSpPr>
                        <wps:spPr bwMode="auto">
                          <a:xfrm>
                            <a:off x="2734" y="195"/>
                            <a:ext cx="57" cy="57"/>
                          </a:xfrm>
                          <a:custGeom>
                            <a:avLst/>
                            <a:gdLst>
                              <a:gd name="T0" fmla="+- 0 2734 2734"/>
                              <a:gd name="T1" fmla="*/ T0 w 57"/>
                              <a:gd name="T2" fmla="+- 0 252 195"/>
                              <a:gd name="T3" fmla="*/ 252 h 57"/>
                              <a:gd name="T4" fmla="+- 0 2791 273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228"/>
                        <wps:cNvSpPr>
                          <a:spLocks/>
                        </wps:cNvSpPr>
                        <wps:spPr bwMode="auto">
                          <a:xfrm>
                            <a:off x="2789" y="195"/>
                            <a:ext cx="57" cy="57"/>
                          </a:xfrm>
                          <a:custGeom>
                            <a:avLst/>
                            <a:gdLst>
                              <a:gd name="T0" fmla="+- 0 2789 2789"/>
                              <a:gd name="T1" fmla="*/ T0 w 57"/>
                              <a:gd name="T2" fmla="+- 0 252 195"/>
                              <a:gd name="T3" fmla="*/ 252 h 57"/>
                              <a:gd name="T4" fmla="+- 0 2846 278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227"/>
                        <wps:cNvSpPr>
                          <a:spLocks/>
                        </wps:cNvSpPr>
                        <wps:spPr bwMode="auto">
                          <a:xfrm>
                            <a:off x="2844" y="195"/>
                            <a:ext cx="57" cy="57"/>
                          </a:xfrm>
                          <a:custGeom>
                            <a:avLst/>
                            <a:gdLst>
                              <a:gd name="T0" fmla="+- 0 2844 2844"/>
                              <a:gd name="T1" fmla="*/ T0 w 57"/>
                              <a:gd name="T2" fmla="+- 0 252 195"/>
                              <a:gd name="T3" fmla="*/ 252 h 57"/>
                              <a:gd name="T4" fmla="+- 0 2901 284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226"/>
                        <wps:cNvSpPr>
                          <a:spLocks/>
                        </wps:cNvSpPr>
                        <wps:spPr bwMode="auto">
                          <a:xfrm>
                            <a:off x="2899" y="195"/>
                            <a:ext cx="57" cy="57"/>
                          </a:xfrm>
                          <a:custGeom>
                            <a:avLst/>
                            <a:gdLst>
                              <a:gd name="T0" fmla="+- 0 2899 2899"/>
                              <a:gd name="T1" fmla="*/ T0 w 57"/>
                              <a:gd name="T2" fmla="+- 0 252 195"/>
                              <a:gd name="T3" fmla="*/ 252 h 57"/>
                              <a:gd name="T4" fmla="+- 0 2955 2899"/>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225"/>
                        <wps:cNvSpPr>
                          <a:spLocks/>
                        </wps:cNvSpPr>
                        <wps:spPr bwMode="auto">
                          <a:xfrm>
                            <a:off x="2953" y="195"/>
                            <a:ext cx="57" cy="57"/>
                          </a:xfrm>
                          <a:custGeom>
                            <a:avLst/>
                            <a:gdLst>
                              <a:gd name="T0" fmla="+- 0 2953 2953"/>
                              <a:gd name="T1" fmla="*/ T0 w 57"/>
                              <a:gd name="T2" fmla="+- 0 252 195"/>
                              <a:gd name="T3" fmla="*/ 252 h 57"/>
                              <a:gd name="T4" fmla="+- 0 3010 295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224"/>
                        <wps:cNvSpPr>
                          <a:spLocks/>
                        </wps:cNvSpPr>
                        <wps:spPr bwMode="auto">
                          <a:xfrm>
                            <a:off x="3008" y="195"/>
                            <a:ext cx="57" cy="57"/>
                          </a:xfrm>
                          <a:custGeom>
                            <a:avLst/>
                            <a:gdLst>
                              <a:gd name="T0" fmla="+- 0 3008 3008"/>
                              <a:gd name="T1" fmla="*/ T0 w 57"/>
                              <a:gd name="T2" fmla="+- 0 252 195"/>
                              <a:gd name="T3" fmla="*/ 252 h 57"/>
                              <a:gd name="T4" fmla="+- 0 3065 300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223"/>
                        <wps:cNvSpPr>
                          <a:spLocks/>
                        </wps:cNvSpPr>
                        <wps:spPr bwMode="auto">
                          <a:xfrm>
                            <a:off x="3063" y="195"/>
                            <a:ext cx="57" cy="57"/>
                          </a:xfrm>
                          <a:custGeom>
                            <a:avLst/>
                            <a:gdLst>
                              <a:gd name="T0" fmla="+- 0 3063 3063"/>
                              <a:gd name="T1" fmla="*/ T0 w 57"/>
                              <a:gd name="T2" fmla="+- 0 252 195"/>
                              <a:gd name="T3" fmla="*/ 252 h 57"/>
                              <a:gd name="T4" fmla="+- 0 3120 306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222"/>
                        <wps:cNvSpPr>
                          <a:spLocks/>
                        </wps:cNvSpPr>
                        <wps:spPr bwMode="auto">
                          <a:xfrm>
                            <a:off x="3118" y="195"/>
                            <a:ext cx="57" cy="57"/>
                          </a:xfrm>
                          <a:custGeom>
                            <a:avLst/>
                            <a:gdLst>
                              <a:gd name="T0" fmla="+- 0 3118 3118"/>
                              <a:gd name="T1" fmla="*/ T0 w 57"/>
                              <a:gd name="T2" fmla="+- 0 252 195"/>
                              <a:gd name="T3" fmla="*/ 252 h 57"/>
                              <a:gd name="T4" fmla="+- 0 3174 3118"/>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221"/>
                        <wps:cNvSpPr>
                          <a:spLocks/>
                        </wps:cNvSpPr>
                        <wps:spPr bwMode="auto">
                          <a:xfrm>
                            <a:off x="3172" y="195"/>
                            <a:ext cx="57" cy="57"/>
                          </a:xfrm>
                          <a:custGeom>
                            <a:avLst/>
                            <a:gdLst>
                              <a:gd name="T0" fmla="+- 0 3172 3172"/>
                              <a:gd name="T1" fmla="*/ T0 w 57"/>
                              <a:gd name="T2" fmla="+- 0 252 195"/>
                              <a:gd name="T3" fmla="*/ 252 h 57"/>
                              <a:gd name="T4" fmla="+- 0 3229 317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220"/>
                        <wps:cNvSpPr>
                          <a:spLocks/>
                        </wps:cNvSpPr>
                        <wps:spPr bwMode="auto">
                          <a:xfrm>
                            <a:off x="3227" y="195"/>
                            <a:ext cx="57" cy="57"/>
                          </a:xfrm>
                          <a:custGeom>
                            <a:avLst/>
                            <a:gdLst>
                              <a:gd name="T0" fmla="+- 0 3227 3227"/>
                              <a:gd name="T1" fmla="*/ T0 w 57"/>
                              <a:gd name="T2" fmla="+- 0 252 195"/>
                              <a:gd name="T3" fmla="*/ 252 h 57"/>
                              <a:gd name="T4" fmla="+- 0 3284 322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219"/>
                        <wps:cNvSpPr>
                          <a:spLocks/>
                        </wps:cNvSpPr>
                        <wps:spPr bwMode="auto">
                          <a:xfrm>
                            <a:off x="3282" y="195"/>
                            <a:ext cx="57" cy="57"/>
                          </a:xfrm>
                          <a:custGeom>
                            <a:avLst/>
                            <a:gdLst>
                              <a:gd name="T0" fmla="+- 0 3282 3282"/>
                              <a:gd name="T1" fmla="*/ T0 w 57"/>
                              <a:gd name="T2" fmla="+- 0 252 195"/>
                              <a:gd name="T3" fmla="*/ 252 h 57"/>
                              <a:gd name="T4" fmla="+- 0 3338 3282"/>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Freeform 218"/>
                        <wps:cNvSpPr>
                          <a:spLocks/>
                        </wps:cNvSpPr>
                        <wps:spPr bwMode="auto">
                          <a:xfrm>
                            <a:off x="3336" y="195"/>
                            <a:ext cx="57" cy="57"/>
                          </a:xfrm>
                          <a:custGeom>
                            <a:avLst/>
                            <a:gdLst>
                              <a:gd name="T0" fmla="+- 0 3336 3336"/>
                              <a:gd name="T1" fmla="*/ T0 w 57"/>
                              <a:gd name="T2" fmla="+- 0 252 195"/>
                              <a:gd name="T3" fmla="*/ 252 h 57"/>
                              <a:gd name="T4" fmla="+- 0 3393 333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217"/>
                        <wps:cNvSpPr>
                          <a:spLocks/>
                        </wps:cNvSpPr>
                        <wps:spPr bwMode="auto">
                          <a:xfrm>
                            <a:off x="3391" y="195"/>
                            <a:ext cx="57" cy="57"/>
                          </a:xfrm>
                          <a:custGeom>
                            <a:avLst/>
                            <a:gdLst>
                              <a:gd name="T0" fmla="+- 0 3391 3391"/>
                              <a:gd name="T1" fmla="*/ T0 w 57"/>
                              <a:gd name="T2" fmla="+- 0 252 195"/>
                              <a:gd name="T3" fmla="*/ 252 h 57"/>
                              <a:gd name="T4" fmla="+- 0 3448 339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Freeform 216"/>
                        <wps:cNvSpPr>
                          <a:spLocks/>
                        </wps:cNvSpPr>
                        <wps:spPr bwMode="auto">
                          <a:xfrm>
                            <a:off x="3446" y="195"/>
                            <a:ext cx="57" cy="57"/>
                          </a:xfrm>
                          <a:custGeom>
                            <a:avLst/>
                            <a:gdLst>
                              <a:gd name="T0" fmla="+- 0 3446 3446"/>
                              <a:gd name="T1" fmla="*/ T0 w 57"/>
                              <a:gd name="T2" fmla="+- 0 252 195"/>
                              <a:gd name="T3" fmla="*/ 252 h 57"/>
                              <a:gd name="T4" fmla="+- 0 3503 344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215"/>
                        <wps:cNvSpPr>
                          <a:spLocks/>
                        </wps:cNvSpPr>
                        <wps:spPr bwMode="auto">
                          <a:xfrm>
                            <a:off x="3501" y="195"/>
                            <a:ext cx="57" cy="57"/>
                          </a:xfrm>
                          <a:custGeom>
                            <a:avLst/>
                            <a:gdLst>
                              <a:gd name="T0" fmla="+- 0 3501 3501"/>
                              <a:gd name="T1" fmla="*/ T0 w 57"/>
                              <a:gd name="T2" fmla="+- 0 252 195"/>
                              <a:gd name="T3" fmla="*/ 252 h 57"/>
                              <a:gd name="T4" fmla="+- 0 3557 3501"/>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Freeform 214"/>
                        <wps:cNvSpPr>
                          <a:spLocks/>
                        </wps:cNvSpPr>
                        <wps:spPr bwMode="auto">
                          <a:xfrm>
                            <a:off x="3555" y="195"/>
                            <a:ext cx="57" cy="57"/>
                          </a:xfrm>
                          <a:custGeom>
                            <a:avLst/>
                            <a:gdLst>
                              <a:gd name="T0" fmla="+- 0 3555 3555"/>
                              <a:gd name="T1" fmla="*/ T0 w 57"/>
                              <a:gd name="T2" fmla="+- 0 252 195"/>
                              <a:gd name="T3" fmla="*/ 252 h 57"/>
                              <a:gd name="T4" fmla="+- 0 3612 355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Freeform 213"/>
                        <wps:cNvSpPr>
                          <a:spLocks/>
                        </wps:cNvSpPr>
                        <wps:spPr bwMode="auto">
                          <a:xfrm>
                            <a:off x="3610" y="195"/>
                            <a:ext cx="57" cy="57"/>
                          </a:xfrm>
                          <a:custGeom>
                            <a:avLst/>
                            <a:gdLst>
                              <a:gd name="T0" fmla="+- 0 3610 3610"/>
                              <a:gd name="T1" fmla="*/ T0 w 57"/>
                              <a:gd name="T2" fmla="+- 0 252 195"/>
                              <a:gd name="T3" fmla="*/ 252 h 57"/>
                              <a:gd name="T4" fmla="+- 0 3667 361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212"/>
                        <wps:cNvSpPr>
                          <a:spLocks/>
                        </wps:cNvSpPr>
                        <wps:spPr bwMode="auto">
                          <a:xfrm>
                            <a:off x="3665" y="195"/>
                            <a:ext cx="57" cy="57"/>
                          </a:xfrm>
                          <a:custGeom>
                            <a:avLst/>
                            <a:gdLst>
                              <a:gd name="T0" fmla="+- 0 3665 3665"/>
                              <a:gd name="T1" fmla="*/ T0 w 57"/>
                              <a:gd name="T2" fmla="+- 0 252 195"/>
                              <a:gd name="T3" fmla="*/ 252 h 57"/>
                              <a:gd name="T4" fmla="+- 0 3721 3665"/>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Freeform 211"/>
                        <wps:cNvSpPr>
                          <a:spLocks/>
                        </wps:cNvSpPr>
                        <wps:spPr bwMode="auto">
                          <a:xfrm>
                            <a:off x="3720" y="195"/>
                            <a:ext cx="57" cy="57"/>
                          </a:xfrm>
                          <a:custGeom>
                            <a:avLst/>
                            <a:gdLst>
                              <a:gd name="T0" fmla="+- 0 3720 3720"/>
                              <a:gd name="T1" fmla="*/ T0 w 57"/>
                              <a:gd name="T2" fmla="+- 0 252 195"/>
                              <a:gd name="T3" fmla="*/ 252 h 57"/>
                              <a:gd name="T4" fmla="+- 0 3776 3720"/>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Freeform 210"/>
                        <wps:cNvSpPr>
                          <a:spLocks/>
                        </wps:cNvSpPr>
                        <wps:spPr bwMode="auto">
                          <a:xfrm>
                            <a:off x="3774" y="195"/>
                            <a:ext cx="57" cy="57"/>
                          </a:xfrm>
                          <a:custGeom>
                            <a:avLst/>
                            <a:gdLst>
                              <a:gd name="T0" fmla="+- 0 3774 3774"/>
                              <a:gd name="T1" fmla="*/ T0 w 57"/>
                              <a:gd name="T2" fmla="+- 0 252 195"/>
                              <a:gd name="T3" fmla="*/ 252 h 57"/>
                              <a:gd name="T4" fmla="+- 0 3831 377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Freeform 209"/>
                        <wps:cNvSpPr>
                          <a:spLocks/>
                        </wps:cNvSpPr>
                        <wps:spPr bwMode="auto">
                          <a:xfrm>
                            <a:off x="3829" y="195"/>
                            <a:ext cx="57" cy="57"/>
                          </a:xfrm>
                          <a:custGeom>
                            <a:avLst/>
                            <a:gdLst>
                              <a:gd name="T0" fmla="+- 0 3829 3829"/>
                              <a:gd name="T1" fmla="*/ T0 w 57"/>
                              <a:gd name="T2" fmla="+- 0 252 195"/>
                              <a:gd name="T3" fmla="*/ 252 h 57"/>
                              <a:gd name="T4" fmla="+- 0 3886 382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Freeform 208"/>
                        <wps:cNvSpPr>
                          <a:spLocks/>
                        </wps:cNvSpPr>
                        <wps:spPr bwMode="auto">
                          <a:xfrm>
                            <a:off x="3884" y="195"/>
                            <a:ext cx="57" cy="57"/>
                          </a:xfrm>
                          <a:custGeom>
                            <a:avLst/>
                            <a:gdLst>
                              <a:gd name="T0" fmla="+- 0 3884 3884"/>
                              <a:gd name="T1" fmla="*/ T0 w 57"/>
                              <a:gd name="T2" fmla="+- 0 252 195"/>
                              <a:gd name="T3" fmla="*/ 252 h 57"/>
                              <a:gd name="T4" fmla="+- 0 3940 3884"/>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Freeform 207"/>
                        <wps:cNvSpPr>
                          <a:spLocks/>
                        </wps:cNvSpPr>
                        <wps:spPr bwMode="auto">
                          <a:xfrm>
                            <a:off x="3938" y="195"/>
                            <a:ext cx="57" cy="57"/>
                          </a:xfrm>
                          <a:custGeom>
                            <a:avLst/>
                            <a:gdLst>
                              <a:gd name="T0" fmla="+- 0 3938 3938"/>
                              <a:gd name="T1" fmla="*/ T0 w 57"/>
                              <a:gd name="T2" fmla="+- 0 252 195"/>
                              <a:gd name="T3" fmla="*/ 252 h 57"/>
                              <a:gd name="T4" fmla="+- 0 3995 393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Freeform 206"/>
                        <wps:cNvSpPr>
                          <a:spLocks/>
                        </wps:cNvSpPr>
                        <wps:spPr bwMode="auto">
                          <a:xfrm>
                            <a:off x="3993" y="195"/>
                            <a:ext cx="57" cy="57"/>
                          </a:xfrm>
                          <a:custGeom>
                            <a:avLst/>
                            <a:gdLst>
                              <a:gd name="T0" fmla="+- 0 3993 3993"/>
                              <a:gd name="T1" fmla="*/ T0 w 57"/>
                              <a:gd name="T2" fmla="+- 0 252 195"/>
                              <a:gd name="T3" fmla="*/ 252 h 57"/>
                              <a:gd name="T4" fmla="+- 0 4050 399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Freeform 205"/>
                        <wps:cNvSpPr>
                          <a:spLocks/>
                        </wps:cNvSpPr>
                        <wps:spPr bwMode="auto">
                          <a:xfrm>
                            <a:off x="4048" y="195"/>
                            <a:ext cx="57" cy="57"/>
                          </a:xfrm>
                          <a:custGeom>
                            <a:avLst/>
                            <a:gdLst>
                              <a:gd name="T0" fmla="+- 0 4048 4048"/>
                              <a:gd name="T1" fmla="*/ T0 w 57"/>
                              <a:gd name="T2" fmla="+- 0 252 195"/>
                              <a:gd name="T3" fmla="*/ 252 h 57"/>
                              <a:gd name="T4" fmla="+- 0 4105 404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204"/>
                        <wps:cNvSpPr>
                          <a:spLocks/>
                        </wps:cNvSpPr>
                        <wps:spPr bwMode="auto">
                          <a:xfrm>
                            <a:off x="4103" y="195"/>
                            <a:ext cx="57" cy="57"/>
                          </a:xfrm>
                          <a:custGeom>
                            <a:avLst/>
                            <a:gdLst>
                              <a:gd name="T0" fmla="+- 0 4103 4103"/>
                              <a:gd name="T1" fmla="*/ T0 w 57"/>
                              <a:gd name="T2" fmla="+- 0 252 195"/>
                              <a:gd name="T3" fmla="*/ 252 h 57"/>
                              <a:gd name="T4" fmla="+- 0 4159 4103"/>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Freeform 203"/>
                        <wps:cNvSpPr>
                          <a:spLocks/>
                        </wps:cNvSpPr>
                        <wps:spPr bwMode="auto">
                          <a:xfrm>
                            <a:off x="4157" y="195"/>
                            <a:ext cx="57" cy="57"/>
                          </a:xfrm>
                          <a:custGeom>
                            <a:avLst/>
                            <a:gdLst>
                              <a:gd name="T0" fmla="+- 0 4157 4157"/>
                              <a:gd name="T1" fmla="*/ T0 w 57"/>
                              <a:gd name="T2" fmla="+- 0 252 195"/>
                              <a:gd name="T3" fmla="*/ 252 h 57"/>
                              <a:gd name="T4" fmla="+- 0 4214 415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202"/>
                        <wps:cNvSpPr>
                          <a:spLocks/>
                        </wps:cNvSpPr>
                        <wps:spPr bwMode="auto">
                          <a:xfrm>
                            <a:off x="4212" y="195"/>
                            <a:ext cx="57" cy="57"/>
                          </a:xfrm>
                          <a:custGeom>
                            <a:avLst/>
                            <a:gdLst>
                              <a:gd name="T0" fmla="+- 0 4212 4212"/>
                              <a:gd name="T1" fmla="*/ T0 w 57"/>
                              <a:gd name="T2" fmla="+- 0 252 195"/>
                              <a:gd name="T3" fmla="*/ 252 h 57"/>
                              <a:gd name="T4" fmla="+- 0 4269 421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201"/>
                        <wps:cNvSpPr>
                          <a:spLocks/>
                        </wps:cNvSpPr>
                        <wps:spPr bwMode="auto">
                          <a:xfrm>
                            <a:off x="4267" y="195"/>
                            <a:ext cx="57" cy="57"/>
                          </a:xfrm>
                          <a:custGeom>
                            <a:avLst/>
                            <a:gdLst>
                              <a:gd name="T0" fmla="+- 0 4267 4267"/>
                              <a:gd name="T1" fmla="*/ T0 w 57"/>
                              <a:gd name="T2" fmla="+- 0 252 195"/>
                              <a:gd name="T3" fmla="*/ 252 h 57"/>
                              <a:gd name="T4" fmla="+- 0 4323 4267"/>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200"/>
                        <wps:cNvSpPr>
                          <a:spLocks/>
                        </wps:cNvSpPr>
                        <wps:spPr bwMode="auto">
                          <a:xfrm>
                            <a:off x="4321" y="195"/>
                            <a:ext cx="57" cy="57"/>
                          </a:xfrm>
                          <a:custGeom>
                            <a:avLst/>
                            <a:gdLst>
                              <a:gd name="T0" fmla="+- 0 4322 4321"/>
                              <a:gd name="T1" fmla="*/ T0 w 57"/>
                              <a:gd name="T2" fmla="+- 0 252 195"/>
                              <a:gd name="T3" fmla="*/ 252 h 57"/>
                              <a:gd name="T4" fmla="+- 0 4378 4321"/>
                              <a:gd name="T5" fmla="*/ T4 w 57"/>
                              <a:gd name="T6" fmla="+- 0 195 195"/>
                              <a:gd name="T7" fmla="*/ 195 h 57"/>
                            </a:gdLst>
                            <a:ahLst/>
                            <a:cxnLst>
                              <a:cxn ang="0">
                                <a:pos x="T1" y="T3"/>
                              </a:cxn>
                              <a:cxn ang="0">
                                <a:pos x="T5" y="T7"/>
                              </a:cxn>
                            </a:cxnLst>
                            <a:rect l="0" t="0" r="r" b="b"/>
                            <a:pathLst>
                              <a:path w="57" h="57">
                                <a:moveTo>
                                  <a:pt x="1"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199"/>
                        <wps:cNvSpPr>
                          <a:spLocks/>
                        </wps:cNvSpPr>
                        <wps:spPr bwMode="auto">
                          <a:xfrm>
                            <a:off x="4376" y="195"/>
                            <a:ext cx="57" cy="57"/>
                          </a:xfrm>
                          <a:custGeom>
                            <a:avLst/>
                            <a:gdLst>
                              <a:gd name="T0" fmla="+- 0 4376 4376"/>
                              <a:gd name="T1" fmla="*/ T0 w 57"/>
                              <a:gd name="T2" fmla="+- 0 252 195"/>
                              <a:gd name="T3" fmla="*/ 252 h 57"/>
                              <a:gd name="T4" fmla="+- 0 4433 437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Freeform 198"/>
                        <wps:cNvSpPr>
                          <a:spLocks/>
                        </wps:cNvSpPr>
                        <wps:spPr bwMode="auto">
                          <a:xfrm>
                            <a:off x="4431" y="195"/>
                            <a:ext cx="57" cy="57"/>
                          </a:xfrm>
                          <a:custGeom>
                            <a:avLst/>
                            <a:gdLst>
                              <a:gd name="T0" fmla="+- 0 4431 4431"/>
                              <a:gd name="T1" fmla="*/ T0 w 57"/>
                              <a:gd name="T2" fmla="+- 0 252 195"/>
                              <a:gd name="T3" fmla="*/ 252 h 57"/>
                              <a:gd name="T4" fmla="+- 0 4488 443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197"/>
                        <wps:cNvSpPr>
                          <a:spLocks/>
                        </wps:cNvSpPr>
                        <wps:spPr bwMode="auto">
                          <a:xfrm>
                            <a:off x="4486" y="195"/>
                            <a:ext cx="57" cy="57"/>
                          </a:xfrm>
                          <a:custGeom>
                            <a:avLst/>
                            <a:gdLst>
                              <a:gd name="T0" fmla="+- 0 4486 4486"/>
                              <a:gd name="T1" fmla="*/ T0 w 57"/>
                              <a:gd name="T2" fmla="+- 0 252 195"/>
                              <a:gd name="T3" fmla="*/ 252 h 57"/>
                              <a:gd name="T4" fmla="+- 0 4542 4486"/>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196"/>
                        <wps:cNvSpPr>
                          <a:spLocks/>
                        </wps:cNvSpPr>
                        <wps:spPr bwMode="auto">
                          <a:xfrm>
                            <a:off x="4540" y="195"/>
                            <a:ext cx="57" cy="57"/>
                          </a:xfrm>
                          <a:custGeom>
                            <a:avLst/>
                            <a:gdLst>
                              <a:gd name="T0" fmla="+- 0 4540 4540"/>
                              <a:gd name="T1" fmla="*/ T0 w 57"/>
                              <a:gd name="T2" fmla="+- 0 252 195"/>
                              <a:gd name="T3" fmla="*/ 252 h 57"/>
                              <a:gd name="T4" fmla="+- 0 4597 454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195"/>
                        <wps:cNvSpPr>
                          <a:spLocks/>
                        </wps:cNvSpPr>
                        <wps:spPr bwMode="auto">
                          <a:xfrm>
                            <a:off x="4595" y="195"/>
                            <a:ext cx="57" cy="57"/>
                          </a:xfrm>
                          <a:custGeom>
                            <a:avLst/>
                            <a:gdLst>
                              <a:gd name="T0" fmla="+- 0 4595 4595"/>
                              <a:gd name="T1" fmla="*/ T0 w 57"/>
                              <a:gd name="T2" fmla="+- 0 252 195"/>
                              <a:gd name="T3" fmla="*/ 252 h 57"/>
                              <a:gd name="T4" fmla="+- 0 4652 459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194"/>
                        <wps:cNvSpPr>
                          <a:spLocks/>
                        </wps:cNvSpPr>
                        <wps:spPr bwMode="auto">
                          <a:xfrm>
                            <a:off x="4650" y="195"/>
                            <a:ext cx="57" cy="57"/>
                          </a:xfrm>
                          <a:custGeom>
                            <a:avLst/>
                            <a:gdLst>
                              <a:gd name="T0" fmla="+- 0 4650 4650"/>
                              <a:gd name="T1" fmla="*/ T0 w 57"/>
                              <a:gd name="T2" fmla="+- 0 252 195"/>
                              <a:gd name="T3" fmla="*/ 252 h 57"/>
                              <a:gd name="T4" fmla="+- 0 4707 465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 name="Freeform 193"/>
                        <wps:cNvSpPr>
                          <a:spLocks/>
                        </wps:cNvSpPr>
                        <wps:spPr bwMode="auto">
                          <a:xfrm>
                            <a:off x="4705" y="195"/>
                            <a:ext cx="57" cy="57"/>
                          </a:xfrm>
                          <a:custGeom>
                            <a:avLst/>
                            <a:gdLst>
                              <a:gd name="T0" fmla="+- 0 4705 4705"/>
                              <a:gd name="T1" fmla="*/ T0 w 57"/>
                              <a:gd name="T2" fmla="+- 0 252 195"/>
                              <a:gd name="T3" fmla="*/ 252 h 57"/>
                              <a:gd name="T4" fmla="+- 0 4761 4705"/>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192"/>
                        <wps:cNvSpPr>
                          <a:spLocks/>
                        </wps:cNvSpPr>
                        <wps:spPr bwMode="auto">
                          <a:xfrm>
                            <a:off x="4759" y="195"/>
                            <a:ext cx="57" cy="57"/>
                          </a:xfrm>
                          <a:custGeom>
                            <a:avLst/>
                            <a:gdLst>
                              <a:gd name="T0" fmla="+- 0 4759 4759"/>
                              <a:gd name="T1" fmla="*/ T0 w 57"/>
                              <a:gd name="T2" fmla="+- 0 252 195"/>
                              <a:gd name="T3" fmla="*/ 252 h 57"/>
                              <a:gd name="T4" fmla="+- 0 4816 475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Freeform 191"/>
                        <wps:cNvSpPr>
                          <a:spLocks/>
                        </wps:cNvSpPr>
                        <wps:spPr bwMode="auto">
                          <a:xfrm>
                            <a:off x="4814" y="195"/>
                            <a:ext cx="57" cy="57"/>
                          </a:xfrm>
                          <a:custGeom>
                            <a:avLst/>
                            <a:gdLst>
                              <a:gd name="T0" fmla="+- 0 4814 4814"/>
                              <a:gd name="T1" fmla="*/ T0 w 57"/>
                              <a:gd name="T2" fmla="+- 0 252 195"/>
                              <a:gd name="T3" fmla="*/ 252 h 57"/>
                              <a:gd name="T4" fmla="+- 0 4871 481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Freeform 190"/>
                        <wps:cNvSpPr>
                          <a:spLocks/>
                        </wps:cNvSpPr>
                        <wps:spPr bwMode="auto">
                          <a:xfrm>
                            <a:off x="4869" y="195"/>
                            <a:ext cx="57" cy="57"/>
                          </a:xfrm>
                          <a:custGeom>
                            <a:avLst/>
                            <a:gdLst>
                              <a:gd name="T0" fmla="+- 0 4869 4869"/>
                              <a:gd name="T1" fmla="*/ T0 w 57"/>
                              <a:gd name="T2" fmla="+- 0 252 195"/>
                              <a:gd name="T3" fmla="*/ 252 h 57"/>
                              <a:gd name="T4" fmla="+- 0 4925 4869"/>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189"/>
                        <wps:cNvSpPr>
                          <a:spLocks/>
                        </wps:cNvSpPr>
                        <wps:spPr bwMode="auto">
                          <a:xfrm>
                            <a:off x="4923" y="195"/>
                            <a:ext cx="57" cy="57"/>
                          </a:xfrm>
                          <a:custGeom>
                            <a:avLst/>
                            <a:gdLst>
                              <a:gd name="T0" fmla="+- 0 4924 4923"/>
                              <a:gd name="T1" fmla="*/ T0 w 57"/>
                              <a:gd name="T2" fmla="+- 0 252 195"/>
                              <a:gd name="T3" fmla="*/ 252 h 57"/>
                              <a:gd name="T4" fmla="+- 0 4980 4923"/>
                              <a:gd name="T5" fmla="*/ T4 w 57"/>
                              <a:gd name="T6" fmla="+- 0 195 195"/>
                              <a:gd name="T7" fmla="*/ 195 h 57"/>
                            </a:gdLst>
                            <a:ahLst/>
                            <a:cxnLst>
                              <a:cxn ang="0">
                                <a:pos x="T1" y="T3"/>
                              </a:cxn>
                              <a:cxn ang="0">
                                <a:pos x="T5" y="T7"/>
                              </a:cxn>
                            </a:cxnLst>
                            <a:rect l="0" t="0" r="r" b="b"/>
                            <a:pathLst>
                              <a:path w="57" h="57">
                                <a:moveTo>
                                  <a:pt x="1"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Freeform 188"/>
                        <wps:cNvSpPr>
                          <a:spLocks/>
                        </wps:cNvSpPr>
                        <wps:spPr bwMode="auto">
                          <a:xfrm>
                            <a:off x="4978" y="195"/>
                            <a:ext cx="57" cy="57"/>
                          </a:xfrm>
                          <a:custGeom>
                            <a:avLst/>
                            <a:gdLst>
                              <a:gd name="T0" fmla="+- 0 4978 4978"/>
                              <a:gd name="T1" fmla="*/ T0 w 57"/>
                              <a:gd name="T2" fmla="+- 0 252 195"/>
                              <a:gd name="T3" fmla="*/ 252 h 57"/>
                              <a:gd name="T4" fmla="+- 0 5035 497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187"/>
                        <wps:cNvSpPr>
                          <a:spLocks/>
                        </wps:cNvSpPr>
                        <wps:spPr bwMode="auto">
                          <a:xfrm>
                            <a:off x="5033" y="195"/>
                            <a:ext cx="57" cy="57"/>
                          </a:xfrm>
                          <a:custGeom>
                            <a:avLst/>
                            <a:gdLst>
                              <a:gd name="T0" fmla="+- 0 5033 5033"/>
                              <a:gd name="T1" fmla="*/ T0 w 57"/>
                              <a:gd name="T2" fmla="+- 0 252 195"/>
                              <a:gd name="T3" fmla="*/ 252 h 57"/>
                              <a:gd name="T4" fmla="+- 0 5090 503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Freeform 186"/>
                        <wps:cNvSpPr>
                          <a:spLocks/>
                        </wps:cNvSpPr>
                        <wps:spPr bwMode="auto">
                          <a:xfrm>
                            <a:off x="5088" y="195"/>
                            <a:ext cx="57" cy="57"/>
                          </a:xfrm>
                          <a:custGeom>
                            <a:avLst/>
                            <a:gdLst>
                              <a:gd name="T0" fmla="+- 0 5088 5088"/>
                              <a:gd name="T1" fmla="*/ T0 w 57"/>
                              <a:gd name="T2" fmla="+- 0 252 195"/>
                              <a:gd name="T3" fmla="*/ 252 h 57"/>
                              <a:gd name="T4" fmla="+- 0 5144 5088"/>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Freeform 185"/>
                        <wps:cNvSpPr>
                          <a:spLocks/>
                        </wps:cNvSpPr>
                        <wps:spPr bwMode="auto">
                          <a:xfrm>
                            <a:off x="5142" y="195"/>
                            <a:ext cx="57" cy="57"/>
                          </a:xfrm>
                          <a:custGeom>
                            <a:avLst/>
                            <a:gdLst>
                              <a:gd name="T0" fmla="+- 0 5142 5142"/>
                              <a:gd name="T1" fmla="*/ T0 w 57"/>
                              <a:gd name="T2" fmla="+- 0 252 195"/>
                              <a:gd name="T3" fmla="*/ 252 h 57"/>
                              <a:gd name="T4" fmla="+- 0 5199 514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184"/>
                        <wps:cNvSpPr>
                          <a:spLocks/>
                        </wps:cNvSpPr>
                        <wps:spPr bwMode="auto">
                          <a:xfrm>
                            <a:off x="5197" y="195"/>
                            <a:ext cx="57" cy="57"/>
                          </a:xfrm>
                          <a:custGeom>
                            <a:avLst/>
                            <a:gdLst>
                              <a:gd name="T0" fmla="+- 0 5197 5197"/>
                              <a:gd name="T1" fmla="*/ T0 w 57"/>
                              <a:gd name="T2" fmla="+- 0 252 195"/>
                              <a:gd name="T3" fmla="*/ 252 h 57"/>
                              <a:gd name="T4" fmla="+- 0 5254 519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183"/>
                        <wps:cNvSpPr>
                          <a:spLocks/>
                        </wps:cNvSpPr>
                        <wps:spPr bwMode="auto">
                          <a:xfrm>
                            <a:off x="5252" y="195"/>
                            <a:ext cx="57" cy="57"/>
                          </a:xfrm>
                          <a:custGeom>
                            <a:avLst/>
                            <a:gdLst>
                              <a:gd name="T0" fmla="+- 0 5252 5252"/>
                              <a:gd name="T1" fmla="*/ T0 w 57"/>
                              <a:gd name="T2" fmla="+- 0 252 195"/>
                              <a:gd name="T3" fmla="*/ 252 h 57"/>
                              <a:gd name="T4" fmla="+- 0 5309 525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182"/>
                        <wps:cNvSpPr>
                          <a:spLocks/>
                        </wps:cNvSpPr>
                        <wps:spPr bwMode="auto">
                          <a:xfrm>
                            <a:off x="5307" y="195"/>
                            <a:ext cx="57" cy="57"/>
                          </a:xfrm>
                          <a:custGeom>
                            <a:avLst/>
                            <a:gdLst>
                              <a:gd name="T0" fmla="+- 0 5307 5307"/>
                              <a:gd name="T1" fmla="*/ T0 w 57"/>
                              <a:gd name="T2" fmla="+- 0 252 195"/>
                              <a:gd name="T3" fmla="*/ 252 h 57"/>
                              <a:gd name="T4" fmla="+- 0 5363 5307"/>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181"/>
                        <wps:cNvSpPr>
                          <a:spLocks/>
                        </wps:cNvSpPr>
                        <wps:spPr bwMode="auto">
                          <a:xfrm>
                            <a:off x="5361" y="195"/>
                            <a:ext cx="57" cy="57"/>
                          </a:xfrm>
                          <a:custGeom>
                            <a:avLst/>
                            <a:gdLst>
                              <a:gd name="T0" fmla="+- 0 5361 5361"/>
                              <a:gd name="T1" fmla="*/ T0 w 57"/>
                              <a:gd name="T2" fmla="+- 0 252 195"/>
                              <a:gd name="T3" fmla="*/ 252 h 57"/>
                              <a:gd name="T4" fmla="+- 0 5418 536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Freeform 180"/>
                        <wps:cNvSpPr>
                          <a:spLocks/>
                        </wps:cNvSpPr>
                        <wps:spPr bwMode="auto">
                          <a:xfrm>
                            <a:off x="5416" y="195"/>
                            <a:ext cx="57" cy="57"/>
                          </a:xfrm>
                          <a:custGeom>
                            <a:avLst/>
                            <a:gdLst>
                              <a:gd name="T0" fmla="+- 0 5416 5416"/>
                              <a:gd name="T1" fmla="*/ T0 w 57"/>
                              <a:gd name="T2" fmla="+- 0 252 195"/>
                              <a:gd name="T3" fmla="*/ 252 h 57"/>
                              <a:gd name="T4" fmla="+- 0 5473 541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179"/>
                        <wps:cNvSpPr>
                          <a:spLocks/>
                        </wps:cNvSpPr>
                        <wps:spPr bwMode="auto">
                          <a:xfrm>
                            <a:off x="5471" y="195"/>
                            <a:ext cx="57" cy="57"/>
                          </a:xfrm>
                          <a:custGeom>
                            <a:avLst/>
                            <a:gdLst>
                              <a:gd name="T0" fmla="+- 0 5471 5471"/>
                              <a:gd name="T1" fmla="*/ T0 w 57"/>
                              <a:gd name="T2" fmla="+- 0 252 195"/>
                              <a:gd name="T3" fmla="*/ 252 h 57"/>
                              <a:gd name="T4" fmla="+- 0 5527 5471"/>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178"/>
                        <wps:cNvSpPr>
                          <a:spLocks/>
                        </wps:cNvSpPr>
                        <wps:spPr bwMode="auto">
                          <a:xfrm>
                            <a:off x="5525" y="195"/>
                            <a:ext cx="57" cy="57"/>
                          </a:xfrm>
                          <a:custGeom>
                            <a:avLst/>
                            <a:gdLst>
                              <a:gd name="T0" fmla="+- 0 5525 5525"/>
                              <a:gd name="T1" fmla="*/ T0 w 57"/>
                              <a:gd name="T2" fmla="+- 0 252 195"/>
                              <a:gd name="T3" fmla="*/ 252 h 57"/>
                              <a:gd name="T4" fmla="+- 0 5582 552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Freeform 177"/>
                        <wps:cNvSpPr>
                          <a:spLocks/>
                        </wps:cNvSpPr>
                        <wps:spPr bwMode="auto">
                          <a:xfrm>
                            <a:off x="5580" y="195"/>
                            <a:ext cx="57" cy="57"/>
                          </a:xfrm>
                          <a:custGeom>
                            <a:avLst/>
                            <a:gdLst>
                              <a:gd name="T0" fmla="+- 0 5580 5580"/>
                              <a:gd name="T1" fmla="*/ T0 w 57"/>
                              <a:gd name="T2" fmla="+- 0 252 195"/>
                              <a:gd name="T3" fmla="*/ 252 h 57"/>
                              <a:gd name="T4" fmla="+- 0 5637 558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Freeform 176"/>
                        <wps:cNvSpPr>
                          <a:spLocks/>
                        </wps:cNvSpPr>
                        <wps:spPr bwMode="auto">
                          <a:xfrm>
                            <a:off x="5635" y="195"/>
                            <a:ext cx="57" cy="57"/>
                          </a:xfrm>
                          <a:custGeom>
                            <a:avLst/>
                            <a:gdLst>
                              <a:gd name="T0" fmla="+- 0 5635 5635"/>
                              <a:gd name="T1" fmla="*/ T0 w 57"/>
                              <a:gd name="T2" fmla="+- 0 252 195"/>
                              <a:gd name="T3" fmla="*/ 252 h 57"/>
                              <a:gd name="T4" fmla="+- 0 5692 563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Freeform 175"/>
                        <wps:cNvSpPr>
                          <a:spLocks/>
                        </wps:cNvSpPr>
                        <wps:spPr bwMode="auto">
                          <a:xfrm>
                            <a:off x="5690" y="195"/>
                            <a:ext cx="57" cy="57"/>
                          </a:xfrm>
                          <a:custGeom>
                            <a:avLst/>
                            <a:gdLst>
                              <a:gd name="T0" fmla="+- 0 5690 5690"/>
                              <a:gd name="T1" fmla="*/ T0 w 57"/>
                              <a:gd name="T2" fmla="+- 0 252 195"/>
                              <a:gd name="T3" fmla="*/ 252 h 57"/>
                              <a:gd name="T4" fmla="+- 0 5746 5690"/>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Freeform 174"/>
                        <wps:cNvSpPr>
                          <a:spLocks/>
                        </wps:cNvSpPr>
                        <wps:spPr bwMode="auto">
                          <a:xfrm>
                            <a:off x="5744" y="195"/>
                            <a:ext cx="57" cy="57"/>
                          </a:xfrm>
                          <a:custGeom>
                            <a:avLst/>
                            <a:gdLst>
                              <a:gd name="T0" fmla="+- 0 5744 5744"/>
                              <a:gd name="T1" fmla="*/ T0 w 57"/>
                              <a:gd name="T2" fmla="+- 0 252 195"/>
                              <a:gd name="T3" fmla="*/ 252 h 57"/>
                              <a:gd name="T4" fmla="+- 0 5801 574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Freeform 173"/>
                        <wps:cNvSpPr>
                          <a:spLocks/>
                        </wps:cNvSpPr>
                        <wps:spPr bwMode="auto">
                          <a:xfrm>
                            <a:off x="5799" y="195"/>
                            <a:ext cx="57" cy="57"/>
                          </a:xfrm>
                          <a:custGeom>
                            <a:avLst/>
                            <a:gdLst>
                              <a:gd name="T0" fmla="+- 0 5799 5799"/>
                              <a:gd name="T1" fmla="*/ T0 w 57"/>
                              <a:gd name="T2" fmla="+- 0 252 195"/>
                              <a:gd name="T3" fmla="*/ 252 h 57"/>
                              <a:gd name="T4" fmla="+- 0 5856 579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Freeform 172"/>
                        <wps:cNvSpPr>
                          <a:spLocks/>
                        </wps:cNvSpPr>
                        <wps:spPr bwMode="auto">
                          <a:xfrm>
                            <a:off x="5854" y="195"/>
                            <a:ext cx="57" cy="57"/>
                          </a:xfrm>
                          <a:custGeom>
                            <a:avLst/>
                            <a:gdLst>
                              <a:gd name="T0" fmla="+- 0 5854 5854"/>
                              <a:gd name="T1" fmla="*/ T0 w 57"/>
                              <a:gd name="T2" fmla="+- 0 252 195"/>
                              <a:gd name="T3" fmla="*/ 252 h 57"/>
                              <a:gd name="T4" fmla="+- 0 5910 5854"/>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Freeform 171"/>
                        <wps:cNvSpPr>
                          <a:spLocks/>
                        </wps:cNvSpPr>
                        <wps:spPr bwMode="auto">
                          <a:xfrm>
                            <a:off x="5909" y="195"/>
                            <a:ext cx="57" cy="57"/>
                          </a:xfrm>
                          <a:custGeom>
                            <a:avLst/>
                            <a:gdLst>
                              <a:gd name="T0" fmla="+- 0 5909 5909"/>
                              <a:gd name="T1" fmla="*/ T0 w 57"/>
                              <a:gd name="T2" fmla="+- 0 252 195"/>
                              <a:gd name="T3" fmla="*/ 252 h 57"/>
                              <a:gd name="T4" fmla="+- 0 5965 5909"/>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Freeform 170"/>
                        <wps:cNvSpPr>
                          <a:spLocks/>
                        </wps:cNvSpPr>
                        <wps:spPr bwMode="auto">
                          <a:xfrm>
                            <a:off x="5963" y="195"/>
                            <a:ext cx="57" cy="57"/>
                          </a:xfrm>
                          <a:custGeom>
                            <a:avLst/>
                            <a:gdLst>
                              <a:gd name="T0" fmla="+- 0 5963 5963"/>
                              <a:gd name="T1" fmla="*/ T0 w 57"/>
                              <a:gd name="T2" fmla="+- 0 252 195"/>
                              <a:gd name="T3" fmla="*/ 252 h 57"/>
                              <a:gd name="T4" fmla="+- 0 6020 596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Freeform 169"/>
                        <wps:cNvSpPr>
                          <a:spLocks/>
                        </wps:cNvSpPr>
                        <wps:spPr bwMode="auto">
                          <a:xfrm>
                            <a:off x="6018" y="195"/>
                            <a:ext cx="57" cy="57"/>
                          </a:xfrm>
                          <a:custGeom>
                            <a:avLst/>
                            <a:gdLst>
                              <a:gd name="T0" fmla="+- 0 6018 6018"/>
                              <a:gd name="T1" fmla="*/ T0 w 57"/>
                              <a:gd name="T2" fmla="+- 0 252 195"/>
                              <a:gd name="T3" fmla="*/ 252 h 57"/>
                              <a:gd name="T4" fmla="+- 0 6075 601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Freeform 168"/>
                        <wps:cNvSpPr>
                          <a:spLocks/>
                        </wps:cNvSpPr>
                        <wps:spPr bwMode="auto">
                          <a:xfrm>
                            <a:off x="6073" y="195"/>
                            <a:ext cx="57" cy="57"/>
                          </a:xfrm>
                          <a:custGeom>
                            <a:avLst/>
                            <a:gdLst>
                              <a:gd name="T0" fmla="+- 0 6073 6073"/>
                              <a:gd name="T1" fmla="*/ T0 w 57"/>
                              <a:gd name="T2" fmla="+- 0 252 195"/>
                              <a:gd name="T3" fmla="*/ 252 h 57"/>
                              <a:gd name="T4" fmla="+- 0 6129 6073"/>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 name="Freeform 167"/>
                        <wps:cNvSpPr>
                          <a:spLocks/>
                        </wps:cNvSpPr>
                        <wps:spPr bwMode="auto">
                          <a:xfrm>
                            <a:off x="6127" y="195"/>
                            <a:ext cx="57" cy="57"/>
                          </a:xfrm>
                          <a:custGeom>
                            <a:avLst/>
                            <a:gdLst>
                              <a:gd name="T0" fmla="+- 0 6127 6127"/>
                              <a:gd name="T1" fmla="*/ T0 w 57"/>
                              <a:gd name="T2" fmla="+- 0 252 195"/>
                              <a:gd name="T3" fmla="*/ 252 h 57"/>
                              <a:gd name="T4" fmla="+- 0 6184 612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Freeform 166"/>
                        <wps:cNvSpPr>
                          <a:spLocks/>
                        </wps:cNvSpPr>
                        <wps:spPr bwMode="auto">
                          <a:xfrm>
                            <a:off x="6182" y="195"/>
                            <a:ext cx="57" cy="57"/>
                          </a:xfrm>
                          <a:custGeom>
                            <a:avLst/>
                            <a:gdLst>
                              <a:gd name="T0" fmla="+- 0 6182 6182"/>
                              <a:gd name="T1" fmla="*/ T0 w 57"/>
                              <a:gd name="T2" fmla="+- 0 252 195"/>
                              <a:gd name="T3" fmla="*/ 252 h 57"/>
                              <a:gd name="T4" fmla="+- 0 6239 618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Freeform 165"/>
                        <wps:cNvSpPr>
                          <a:spLocks/>
                        </wps:cNvSpPr>
                        <wps:spPr bwMode="auto">
                          <a:xfrm>
                            <a:off x="6237" y="195"/>
                            <a:ext cx="57" cy="57"/>
                          </a:xfrm>
                          <a:custGeom>
                            <a:avLst/>
                            <a:gdLst>
                              <a:gd name="T0" fmla="+- 0 6237 6237"/>
                              <a:gd name="T1" fmla="*/ T0 w 57"/>
                              <a:gd name="T2" fmla="+- 0 252 195"/>
                              <a:gd name="T3" fmla="*/ 252 h 57"/>
                              <a:gd name="T4" fmla="+- 0 6294 623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164"/>
                        <wps:cNvSpPr>
                          <a:spLocks/>
                        </wps:cNvSpPr>
                        <wps:spPr bwMode="auto">
                          <a:xfrm>
                            <a:off x="6292" y="195"/>
                            <a:ext cx="57" cy="57"/>
                          </a:xfrm>
                          <a:custGeom>
                            <a:avLst/>
                            <a:gdLst>
                              <a:gd name="T0" fmla="+- 0 6292 6292"/>
                              <a:gd name="T1" fmla="*/ T0 w 57"/>
                              <a:gd name="T2" fmla="+- 0 252 195"/>
                              <a:gd name="T3" fmla="*/ 252 h 57"/>
                              <a:gd name="T4" fmla="+- 0 6348 6292"/>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163"/>
                        <wps:cNvSpPr>
                          <a:spLocks/>
                        </wps:cNvSpPr>
                        <wps:spPr bwMode="auto">
                          <a:xfrm>
                            <a:off x="6346" y="195"/>
                            <a:ext cx="57" cy="57"/>
                          </a:xfrm>
                          <a:custGeom>
                            <a:avLst/>
                            <a:gdLst>
                              <a:gd name="T0" fmla="+- 0 6346 6346"/>
                              <a:gd name="T1" fmla="*/ T0 w 57"/>
                              <a:gd name="T2" fmla="+- 0 252 195"/>
                              <a:gd name="T3" fmla="*/ 252 h 57"/>
                              <a:gd name="T4" fmla="+- 0 6403 634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Freeform 162"/>
                        <wps:cNvSpPr>
                          <a:spLocks/>
                        </wps:cNvSpPr>
                        <wps:spPr bwMode="auto">
                          <a:xfrm>
                            <a:off x="6401" y="195"/>
                            <a:ext cx="57" cy="57"/>
                          </a:xfrm>
                          <a:custGeom>
                            <a:avLst/>
                            <a:gdLst>
                              <a:gd name="T0" fmla="+- 0 6401 6401"/>
                              <a:gd name="T1" fmla="*/ T0 w 57"/>
                              <a:gd name="T2" fmla="+- 0 252 195"/>
                              <a:gd name="T3" fmla="*/ 252 h 57"/>
                              <a:gd name="T4" fmla="+- 0 6458 640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Freeform 161"/>
                        <wps:cNvSpPr>
                          <a:spLocks/>
                        </wps:cNvSpPr>
                        <wps:spPr bwMode="auto">
                          <a:xfrm>
                            <a:off x="6456" y="195"/>
                            <a:ext cx="57" cy="57"/>
                          </a:xfrm>
                          <a:custGeom>
                            <a:avLst/>
                            <a:gdLst>
                              <a:gd name="T0" fmla="+- 0 6456 6456"/>
                              <a:gd name="T1" fmla="*/ T0 w 57"/>
                              <a:gd name="T2" fmla="+- 0 252 195"/>
                              <a:gd name="T3" fmla="*/ 252 h 57"/>
                              <a:gd name="T4" fmla="+- 0 6512 6456"/>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Freeform 160"/>
                        <wps:cNvSpPr>
                          <a:spLocks/>
                        </wps:cNvSpPr>
                        <wps:spPr bwMode="auto">
                          <a:xfrm>
                            <a:off x="6510" y="195"/>
                            <a:ext cx="57" cy="57"/>
                          </a:xfrm>
                          <a:custGeom>
                            <a:avLst/>
                            <a:gdLst>
                              <a:gd name="T0" fmla="+- 0 6510 6510"/>
                              <a:gd name="T1" fmla="*/ T0 w 57"/>
                              <a:gd name="T2" fmla="+- 0 252 195"/>
                              <a:gd name="T3" fmla="*/ 252 h 57"/>
                              <a:gd name="T4" fmla="+- 0 6567 651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Freeform 159"/>
                        <wps:cNvSpPr>
                          <a:spLocks/>
                        </wps:cNvSpPr>
                        <wps:spPr bwMode="auto">
                          <a:xfrm>
                            <a:off x="6565" y="195"/>
                            <a:ext cx="57" cy="57"/>
                          </a:xfrm>
                          <a:custGeom>
                            <a:avLst/>
                            <a:gdLst>
                              <a:gd name="T0" fmla="+- 0 6565 6565"/>
                              <a:gd name="T1" fmla="*/ T0 w 57"/>
                              <a:gd name="T2" fmla="+- 0 252 195"/>
                              <a:gd name="T3" fmla="*/ 252 h 57"/>
                              <a:gd name="T4" fmla="+- 0 6622 656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Freeform 158"/>
                        <wps:cNvSpPr>
                          <a:spLocks/>
                        </wps:cNvSpPr>
                        <wps:spPr bwMode="auto">
                          <a:xfrm>
                            <a:off x="6620" y="195"/>
                            <a:ext cx="57" cy="57"/>
                          </a:xfrm>
                          <a:custGeom>
                            <a:avLst/>
                            <a:gdLst>
                              <a:gd name="T0" fmla="+- 0 6620 6620"/>
                              <a:gd name="T1" fmla="*/ T0 w 57"/>
                              <a:gd name="T2" fmla="+- 0 252 195"/>
                              <a:gd name="T3" fmla="*/ 252 h 57"/>
                              <a:gd name="T4" fmla="+- 0 6677 662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 name="Freeform 157"/>
                        <wps:cNvSpPr>
                          <a:spLocks/>
                        </wps:cNvSpPr>
                        <wps:spPr bwMode="auto">
                          <a:xfrm>
                            <a:off x="6675" y="195"/>
                            <a:ext cx="57" cy="57"/>
                          </a:xfrm>
                          <a:custGeom>
                            <a:avLst/>
                            <a:gdLst>
                              <a:gd name="T0" fmla="+- 0 6675 6675"/>
                              <a:gd name="T1" fmla="*/ T0 w 57"/>
                              <a:gd name="T2" fmla="+- 0 252 195"/>
                              <a:gd name="T3" fmla="*/ 252 h 57"/>
                              <a:gd name="T4" fmla="+- 0 6731 6675"/>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Freeform 156"/>
                        <wps:cNvSpPr>
                          <a:spLocks/>
                        </wps:cNvSpPr>
                        <wps:spPr bwMode="auto">
                          <a:xfrm>
                            <a:off x="6729" y="195"/>
                            <a:ext cx="57" cy="57"/>
                          </a:xfrm>
                          <a:custGeom>
                            <a:avLst/>
                            <a:gdLst>
                              <a:gd name="T0" fmla="+- 0 6729 6729"/>
                              <a:gd name="T1" fmla="*/ T0 w 57"/>
                              <a:gd name="T2" fmla="+- 0 252 195"/>
                              <a:gd name="T3" fmla="*/ 252 h 57"/>
                              <a:gd name="T4" fmla="+- 0 6786 672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Freeform 155"/>
                        <wps:cNvSpPr>
                          <a:spLocks/>
                        </wps:cNvSpPr>
                        <wps:spPr bwMode="auto">
                          <a:xfrm>
                            <a:off x="6784" y="195"/>
                            <a:ext cx="57" cy="57"/>
                          </a:xfrm>
                          <a:custGeom>
                            <a:avLst/>
                            <a:gdLst>
                              <a:gd name="T0" fmla="+- 0 6784 6784"/>
                              <a:gd name="T1" fmla="*/ T0 w 57"/>
                              <a:gd name="T2" fmla="+- 0 252 195"/>
                              <a:gd name="T3" fmla="*/ 252 h 57"/>
                              <a:gd name="T4" fmla="+- 0 6841 678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Freeform 154"/>
                        <wps:cNvSpPr>
                          <a:spLocks/>
                        </wps:cNvSpPr>
                        <wps:spPr bwMode="auto">
                          <a:xfrm>
                            <a:off x="6839" y="195"/>
                            <a:ext cx="57" cy="57"/>
                          </a:xfrm>
                          <a:custGeom>
                            <a:avLst/>
                            <a:gdLst>
                              <a:gd name="T0" fmla="+- 0 6839 6839"/>
                              <a:gd name="T1" fmla="*/ T0 w 57"/>
                              <a:gd name="T2" fmla="+- 0 252 195"/>
                              <a:gd name="T3" fmla="*/ 252 h 57"/>
                              <a:gd name="T4" fmla="+- 0 6896 683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Freeform 153"/>
                        <wps:cNvSpPr>
                          <a:spLocks/>
                        </wps:cNvSpPr>
                        <wps:spPr bwMode="auto">
                          <a:xfrm>
                            <a:off x="6894" y="195"/>
                            <a:ext cx="57" cy="57"/>
                          </a:xfrm>
                          <a:custGeom>
                            <a:avLst/>
                            <a:gdLst>
                              <a:gd name="T0" fmla="+- 0 6894 6894"/>
                              <a:gd name="T1" fmla="*/ T0 w 57"/>
                              <a:gd name="T2" fmla="+- 0 252 195"/>
                              <a:gd name="T3" fmla="*/ 252 h 57"/>
                              <a:gd name="T4" fmla="+- 0 6950 6894"/>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Freeform 152"/>
                        <wps:cNvSpPr>
                          <a:spLocks/>
                        </wps:cNvSpPr>
                        <wps:spPr bwMode="auto">
                          <a:xfrm>
                            <a:off x="6948" y="195"/>
                            <a:ext cx="57" cy="57"/>
                          </a:xfrm>
                          <a:custGeom>
                            <a:avLst/>
                            <a:gdLst>
                              <a:gd name="T0" fmla="+- 0 6948 6948"/>
                              <a:gd name="T1" fmla="*/ T0 w 57"/>
                              <a:gd name="T2" fmla="+- 0 252 195"/>
                              <a:gd name="T3" fmla="*/ 252 h 57"/>
                              <a:gd name="T4" fmla="+- 0 7005 694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151"/>
                        <wps:cNvSpPr>
                          <a:spLocks/>
                        </wps:cNvSpPr>
                        <wps:spPr bwMode="auto">
                          <a:xfrm>
                            <a:off x="7003" y="195"/>
                            <a:ext cx="57" cy="57"/>
                          </a:xfrm>
                          <a:custGeom>
                            <a:avLst/>
                            <a:gdLst>
                              <a:gd name="T0" fmla="+- 0 7003 7003"/>
                              <a:gd name="T1" fmla="*/ T0 w 57"/>
                              <a:gd name="T2" fmla="+- 0 252 195"/>
                              <a:gd name="T3" fmla="*/ 252 h 57"/>
                              <a:gd name="T4" fmla="+- 0 7060 700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Freeform 150"/>
                        <wps:cNvSpPr>
                          <a:spLocks/>
                        </wps:cNvSpPr>
                        <wps:spPr bwMode="auto">
                          <a:xfrm>
                            <a:off x="7058" y="195"/>
                            <a:ext cx="57" cy="57"/>
                          </a:xfrm>
                          <a:custGeom>
                            <a:avLst/>
                            <a:gdLst>
                              <a:gd name="T0" fmla="+- 0 7058 7058"/>
                              <a:gd name="T1" fmla="*/ T0 w 57"/>
                              <a:gd name="T2" fmla="+- 0 252 195"/>
                              <a:gd name="T3" fmla="*/ 252 h 57"/>
                              <a:gd name="T4" fmla="+- 0 7114 7058"/>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Freeform 149"/>
                        <wps:cNvSpPr>
                          <a:spLocks/>
                        </wps:cNvSpPr>
                        <wps:spPr bwMode="auto">
                          <a:xfrm>
                            <a:off x="7112" y="195"/>
                            <a:ext cx="57" cy="57"/>
                          </a:xfrm>
                          <a:custGeom>
                            <a:avLst/>
                            <a:gdLst>
                              <a:gd name="T0" fmla="+- 0 7112 7112"/>
                              <a:gd name="T1" fmla="*/ T0 w 57"/>
                              <a:gd name="T2" fmla="+- 0 252 195"/>
                              <a:gd name="T3" fmla="*/ 252 h 57"/>
                              <a:gd name="T4" fmla="+- 0 7169 711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Freeform 148"/>
                        <wps:cNvSpPr>
                          <a:spLocks/>
                        </wps:cNvSpPr>
                        <wps:spPr bwMode="auto">
                          <a:xfrm>
                            <a:off x="7167" y="195"/>
                            <a:ext cx="57" cy="57"/>
                          </a:xfrm>
                          <a:custGeom>
                            <a:avLst/>
                            <a:gdLst>
                              <a:gd name="T0" fmla="+- 0 7167 7167"/>
                              <a:gd name="T1" fmla="*/ T0 w 57"/>
                              <a:gd name="T2" fmla="+- 0 252 195"/>
                              <a:gd name="T3" fmla="*/ 252 h 57"/>
                              <a:gd name="T4" fmla="+- 0 7224 716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147"/>
                        <wps:cNvSpPr>
                          <a:spLocks/>
                        </wps:cNvSpPr>
                        <wps:spPr bwMode="auto">
                          <a:xfrm>
                            <a:off x="7222" y="195"/>
                            <a:ext cx="57" cy="57"/>
                          </a:xfrm>
                          <a:custGeom>
                            <a:avLst/>
                            <a:gdLst>
                              <a:gd name="T0" fmla="+- 0 7222 7222"/>
                              <a:gd name="T1" fmla="*/ T0 w 57"/>
                              <a:gd name="T2" fmla="+- 0 252 195"/>
                              <a:gd name="T3" fmla="*/ 252 h 57"/>
                              <a:gd name="T4" fmla="+- 0 7279 722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Freeform 146"/>
                        <wps:cNvSpPr>
                          <a:spLocks/>
                        </wps:cNvSpPr>
                        <wps:spPr bwMode="auto">
                          <a:xfrm>
                            <a:off x="7277" y="195"/>
                            <a:ext cx="57" cy="57"/>
                          </a:xfrm>
                          <a:custGeom>
                            <a:avLst/>
                            <a:gdLst>
                              <a:gd name="T0" fmla="+- 0 7277 7277"/>
                              <a:gd name="T1" fmla="*/ T0 w 57"/>
                              <a:gd name="T2" fmla="+- 0 252 195"/>
                              <a:gd name="T3" fmla="*/ 252 h 57"/>
                              <a:gd name="T4" fmla="+- 0 7333 7277"/>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Freeform 145"/>
                        <wps:cNvSpPr>
                          <a:spLocks/>
                        </wps:cNvSpPr>
                        <wps:spPr bwMode="auto">
                          <a:xfrm>
                            <a:off x="7331" y="195"/>
                            <a:ext cx="57" cy="57"/>
                          </a:xfrm>
                          <a:custGeom>
                            <a:avLst/>
                            <a:gdLst>
                              <a:gd name="T0" fmla="+- 0 7331 7331"/>
                              <a:gd name="T1" fmla="*/ T0 w 57"/>
                              <a:gd name="T2" fmla="+- 0 252 195"/>
                              <a:gd name="T3" fmla="*/ 252 h 57"/>
                              <a:gd name="T4" fmla="+- 0 7388 733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Freeform 144"/>
                        <wps:cNvSpPr>
                          <a:spLocks/>
                        </wps:cNvSpPr>
                        <wps:spPr bwMode="auto">
                          <a:xfrm>
                            <a:off x="7386" y="195"/>
                            <a:ext cx="57" cy="57"/>
                          </a:xfrm>
                          <a:custGeom>
                            <a:avLst/>
                            <a:gdLst>
                              <a:gd name="T0" fmla="+- 0 7386 7386"/>
                              <a:gd name="T1" fmla="*/ T0 w 57"/>
                              <a:gd name="T2" fmla="+- 0 252 195"/>
                              <a:gd name="T3" fmla="*/ 252 h 57"/>
                              <a:gd name="T4" fmla="+- 0 7443 738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143"/>
                        <wps:cNvSpPr>
                          <a:spLocks/>
                        </wps:cNvSpPr>
                        <wps:spPr bwMode="auto">
                          <a:xfrm>
                            <a:off x="7441" y="195"/>
                            <a:ext cx="57" cy="57"/>
                          </a:xfrm>
                          <a:custGeom>
                            <a:avLst/>
                            <a:gdLst>
                              <a:gd name="T0" fmla="+- 0 7441 7441"/>
                              <a:gd name="T1" fmla="*/ T0 w 57"/>
                              <a:gd name="T2" fmla="+- 0 252 195"/>
                              <a:gd name="T3" fmla="*/ 252 h 57"/>
                              <a:gd name="T4" fmla="+- 0 7497 7441"/>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Freeform 142"/>
                        <wps:cNvSpPr>
                          <a:spLocks/>
                        </wps:cNvSpPr>
                        <wps:spPr bwMode="auto">
                          <a:xfrm>
                            <a:off x="7496" y="195"/>
                            <a:ext cx="57" cy="57"/>
                          </a:xfrm>
                          <a:custGeom>
                            <a:avLst/>
                            <a:gdLst>
                              <a:gd name="T0" fmla="+- 0 7496 7496"/>
                              <a:gd name="T1" fmla="*/ T0 w 57"/>
                              <a:gd name="T2" fmla="+- 0 252 195"/>
                              <a:gd name="T3" fmla="*/ 252 h 57"/>
                              <a:gd name="T4" fmla="+- 0 7552 7496"/>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 name="Freeform 141"/>
                        <wps:cNvSpPr>
                          <a:spLocks/>
                        </wps:cNvSpPr>
                        <wps:spPr bwMode="auto">
                          <a:xfrm>
                            <a:off x="7550" y="195"/>
                            <a:ext cx="57" cy="57"/>
                          </a:xfrm>
                          <a:custGeom>
                            <a:avLst/>
                            <a:gdLst>
                              <a:gd name="T0" fmla="+- 0 7550 7550"/>
                              <a:gd name="T1" fmla="*/ T0 w 57"/>
                              <a:gd name="T2" fmla="+- 0 252 195"/>
                              <a:gd name="T3" fmla="*/ 252 h 57"/>
                              <a:gd name="T4" fmla="+- 0 7607 755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 name="Freeform 140"/>
                        <wps:cNvSpPr>
                          <a:spLocks/>
                        </wps:cNvSpPr>
                        <wps:spPr bwMode="auto">
                          <a:xfrm>
                            <a:off x="7605" y="195"/>
                            <a:ext cx="57" cy="57"/>
                          </a:xfrm>
                          <a:custGeom>
                            <a:avLst/>
                            <a:gdLst>
                              <a:gd name="T0" fmla="+- 0 7605 7605"/>
                              <a:gd name="T1" fmla="*/ T0 w 57"/>
                              <a:gd name="T2" fmla="+- 0 252 195"/>
                              <a:gd name="T3" fmla="*/ 252 h 57"/>
                              <a:gd name="T4" fmla="+- 0 7662 760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139"/>
                        <wps:cNvSpPr>
                          <a:spLocks/>
                        </wps:cNvSpPr>
                        <wps:spPr bwMode="auto">
                          <a:xfrm>
                            <a:off x="7660" y="195"/>
                            <a:ext cx="57" cy="57"/>
                          </a:xfrm>
                          <a:custGeom>
                            <a:avLst/>
                            <a:gdLst>
                              <a:gd name="T0" fmla="+- 0 7660 7660"/>
                              <a:gd name="T1" fmla="*/ T0 w 57"/>
                              <a:gd name="T2" fmla="+- 0 252 195"/>
                              <a:gd name="T3" fmla="*/ 252 h 57"/>
                              <a:gd name="T4" fmla="+- 0 7716 7660"/>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Freeform 138"/>
                        <wps:cNvSpPr>
                          <a:spLocks/>
                        </wps:cNvSpPr>
                        <wps:spPr bwMode="auto">
                          <a:xfrm>
                            <a:off x="7714" y="195"/>
                            <a:ext cx="57" cy="57"/>
                          </a:xfrm>
                          <a:custGeom>
                            <a:avLst/>
                            <a:gdLst>
                              <a:gd name="T0" fmla="+- 0 7714 7714"/>
                              <a:gd name="T1" fmla="*/ T0 w 57"/>
                              <a:gd name="T2" fmla="+- 0 252 195"/>
                              <a:gd name="T3" fmla="*/ 252 h 57"/>
                              <a:gd name="T4" fmla="+- 0 7771 771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 name="Freeform 137"/>
                        <wps:cNvSpPr>
                          <a:spLocks/>
                        </wps:cNvSpPr>
                        <wps:spPr bwMode="auto">
                          <a:xfrm>
                            <a:off x="7769" y="195"/>
                            <a:ext cx="57" cy="57"/>
                          </a:xfrm>
                          <a:custGeom>
                            <a:avLst/>
                            <a:gdLst>
                              <a:gd name="T0" fmla="+- 0 7769 7769"/>
                              <a:gd name="T1" fmla="*/ T0 w 57"/>
                              <a:gd name="T2" fmla="+- 0 252 195"/>
                              <a:gd name="T3" fmla="*/ 252 h 57"/>
                              <a:gd name="T4" fmla="+- 0 7826 776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 name="Freeform 136"/>
                        <wps:cNvSpPr>
                          <a:spLocks/>
                        </wps:cNvSpPr>
                        <wps:spPr bwMode="auto">
                          <a:xfrm>
                            <a:off x="7824" y="195"/>
                            <a:ext cx="57" cy="57"/>
                          </a:xfrm>
                          <a:custGeom>
                            <a:avLst/>
                            <a:gdLst>
                              <a:gd name="T0" fmla="+- 0 7824 7824"/>
                              <a:gd name="T1" fmla="*/ T0 w 57"/>
                              <a:gd name="T2" fmla="+- 0 252 195"/>
                              <a:gd name="T3" fmla="*/ 252 h 57"/>
                              <a:gd name="T4" fmla="+- 0 7881 782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Freeform 135"/>
                        <wps:cNvSpPr>
                          <a:spLocks/>
                        </wps:cNvSpPr>
                        <wps:spPr bwMode="auto">
                          <a:xfrm>
                            <a:off x="7879" y="195"/>
                            <a:ext cx="57" cy="57"/>
                          </a:xfrm>
                          <a:custGeom>
                            <a:avLst/>
                            <a:gdLst>
                              <a:gd name="T0" fmla="+- 0 7879 7879"/>
                              <a:gd name="T1" fmla="*/ T0 w 57"/>
                              <a:gd name="T2" fmla="+- 0 252 195"/>
                              <a:gd name="T3" fmla="*/ 252 h 57"/>
                              <a:gd name="T4" fmla="+- 0 7935 7879"/>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Freeform 134"/>
                        <wps:cNvSpPr>
                          <a:spLocks/>
                        </wps:cNvSpPr>
                        <wps:spPr bwMode="auto">
                          <a:xfrm>
                            <a:off x="7933" y="195"/>
                            <a:ext cx="57" cy="57"/>
                          </a:xfrm>
                          <a:custGeom>
                            <a:avLst/>
                            <a:gdLst>
                              <a:gd name="T0" fmla="+- 0 7933 7933"/>
                              <a:gd name="T1" fmla="*/ T0 w 57"/>
                              <a:gd name="T2" fmla="+- 0 252 195"/>
                              <a:gd name="T3" fmla="*/ 252 h 57"/>
                              <a:gd name="T4" fmla="+- 0 7990 793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Freeform 133"/>
                        <wps:cNvSpPr>
                          <a:spLocks/>
                        </wps:cNvSpPr>
                        <wps:spPr bwMode="auto">
                          <a:xfrm>
                            <a:off x="7988" y="195"/>
                            <a:ext cx="57" cy="57"/>
                          </a:xfrm>
                          <a:custGeom>
                            <a:avLst/>
                            <a:gdLst>
                              <a:gd name="T0" fmla="+- 0 7988 7988"/>
                              <a:gd name="T1" fmla="*/ T0 w 57"/>
                              <a:gd name="T2" fmla="+- 0 252 195"/>
                              <a:gd name="T3" fmla="*/ 252 h 57"/>
                              <a:gd name="T4" fmla="+- 0 8045 798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Freeform 132"/>
                        <wps:cNvSpPr>
                          <a:spLocks/>
                        </wps:cNvSpPr>
                        <wps:spPr bwMode="auto">
                          <a:xfrm>
                            <a:off x="8043" y="195"/>
                            <a:ext cx="57" cy="57"/>
                          </a:xfrm>
                          <a:custGeom>
                            <a:avLst/>
                            <a:gdLst>
                              <a:gd name="T0" fmla="+- 0 8043 8043"/>
                              <a:gd name="T1" fmla="*/ T0 w 57"/>
                              <a:gd name="T2" fmla="+- 0 252 195"/>
                              <a:gd name="T3" fmla="*/ 252 h 57"/>
                              <a:gd name="T4" fmla="+- 0 8099 8043"/>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131"/>
                        <wps:cNvSpPr>
                          <a:spLocks/>
                        </wps:cNvSpPr>
                        <wps:spPr bwMode="auto">
                          <a:xfrm>
                            <a:off x="8097" y="195"/>
                            <a:ext cx="57" cy="57"/>
                          </a:xfrm>
                          <a:custGeom>
                            <a:avLst/>
                            <a:gdLst>
                              <a:gd name="T0" fmla="+- 0 8098 8097"/>
                              <a:gd name="T1" fmla="*/ T0 w 57"/>
                              <a:gd name="T2" fmla="+- 0 252 195"/>
                              <a:gd name="T3" fmla="*/ 252 h 57"/>
                              <a:gd name="T4" fmla="+- 0 8154 8097"/>
                              <a:gd name="T5" fmla="*/ T4 w 57"/>
                              <a:gd name="T6" fmla="+- 0 195 195"/>
                              <a:gd name="T7" fmla="*/ 195 h 57"/>
                            </a:gdLst>
                            <a:ahLst/>
                            <a:cxnLst>
                              <a:cxn ang="0">
                                <a:pos x="T1" y="T3"/>
                              </a:cxn>
                              <a:cxn ang="0">
                                <a:pos x="T5" y="T7"/>
                              </a:cxn>
                            </a:cxnLst>
                            <a:rect l="0" t="0" r="r" b="b"/>
                            <a:pathLst>
                              <a:path w="57" h="57">
                                <a:moveTo>
                                  <a:pt x="1"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Freeform 130"/>
                        <wps:cNvSpPr>
                          <a:spLocks/>
                        </wps:cNvSpPr>
                        <wps:spPr bwMode="auto">
                          <a:xfrm>
                            <a:off x="8152" y="195"/>
                            <a:ext cx="57" cy="57"/>
                          </a:xfrm>
                          <a:custGeom>
                            <a:avLst/>
                            <a:gdLst>
                              <a:gd name="T0" fmla="+- 0 8152 8152"/>
                              <a:gd name="T1" fmla="*/ T0 w 57"/>
                              <a:gd name="T2" fmla="+- 0 252 195"/>
                              <a:gd name="T3" fmla="*/ 252 h 57"/>
                              <a:gd name="T4" fmla="+- 0 8209 815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Freeform 129"/>
                        <wps:cNvSpPr>
                          <a:spLocks/>
                        </wps:cNvSpPr>
                        <wps:spPr bwMode="auto">
                          <a:xfrm>
                            <a:off x="8207" y="195"/>
                            <a:ext cx="57" cy="57"/>
                          </a:xfrm>
                          <a:custGeom>
                            <a:avLst/>
                            <a:gdLst>
                              <a:gd name="T0" fmla="+- 0 8207 8207"/>
                              <a:gd name="T1" fmla="*/ T0 w 57"/>
                              <a:gd name="T2" fmla="+- 0 252 195"/>
                              <a:gd name="T3" fmla="*/ 252 h 57"/>
                              <a:gd name="T4" fmla="+- 0 8264 820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Freeform 128"/>
                        <wps:cNvSpPr>
                          <a:spLocks/>
                        </wps:cNvSpPr>
                        <wps:spPr bwMode="auto">
                          <a:xfrm>
                            <a:off x="8262" y="195"/>
                            <a:ext cx="57" cy="57"/>
                          </a:xfrm>
                          <a:custGeom>
                            <a:avLst/>
                            <a:gdLst>
                              <a:gd name="T0" fmla="+- 0 8262 8262"/>
                              <a:gd name="T1" fmla="*/ T0 w 57"/>
                              <a:gd name="T2" fmla="+- 0 252 195"/>
                              <a:gd name="T3" fmla="*/ 252 h 57"/>
                              <a:gd name="T4" fmla="+- 0 8318 8262"/>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127"/>
                        <wps:cNvSpPr>
                          <a:spLocks/>
                        </wps:cNvSpPr>
                        <wps:spPr bwMode="auto">
                          <a:xfrm>
                            <a:off x="8316" y="195"/>
                            <a:ext cx="57" cy="57"/>
                          </a:xfrm>
                          <a:custGeom>
                            <a:avLst/>
                            <a:gdLst>
                              <a:gd name="T0" fmla="+- 0 8316 8316"/>
                              <a:gd name="T1" fmla="*/ T0 w 57"/>
                              <a:gd name="T2" fmla="+- 0 252 195"/>
                              <a:gd name="T3" fmla="*/ 252 h 57"/>
                              <a:gd name="T4" fmla="+- 0 8373 831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 name="Freeform 126"/>
                        <wps:cNvSpPr>
                          <a:spLocks/>
                        </wps:cNvSpPr>
                        <wps:spPr bwMode="auto">
                          <a:xfrm>
                            <a:off x="8371" y="195"/>
                            <a:ext cx="57" cy="57"/>
                          </a:xfrm>
                          <a:custGeom>
                            <a:avLst/>
                            <a:gdLst>
                              <a:gd name="T0" fmla="+- 0 8371 8371"/>
                              <a:gd name="T1" fmla="*/ T0 w 57"/>
                              <a:gd name="T2" fmla="+- 0 252 195"/>
                              <a:gd name="T3" fmla="*/ 252 h 57"/>
                              <a:gd name="T4" fmla="+- 0 8428 837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Freeform 125"/>
                        <wps:cNvSpPr>
                          <a:spLocks/>
                        </wps:cNvSpPr>
                        <wps:spPr bwMode="auto">
                          <a:xfrm>
                            <a:off x="8426" y="195"/>
                            <a:ext cx="57" cy="57"/>
                          </a:xfrm>
                          <a:custGeom>
                            <a:avLst/>
                            <a:gdLst>
                              <a:gd name="T0" fmla="+- 0 8426 8426"/>
                              <a:gd name="T1" fmla="*/ T0 w 57"/>
                              <a:gd name="T2" fmla="+- 0 252 195"/>
                              <a:gd name="T3" fmla="*/ 252 h 57"/>
                              <a:gd name="T4" fmla="+- 0 8483 842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 name="Freeform 124"/>
                        <wps:cNvSpPr>
                          <a:spLocks/>
                        </wps:cNvSpPr>
                        <wps:spPr bwMode="auto">
                          <a:xfrm>
                            <a:off x="8481" y="195"/>
                            <a:ext cx="57" cy="57"/>
                          </a:xfrm>
                          <a:custGeom>
                            <a:avLst/>
                            <a:gdLst>
                              <a:gd name="T0" fmla="+- 0 8481 8481"/>
                              <a:gd name="T1" fmla="*/ T0 w 57"/>
                              <a:gd name="T2" fmla="+- 0 252 195"/>
                              <a:gd name="T3" fmla="*/ 252 h 57"/>
                              <a:gd name="T4" fmla="+- 0 8537 8481"/>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Freeform 123"/>
                        <wps:cNvSpPr>
                          <a:spLocks/>
                        </wps:cNvSpPr>
                        <wps:spPr bwMode="auto">
                          <a:xfrm>
                            <a:off x="8535" y="195"/>
                            <a:ext cx="57" cy="57"/>
                          </a:xfrm>
                          <a:custGeom>
                            <a:avLst/>
                            <a:gdLst>
                              <a:gd name="T0" fmla="+- 0 8535 8535"/>
                              <a:gd name="T1" fmla="*/ T0 w 57"/>
                              <a:gd name="T2" fmla="+- 0 252 195"/>
                              <a:gd name="T3" fmla="*/ 252 h 57"/>
                              <a:gd name="T4" fmla="+- 0 8592 853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 name="Freeform 122"/>
                        <wps:cNvSpPr>
                          <a:spLocks/>
                        </wps:cNvSpPr>
                        <wps:spPr bwMode="auto">
                          <a:xfrm>
                            <a:off x="8590" y="195"/>
                            <a:ext cx="57" cy="57"/>
                          </a:xfrm>
                          <a:custGeom>
                            <a:avLst/>
                            <a:gdLst>
                              <a:gd name="T0" fmla="+- 0 8590 8590"/>
                              <a:gd name="T1" fmla="*/ T0 w 57"/>
                              <a:gd name="T2" fmla="+- 0 252 195"/>
                              <a:gd name="T3" fmla="*/ 252 h 57"/>
                              <a:gd name="T4" fmla="+- 0 8647 859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 name="Freeform 121"/>
                        <wps:cNvSpPr>
                          <a:spLocks/>
                        </wps:cNvSpPr>
                        <wps:spPr bwMode="auto">
                          <a:xfrm>
                            <a:off x="8645" y="195"/>
                            <a:ext cx="57" cy="57"/>
                          </a:xfrm>
                          <a:custGeom>
                            <a:avLst/>
                            <a:gdLst>
                              <a:gd name="T0" fmla="+- 0 8645 8645"/>
                              <a:gd name="T1" fmla="*/ T0 w 57"/>
                              <a:gd name="T2" fmla="+- 0 252 195"/>
                              <a:gd name="T3" fmla="*/ 252 h 57"/>
                              <a:gd name="T4" fmla="+- 0 8701 8645"/>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Freeform 120"/>
                        <wps:cNvSpPr>
                          <a:spLocks/>
                        </wps:cNvSpPr>
                        <wps:spPr bwMode="auto">
                          <a:xfrm>
                            <a:off x="8699" y="195"/>
                            <a:ext cx="57" cy="57"/>
                          </a:xfrm>
                          <a:custGeom>
                            <a:avLst/>
                            <a:gdLst>
                              <a:gd name="T0" fmla="+- 0 8699 8699"/>
                              <a:gd name="T1" fmla="*/ T0 w 57"/>
                              <a:gd name="T2" fmla="+- 0 252 195"/>
                              <a:gd name="T3" fmla="*/ 252 h 57"/>
                              <a:gd name="T4" fmla="+- 0 8756 869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Freeform 119"/>
                        <wps:cNvSpPr>
                          <a:spLocks/>
                        </wps:cNvSpPr>
                        <wps:spPr bwMode="auto">
                          <a:xfrm>
                            <a:off x="8754" y="195"/>
                            <a:ext cx="57" cy="57"/>
                          </a:xfrm>
                          <a:custGeom>
                            <a:avLst/>
                            <a:gdLst>
                              <a:gd name="T0" fmla="+- 0 8754 8754"/>
                              <a:gd name="T1" fmla="*/ T0 w 57"/>
                              <a:gd name="T2" fmla="+- 0 252 195"/>
                              <a:gd name="T3" fmla="*/ 252 h 57"/>
                              <a:gd name="T4" fmla="+- 0 8811 875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 name="Freeform 118"/>
                        <wps:cNvSpPr>
                          <a:spLocks/>
                        </wps:cNvSpPr>
                        <wps:spPr bwMode="auto">
                          <a:xfrm>
                            <a:off x="8809" y="195"/>
                            <a:ext cx="57" cy="57"/>
                          </a:xfrm>
                          <a:custGeom>
                            <a:avLst/>
                            <a:gdLst>
                              <a:gd name="T0" fmla="+- 0 8809 8809"/>
                              <a:gd name="T1" fmla="*/ T0 w 57"/>
                              <a:gd name="T2" fmla="+- 0 252 195"/>
                              <a:gd name="T3" fmla="*/ 252 h 57"/>
                              <a:gd name="T4" fmla="+- 0 8866 880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 name="Freeform 117"/>
                        <wps:cNvSpPr>
                          <a:spLocks/>
                        </wps:cNvSpPr>
                        <wps:spPr bwMode="auto">
                          <a:xfrm>
                            <a:off x="8864" y="195"/>
                            <a:ext cx="57" cy="57"/>
                          </a:xfrm>
                          <a:custGeom>
                            <a:avLst/>
                            <a:gdLst>
                              <a:gd name="T0" fmla="+- 0 8864 8864"/>
                              <a:gd name="T1" fmla="*/ T0 w 57"/>
                              <a:gd name="T2" fmla="+- 0 252 195"/>
                              <a:gd name="T3" fmla="*/ 252 h 57"/>
                              <a:gd name="T4" fmla="+- 0 8920 8864"/>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Freeform 116"/>
                        <wps:cNvSpPr>
                          <a:spLocks/>
                        </wps:cNvSpPr>
                        <wps:spPr bwMode="auto">
                          <a:xfrm>
                            <a:off x="8918" y="195"/>
                            <a:ext cx="57" cy="57"/>
                          </a:xfrm>
                          <a:custGeom>
                            <a:avLst/>
                            <a:gdLst>
                              <a:gd name="T0" fmla="+- 0 8918 8918"/>
                              <a:gd name="T1" fmla="*/ T0 w 57"/>
                              <a:gd name="T2" fmla="+- 0 252 195"/>
                              <a:gd name="T3" fmla="*/ 252 h 57"/>
                              <a:gd name="T4" fmla="+- 0 8975 891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Freeform 115"/>
                        <wps:cNvSpPr>
                          <a:spLocks/>
                        </wps:cNvSpPr>
                        <wps:spPr bwMode="auto">
                          <a:xfrm>
                            <a:off x="8973" y="195"/>
                            <a:ext cx="57" cy="57"/>
                          </a:xfrm>
                          <a:custGeom>
                            <a:avLst/>
                            <a:gdLst>
                              <a:gd name="T0" fmla="+- 0 8973 8973"/>
                              <a:gd name="T1" fmla="*/ T0 w 57"/>
                              <a:gd name="T2" fmla="+- 0 252 195"/>
                              <a:gd name="T3" fmla="*/ 252 h 57"/>
                              <a:gd name="T4" fmla="+- 0 9030 897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Freeform 114"/>
                        <wps:cNvSpPr>
                          <a:spLocks/>
                        </wps:cNvSpPr>
                        <wps:spPr bwMode="auto">
                          <a:xfrm>
                            <a:off x="9028" y="195"/>
                            <a:ext cx="57" cy="57"/>
                          </a:xfrm>
                          <a:custGeom>
                            <a:avLst/>
                            <a:gdLst>
                              <a:gd name="T0" fmla="+- 0 9028 9028"/>
                              <a:gd name="T1" fmla="*/ T0 w 57"/>
                              <a:gd name="T2" fmla="+- 0 252 195"/>
                              <a:gd name="T3" fmla="*/ 252 h 57"/>
                              <a:gd name="T4" fmla="+- 0 9084 9028"/>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Freeform 113"/>
                        <wps:cNvSpPr>
                          <a:spLocks/>
                        </wps:cNvSpPr>
                        <wps:spPr bwMode="auto">
                          <a:xfrm>
                            <a:off x="9082" y="195"/>
                            <a:ext cx="57" cy="57"/>
                          </a:xfrm>
                          <a:custGeom>
                            <a:avLst/>
                            <a:gdLst>
                              <a:gd name="T0" fmla="+- 0 9082 9082"/>
                              <a:gd name="T1" fmla="*/ T0 w 57"/>
                              <a:gd name="T2" fmla="+- 0 252 195"/>
                              <a:gd name="T3" fmla="*/ 252 h 57"/>
                              <a:gd name="T4" fmla="+- 0 9139 908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Freeform 112"/>
                        <wps:cNvSpPr>
                          <a:spLocks/>
                        </wps:cNvSpPr>
                        <wps:spPr bwMode="auto">
                          <a:xfrm>
                            <a:off x="9137" y="195"/>
                            <a:ext cx="57" cy="57"/>
                          </a:xfrm>
                          <a:custGeom>
                            <a:avLst/>
                            <a:gdLst>
                              <a:gd name="T0" fmla="+- 0 9137 9137"/>
                              <a:gd name="T1" fmla="*/ T0 w 57"/>
                              <a:gd name="T2" fmla="+- 0 252 195"/>
                              <a:gd name="T3" fmla="*/ 252 h 57"/>
                              <a:gd name="T4" fmla="+- 0 9194 913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111"/>
                        <wps:cNvSpPr>
                          <a:spLocks/>
                        </wps:cNvSpPr>
                        <wps:spPr bwMode="auto">
                          <a:xfrm>
                            <a:off x="9192" y="195"/>
                            <a:ext cx="57" cy="57"/>
                          </a:xfrm>
                          <a:custGeom>
                            <a:avLst/>
                            <a:gdLst>
                              <a:gd name="T0" fmla="+- 0 9192 9192"/>
                              <a:gd name="T1" fmla="*/ T0 w 57"/>
                              <a:gd name="T2" fmla="+- 0 252 195"/>
                              <a:gd name="T3" fmla="*/ 252 h 57"/>
                              <a:gd name="T4" fmla="+- 0 9249 919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Freeform 110"/>
                        <wps:cNvSpPr>
                          <a:spLocks/>
                        </wps:cNvSpPr>
                        <wps:spPr bwMode="auto">
                          <a:xfrm>
                            <a:off x="9247" y="195"/>
                            <a:ext cx="57" cy="57"/>
                          </a:xfrm>
                          <a:custGeom>
                            <a:avLst/>
                            <a:gdLst>
                              <a:gd name="T0" fmla="+- 0 9247 9247"/>
                              <a:gd name="T1" fmla="*/ T0 w 57"/>
                              <a:gd name="T2" fmla="+- 0 252 195"/>
                              <a:gd name="T3" fmla="*/ 252 h 57"/>
                              <a:gd name="T4" fmla="+- 0 9303 9247"/>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 name="Freeform 109"/>
                        <wps:cNvSpPr>
                          <a:spLocks/>
                        </wps:cNvSpPr>
                        <wps:spPr bwMode="auto">
                          <a:xfrm>
                            <a:off x="9301" y="195"/>
                            <a:ext cx="57" cy="57"/>
                          </a:xfrm>
                          <a:custGeom>
                            <a:avLst/>
                            <a:gdLst>
                              <a:gd name="T0" fmla="+- 0 9301 9301"/>
                              <a:gd name="T1" fmla="*/ T0 w 57"/>
                              <a:gd name="T2" fmla="+- 0 252 195"/>
                              <a:gd name="T3" fmla="*/ 252 h 57"/>
                              <a:gd name="T4" fmla="+- 0 9358 930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Freeform 108"/>
                        <wps:cNvSpPr>
                          <a:spLocks/>
                        </wps:cNvSpPr>
                        <wps:spPr bwMode="auto">
                          <a:xfrm>
                            <a:off x="9356" y="195"/>
                            <a:ext cx="57" cy="57"/>
                          </a:xfrm>
                          <a:custGeom>
                            <a:avLst/>
                            <a:gdLst>
                              <a:gd name="T0" fmla="+- 0 9356 9356"/>
                              <a:gd name="T1" fmla="*/ T0 w 57"/>
                              <a:gd name="T2" fmla="+- 0 252 195"/>
                              <a:gd name="T3" fmla="*/ 252 h 57"/>
                              <a:gd name="T4" fmla="+- 0 9413 935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4" name="Freeform 107"/>
                        <wps:cNvSpPr>
                          <a:spLocks/>
                        </wps:cNvSpPr>
                        <wps:spPr bwMode="auto">
                          <a:xfrm>
                            <a:off x="9411" y="195"/>
                            <a:ext cx="57" cy="57"/>
                          </a:xfrm>
                          <a:custGeom>
                            <a:avLst/>
                            <a:gdLst>
                              <a:gd name="T0" fmla="+- 0 9411 9411"/>
                              <a:gd name="T1" fmla="*/ T0 w 57"/>
                              <a:gd name="T2" fmla="+- 0 252 195"/>
                              <a:gd name="T3" fmla="*/ 252 h 57"/>
                              <a:gd name="T4" fmla="+- 0 9468 941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Freeform 106"/>
                        <wps:cNvSpPr>
                          <a:spLocks/>
                        </wps:cNvSpPr>
                        <wps:spPr bwMode="auto">
                          <a:xfrm>
                            <a:off x="9466" y="195"/>
                            <a:ext cx="57" cy="57"/>
                          </a:xfrm>
                          <a:custGeom>
                            <a:avLst/>
                            <a:gdLst>
                              <a:gd name="T0" fmla="+- 0 9466 9466"/>
                              <a:gd name="T1" fmla="*/ T0 w 57"/>
                              <a:gd name="T2" fmla="+- 0 252 195"/>
                              <a:gd name="T3" fmla="*/ 252 h 57"/>
                              <a:gd name="T4" fmla="+- 0 9522 9466"/>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6" name="Freeform 105"/>
                        <wps:cNvSpPr>
                          <a:spLocks/>
                        </wps:cNvSpPr>
                        <wps:spPr bwMode="auto">
                          <a:xfrm>
                            <a:off x="9520" y="195"/>
                            <a:ext cx="57" cy="57"/>
                          </a:xfrm>
                          <a:custGeom>
                            <a:avLst/>
                            <a:gdLst>
                              <a:gd name="T0" fmla="+- 0 9520 9520"/>
                              <a:gd name="T1" fmla="*/ T0 w 57"/>
                              <a:gd name="T2" fmla="+- 0 252 195"/>
                              <a:gd name="T3" fmla="*/ 252 h 57"/>
                              <a:gd name="T4" fmla="+- 0 9577 952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Freeform 104"/>
                        <wps:cNvSpPr>
                          <a:spLocks/>
                        </wps:cNvSpPr>
                        <wps:spPr bwMode="auto">
                          <a:xfrm>
                            <a:off x="9575" y="195"/>
                            <a:ext cx="57" cy="57"/>
                          </a:xfrm>
                          <a:custGeom>
                            <a:avLst/>
                            <a:gdLst>
                              <a:gd name="T0" fmla="+- 0 9575 9575"/>
                              <a:gd name="T1" fmla="*/ T0 w 57"/>
                              <a:gd name="T2" fmla="+- 0 252 195"/>
                              <a:gd name="T3" fmla="*/ 252 h 57"/>
                              <a:gd name="T4" fmla="+- 0 9632 957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Freeform 103"/>
                        <wps:cNvSpPr>
                          <a:spLocks/>
                        </wps:cNvSpPr>
                        <wps:spPr bwMode="auto">
                          <a:xfrm>
                            <a:off x="9630" y="195"/>
                            <a:ext cx="57" cy="57"/>
                          </a:xfrm>
                          <a:custGeom>
                            <a:avLst/>
                            <a:gdLst>
                              <a:gd name="T0" fmla="+- 0 9630 9630"/>
                              <a:gd name="T1" fmla="*/ T0 w 57"/>
                              <a:gd name="T2" fmla="+- 0 252 195"/>
                              <a:gd name="T3" fmla="*/ 252 h 57"/>
                              <a:gd name="T4" fmla="+- 0 9686 9630"/>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Freeform 102"/>
                        <wps:cNvSpPr>
                          <a:spLocks/>
                        </wps:cNvSpPr>
                        <wps:spPr bwMode="auto">
                          <a:xfrm>
                            <a:off x="9684" y="195"/>
                            <a:ext cx="57" cy="57"/>
                          </a:xfrm>
                          <a:custGeom>
                            <a:avLst/>
                            <a:gdLst>
                              <a:gd name="T0" fmla="+- 0 9684 9684"/>
                              <a:gd name="T1" fmla="*/ T0 w 57"/>
                              <a:gd name="T2" fmla="+- 0 252 195"/>
                              <a:gd name="T3" fmla="*/ 252 h 57"/>
                              <a:gd name="T4" fmla="+- 0 9741 968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 name="Freeform 101"/>
                        <wps:cNvSpPr>
                          <a:spLocks/>
                        </wps:cNvSpPr>
                        <wps:spPr bwMode="auto">
                          <a:xfrm>
                            <a:off x="9739" y="195"/>
                            <a:ext cx="57" cy="57"/>
                          </a:xfrm>
                          <a:custGeom>
                            <a:avLst/>
                            <a:gdLst>
                              <a:gd name="T0" fmla="+- 0 9739 9739"/>
                              <a:gd name="T1" fmla="*/ T0 w 57"/>
                              <a:gd name="T2" fmla="+- 0 252 195"/>
                              <a:gd name="T3" fmla="*/ 252 h 57"/>
                              <a:gd name="T4" fmla="+- 0 9796 973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Freeform 100"/>
                        <wps:cNvSpPr>
                          <a:spLocks/>
                        </wps:cNvSpPr>
                        <wps:spPr bwMode="auto">
                          <a:xfrm>
                            <a:off x="9794" y="195"/>
                            <a:ext cx="57" cy="57"/>
                          </a:xfrm>
                          <a:custGeom>
                            <a:avLst/>
                            <a:gdLst>
                              <a:gd name="T0" fmla="+- 0 9794 9794"/>
                              <a:gd name="T1" fmla="*/ T0 w 57"/>
                              <a:gd name="T2" fmla="+- 0 252 195"/>
                              <a:gd name="T3" fmla="*/ 252 h 57"/>
                              <a:gd name="T4" fmla="+- 0 9851 979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Freeform 99"/>
                        <wps:cNvSpPr>
                          <a:spLocks/>
                        </wps:cNvSpPr>
                        <wps:spPr bwMode="auto">
                          <a:xfrm>
                            <a:off x="9849" y="195"/>
                            <a:ext cx="57" cy="57"/>
                          </a:xfrm>
                          <a:custGeom>
                            <a:avLst/>
                            <a:gdLst>
                              <a:gd name="T0" fmla="+- 0 9849 9849"/>
                              <a:gd name="T1" fmla="*/ T0 w 57"/>
                              <a:gd name="T2" fmla="+- 0 252 195"/>
                              <a:gd name="T3" fmla="*/ 252 h 57"/>
                              <a:gd name="T4" fmla="+- 0 9905 9849"/>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Freeform 98"/>
                        <wps:cNvSpPr>
                          <a:spLocks/>
                        </wps:cNvSpPr>
                        <wps:spPr bwMode="auto">
                          <a:xfrm>
                            <a:off x="9903" y="195"/>
                            <a:ext cx="57" cy="57"/>
                          </a:xfrm>
                          <a:custGeom>
                            <a:avLst/>
                            <a:gdLst>
                              <a:gd name="T0" fmla="+- 0 9903 9903"/>
                              <a:gd name="T1" fmla="*/ T0 w 57"/>
                              <a:gd name="T2" fmla="+- 0 252 195"/>
                              <a:gd name="T3" fmla="*/ 252 h 57"/>
                              <a:gd name="T4" fmla="+- 0 9960 990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Freeform 97"/>
                        <wps:cNvSpPr>
                          <a:spLocks/>
                        </wps:cNvSpPr>
                        <wps:spPr bwMode="auto">
                          <a:xfrm>
                            <a:off x="9958" y="195"/>
                            <a:ext cx="57" cy="57"/>
                          </a:xfrm>
                          <a:custGeom>
                            <a:avLst/>
                            <a:gdLst>
                              <a:gd name="T0" fmla="+- 0 9958 9958"/>
                              <a:gd name="T1" fmla="*/ T0 w 57"/>
                              <a:gd name="T2" fmla="+- 0 252 195"/>
                              <a:gd name="T3" fmla="*/ 252 h 57"/>
                              <a:gd name="T4" fmla="+- 0 10015 9958"/>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Freeform 96"/>
                        <wps:cNvSpPr>
                          <a:spLocks/>
                        </wps:cNvSpPr>
                        <wps:spPr bwMode="auto">
                          <a:xfrm>
                            <a:off x="10013" y="195"/>
                            <a:ext cx="57" cy="57"/>
                          </a:xfrm>
                          <a:custGeom>
                            <a:avLst/>
                            <a:gdLst>
                              <a:gd name="T0" fmla="+- 0 10013 10013"/>
                              <a:gd name="T1" fmla="*/ T0 w 57"/>
                              <a:gd name="T2" fmla="+- 0 252 195"/>
                              <a:gd name="T3" fmla="*/ 252 h 57"/>
                              <a:gd name="T4" fmla="+- 0 10070 10013"/>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95"/>
                        <wps:cNvSpPr>
                          <a:spLocks/>
                        </wps:cNvSpPr>
                        <wps:spPr bwMode="auto">
                          <a:xfrm>
                            <a:off x="10068" y="195"/>
                            <a:ext cx="57" cy="57"/>
                          </a:xfrm>
                          <a:custGeom>
                            <a:avLst/>
                            <a:gdLst>
                              <a:gd name="T0" fmla="+- 0 10068 10068"/>
                              <a:gd name="T1" fmla="*/ T0 w 57"/>
                              <a:gd name="T2" fmla="+- 0 252 195"/>
                              <a:gd name="T3" fmla="*/ 252 h 57"/>
                              <a:gd name="T4" fmla="+- 0 10124 10068"/>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94"/>
                        <wps:cNvSpPr>
                          <a:spLocks/>
                        </wps:cNvSpPr>
                        <wps:spPr bwMode="auto">
                          <a:xfrm>
                            <a:off x="10122" y="195"/>
                            <a:ext cx="57" cy="57"/>
                          </a:xfrm>
                          <a:custGeom>
                            <a:avLst/>
                            <a:gdLst>
                              <a:gd name="T0" fmla="+- 0 10122 10122"/>
                              <a:gd name="T1" fmla="*/ T0 w 57"/>
                              <a:gd name="T2" fmla="+- 0 252 195"/>
                              <a:gd name="T3" fmla="*/ 252 h 57"/>
                              <a:gd name="T4" fmla="+- 0 10179 10122"/>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93"/>
                        <wps:cNvSpPr>
                          <a:spLocks/>
                        </wps:cNvSpPr>
                        <wps:spPr bwMode="auto">
                          <a:xfrm>
                            <a:off x="10177" y="195"/>
                            <a:ext cx="57" cy="57"/>
                          </a:xfrm>
                          <a:custGeom>
                            <a:avLst/>
                            <a:gdLst>
                              <a:gd name="T0" fmla="+- 0 10177 10177"/>
                              <a:gd name="T1" fmla="*/ T0 w 57"/>
                              <a:gd name="T2" fmla="+- 0 252 195"/>
                              <a:gd name="T3" fmla="*/ 252 h 57"/>
                              <a:gd name="T4" fmla="+- 0 10234 10177"/>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Freeform 92"/>
                        <wps:cNvSpPr>
                          <a:spLocks/>
                        </wps:cNvSpPr>
                        <wps:spPr bwMode="auto">
                          <a:xfrm>
                            <a:off x="10232" y="195"/>
                            <a:ext cx="57" cy="57"/>
                          </a:xfrm>
                          <a:custGeom>
                            <a:avLst/>
                            <a:gdLst>
                              <a:gd name="T0" fmla="+- 0 10232 10232"/>
                              <a:gd name="T1" fmla="*/ T0 w 57"/>
                              <a:gd name="T2" fmla="+- 0 252 195"/>
                              <a:gd name="T3" fmla="*/ 252 h 57"/>
                              <a:gd name="T4" fmla="+- 0 10288 10232"/>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0" name="Freeform 91"/>
                        <wps:cNvSpPr>
                          <a:spLocks/>
                        </wps:cNvSpPr>
                        <wps:spPr bwMode="auto">
                          <a:xfrm>
                            <a:off x="10286" y="195"/>
                            <a:ext cx="57" cy="57"/>
                          </a:xfrm>
                          <a:custGeom>
                            <a:avLst/>
                            <a:gdLst>
                              <a:gd name="T0" fmla="+- 0 10286 10286"/>
                              <a:gd name="T1" fmla="*/ T0 w 57"/>
                              <a:gd name="T2" fmla="+- 0 252 195"/>
                              <a:gd name="T3" fmla="*/ 252 h 57"/>
                              <a:gd name="T4" fmla="+- 0 10343 1028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Freeform 90"/>
                        <wps:cNvSpPr>
                          <a:spLocks/>
                        </wps:cNvSpPr>
                        <wps:spPr bwMode="auto">
                          <a:xfrm>
                            <a:off x="10341" y="195"/>
                            <a:ext cx="57" cy="57"/>
                          </a:xfrm>
                          <a:custGeom>
                            <a:avLst/>
                            <a:gdLst>
                              <a:gd name="T0" fmla="+- 0 10341 10341"/>
                              <a:gd name="T1" fmla="*/ T0 w 57"/>
                              <a:gd name="T2" fmla="+- 0 252 195"/>
                              <a:gd name="T3" fmla="*/ 252 h 57"/>
                              <a:gd name="T4" fmla="+- 0 10398 10341"/>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Freeform 89"/>
                        <wps:cNvSpPr>
                          <a:spLocks/>
                        </wps:cNvSpPr>
                        <wps:spPr bwMode="auto">
                          <a:xfrm>
                            <a:off x="10396" y="195"/>
                            <a:ext cx="57" cy="57"/>
                          </a:xfrm>
                          <a:custGeom>
                            <a:avLst/>
                            <a:gdLst>
                              <a:gd name="T0" fmla="+- 0 10396 10396"/>
                              <a:gd name="T1" fmla="*/ T0 w 57"/>
                              <a:gd name="T2" fmla="+- 0 252 195"/>
                              <a:gd name="T3" fmla="*/ 252 h 57"/>
                              <a:gd name="T4" fmla="+- 0 10453 10396"/>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Freeform 88"/>
                        <wps:cNvSpPr>
                          <a:spLocks/>
                        </wps:cNvSpPr>
                        <wps:spPr bwMode="auto">
                          <a:xfrm>
                            <a:off x="10451" y="195"/>
                            <a:ext cx="57" cy="57"/>
                          </a:xfrm>
                          <a:custGeom>
                            <a:avLst/>
                            <a:gdLst>
                              <a:gd name="T0" fmla="+- 0 10451 10451"/>
                              <a:gd name="T1" fmla="*/ T0 w 57"/>
                              <a:gd name="T2" fmla="+- 0 252 195"/>
                              <a:gd name="T3" fmla="*/ 252 h 57"/>
                              <a:gd name="T4" fmla="+- 0 10507 10451"/>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Freeform 87"/>
                        <wps:cNvSpPr>
                          <a:spLocks/>
                        </wps:cNvSpPr>
                        <wps:spPr bwMode="auto">
                          <a:xfrm>
                            <a:off x="10505" y="195"/>
                            <a:ext cx="57" cy="57"/>
                          </a:xfrm>
                          <a:custGeom>
                            <a:avLst/>
                            <a:gdLst>
                              <a:gd name="T0" fmla="+- 0 10505 10505"/>
                              <a:gd name="T1" fmla="*/ T0 w 57"/>
                              <a:gd name="T2" fmla="+- 0 252 195"/>
                              <a:gd name="T3" fmla="*/ 252 h 57"/>
                              <a:gd name="T4" fmla="+- 0 10562 1050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Freeform 86"/>
                        <wps:cNvSpPr>
                          <a:spLocks/>
                        </wps:cNvSpPr>
                        <wps:spPr bwMode="auto">
                          <a:xfrm>
                            <a:off x="10560" y="195"/>
                            <a:ext cx="57" cy="57"/>
                          </a:xfrm>
                          <a:custGeom>
                            <a:avLst/>
                            <a:gdLst>
                              <a:gd name="T0" fmla="+- 0 10560 10560"/>
                              <a:gd name="T1" fmla="*/ T0 w 57"/>
                              <a:gd name="T2" fmla="+- 0 252 195"/>
                              <a:gd name="T3" fmla="*/ 252 h 57"/>
                              <a:gd name="T4" fmla="+- 0 10617 10560"/>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Freeform 85"/>
                        <wps:cNvSpPr>
                          <a:spLocks/>
                        </wps:cNvSpPr>
                        <wps:spPr bwMode="auto">
                          <a:xfrm>
                            <a:off x="10615" y="195"/>
                            <a:ext cx="57" cy="57"/>
                          </a:xfrm>
                          <a:custGeom>
                            <a:avLst/>
                            <a:gdLst>
                              <a:gd name="T0" fmla="+- 0 10615 10615"/>
                              <a:gd name="T1" fmla="*/ T0 w 57"/>
                              <a:gd name="T2" fmla="+- 0 252 195"/>
                              <a:gd name="T3" fmla="*/ 252 h 57"/>
                              <a:gd name="T4" fmla="+- 0 10672 10615"/>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Freeform 84"/>
                        <wps:cNvSpPr>
                          <a:spLocks/>
                        </wps:cNvSpPr>
                        <wps:spPr bwMode="auto">
                          <a:xfrm>
                            <a:off x="10670" y="195"/>
                            <a:ext cx="57" cy="57"/>
                          </a:xfrm>
                          <a:custGeom>
                            <a:avLst/>
                            <a:gdLst>
                              <a:gd name="T0" fmla="+- 0 10670 10670"/>
                              <a:gd name="T1" fmla="*/ T0 w 57"/>
                              <a:gd name="T2" fmla="+- 0 252 195"/>
                              <a:gd name="T3" fmla="*/ 252 h 57"/>
                              <a:gd name="T4" fmla="+- 0 10726 10670"/>
                              <a:gd name="T5" fmla="*/ T4 w 57"/>
                              <a:gd name="T6" fmla="+- 0 195 195"/>
                              <a:gd name="T7" fmla="*/ 195 h 57"/>
                            </a:gdLst>
                            <a:ahLst/>
                            <a:cxnLst>
                              <a:cxn ang="0">
                                <a:pos x="T1" y="T3"/>
                              </a:cxn>
                              <a:cxn ang="0">
                                <a:pos x="T5" y="T7"/>
                              </a:cxn>
                            </a:cxnLst>
                            <a:rect l="0" t="0" r="r" b="b"/>
                            <a:pathLst>
                              <a:path w="57" h="57">
                                <a:moveTo>
                                  <a:pt x="0" y="57"/>
                                </a:moveTo>
                                <a:lnTo>
                                  <a:pt x="56"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8" name="Freeform 83"/>
                        <wps:cNvSpPr>
                          <a:spLocks/>
                        </wps:cNvSpPr>
                        <wps:spPr bwMode="auto">
                          <a:xfrm>
                            <a:off x="10724" y="195"/>
                            <a:ext cx="57" cy="57"/>
                          </a:xfrm>
                          <a:custGeom>
                            <a:avLst/>
                            <a:gdLst>
                              <a:gd name="T0" fmla="+- 0 10724 10724"/>
                              <a:gd name="T1" fmla="*/ T0 w 57"/>
                              <a:gd name="T2" fmla="+- 0 252 195"/>
                              <a:gd name="T3" fmla="*/ 252 h 57"/>
                              <a:gd name="T4" fmla="+- 0 10781 10724"/>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Freeform 82"/>
                        <wps:cNvSpPr>
                          <a:spLocks/>
                        </wps:cNvSpPr>
                        <wps:spPr bwMode="auto">
                          <a:xfrm>
                            <a:off x="10779" y="195"/>
                            <a:ext cx="57" cy="57"/>
                          </a:xfrm>
                          <a:custGeom>
                            <a:avLst/>
                            <a:gdLst>
                              <a:gd name="T0" fmla="+- 0 10779 10779"/>
                              <a:gd name="T1" fmla="*/ T0 w 57"/>
                              <a:gd name="T2" fmla="+- 0 252 195"/>
                              <a:gd name="T3" fmla="*/ 252 h 57"/>
                              <a:gd name="T4" fmla="+- 0 10836 10779"/>
                              <a:gd name="T5" fmla="*/ T4 w 57"/>
                              <a:gd name="T6" fmla="+- 0 195 195"/>
                              <a:gd name="T7" fmla="*/ 195 h 57"/>
                            </a:gdLst>
                            <a:ahLst/>
                            <a:cxnLst>
                              <a:cxn ang="0">
                                <a:pos x="T1" y="T3"/>
                              </a:cxn>
                              <a:cxn ang="0">
                                <a:pos x="T5" y="T7"/>
                              </a:cxn>
                            </a:cxnLst>
                            <a:rect l="0" t="0" r="r" b="b"/>
                            <a:pathLst>
                              <a:path w="57" h="57">
                                <a:moveTo>
                                  <a:pt x="0" y="57"/>
                                </a:moveTo>
                                <a:lnTo>
                                  <a:pt x="57"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Freeform 81"/>
                        <wps:cNvSpPr>
                          <a:spLocks/>
                        </wps:cNvSpPr>
                        <wps:spPr bwMode="auto">
                          <a:xfrm>
                            <a:off x="10834" y="200"/>
                            <a:ext cx="51" cy="51"/>
                          </a:xfrm>
                          <a:custGeom>
                            <a:avLst/>
                            <a:gdLst>
                              <a:gd name="T0" fmla="+- 0 10885 10834"/>
                              <a:gd name="T1" fmla="*/ T0 w 51"/>
                              <a:gd name="T2" fmla="+- 0 200 200"/>
                              <a:gd name="T3" fmla="*/ 200 h 51"/>
                              <a:gd name="T4" fmla="+- 0 10834 10834"/>
                              <a:gd name="T5" fmla="*/ T4 w 51"/>
                              <a:gd name="T6" fmla="+- 0 252 200"/>
                              <a:gd name="T7" fmla="*/ 252 h 51"/>
                              <a:gd name="T8" fmla="+- 0 10885 10834"/>
                              <a:gd name="T9" fmla="*/ T8 w 51"/>
                              <a:gd name="T10" fmla="+- 0 200 200"/>
                              <a:gd name="T11" fmla="*/ 200 h 51"/>
                            </a:gdLst>
                            <a:ahLst/>
                            <a:cxnLst>
                              <a:cxn ang="0">
                                <a:pos x="T1" y="T3"/>
                              </a:cxn>
                              <a:cxn ang="0">
                                <a:pos x="T5" y="T7"/>
                              </a:cxn>
                              <a:cxn ang="0">
                                <a:pos x="T9" y="T11"/>
                              </a:cxn>
                            </a:cxnLst>
                            <a:rect l="0" t="0" r="r" b="b"/>
                            <a:pathLst>
                              <a:path w="51" h="51">
                                <a:moveTo>
                                  <a:pt x="51" y="0"/>
                                </a:moveTo>
                                <a:lnTo>
                                  <a:pt x="0" y="52"/>
                                </a:lnTo>
                                <a:lnTo>
                                  <a:pt x="51" y="0"/>
                                </a:lnTo>
                              </a:path>
                            </a:pathLst>
                          </a:custGeom>
                          <a:noFill/>
                          <a:ln w="5906">
                            <a:solidFill>
                              <a:srgbClr val="C0CAC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BB19EB" id="Group 80" o:spid="_x0000_s1026" style="position:absolute;margin-left:94.05pt;margin-top:9.5pt;width:450.45pt;height:3.3pt;z-index:-251659264;mso-position-horizontal-relative:page" coordorigin="1881,190" coordsize="9009,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">
                <v:shape id="Freeform 245" o:spid="_x0000_s1027" style="position:absolute;left:1886;top:195;width:30;height:30;visibility:visible;mso-wrap-style:square;v-text-anchor:top" coordsize="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" path="m,30l30,e" filled="f" strokecolor="#c0caca" strokeweight=".16406mm">
                  <v:path arrowok="t" o:connecttype="custom" o:connectlocs="0,225;30,195" o:connectangles="0,0"/>
                </v:shape>
                <v:shape id="Freeform 244" o:spid="_x0000_s1028" style="position:absolute;left:191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" path="m,57l56,e" filled="f" strokecolor="#c0caca" strokeweight=".16406mm">
                  <v:path arrowok="t" o:connecttype="custom" o:connectlocs="0,252;56,195" o:connectangles="0,0"/>
                </v:shape>
                <v:shape id="Freeform 243" o:spid="_x0000_s1029" style="position:absolute;left:196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" path="m,57l57,e" filled="f" strokecolor="#c0caca" strokeweight=".16406mm">
                  <v:path arrowok="t" o:connecttype="custom" o:connectlocs="0,252;57,195" o:connectangles="0,0"/>
                </v:shape>
                <v:shape id="Freeform 242" o:spid="_x0000_s1030" style="position:absolute;left:202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" path="m,57l57,e" filled="f" strokecolor="#c0caca" strokeweight=".16406mm">
                  <v:path arrowok="t" o:connecttype="custom" o:connectlocs="0,252;57,195" o:connectangles="0,0"/>
                </v:shape>
                <v:shape id="Freeform 241" o:spid="_x0000_s1031" style="position:absolute;left:207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" path="m,57l56,e" filled="f" strokecolor="#c0caca" strokeweight=".16406mm">
                  <v:path arrowok="t" o:connecttype="custom" o:connectlocs="0,252;56,195" o:connectangles="0,0"/>
                </v:shape>
                <v:shape id="Freeform 240" o:spid="_x0000_s1032" style="position:absolute;left:213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" path="m,57l57,e" filled="f" strokecolor="#c0caca" strokeweight=".16406mm">
                  <v:path arrowok="t" o:connecttype="custom" o:connectlocs="0,252;57,195" o:connectangles="0,0"/>
                </v:shape>
                <v:shape id="Freeform 239" o:spid="_x0000_s1033" style="position:absolute;left:218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" path="m,57l57,e" filled="f" strokecolor="#c0caca" strokeweight=".16406mm">
                  <v:path arrowok="t" o:connecttype="custom" o:connectlocs="0,252;57,195" o:connectangles="0,0"/>
                </v:shape>
                <v:shape id="Freeform 238" o:spid="_x0000_s1034" style="position:absolute;left:224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" path="m,57l57,e" filled="f" strokecolor="#c0caca" strokeweight=".16406mm">
                  <v:path arrowok="t" o:connecttype="custom" o:connectlocs="0,252;57,195" o:connectangles="0,0"/>
                </v:shape>
                <v:shape id="Freeform 237" o:spid="_x0000_s1035" style="position:absolute;left:229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" path="m,57l56,e" filled="f" strokecolor="#c0caca" strokeweight=".16406mm">
                  <v:path arrowok="t" o:connecttype="custom" o:connectlocs="0,252;56,195" o:connectangles="0,0"/>
                </v:shape>
                <v:shape id="Freeform 236" o:spid="_x0000_s1036" style="position:absolute;left:235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" path="m,57l57,e" filled="f" strokecolor="#c0caca" strokeweight=".16406mm">
                  <v:path arrowok="t" o:connecttype="custom" o:connectlocs="0,252;57,195" o:connectangles="0,0"/>
                </v:shape>
                <v:shape id="Freeform 235" o:spid="_x0000_s1037" style="position:absolute;left:240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" path="m,57l57,e" filled="f" strokecolor="#c0caca" strokeweight=".16406mm">
                  <v:path arrowok="t" o:connecttype="custom" o:connectlocs="0,252;57,195" o:connectangles="0,0"/>
                </v:shape>
                <v:shape id="Freeform 234" o:spid="_x0000_s1038" style="position:absolute;left:246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" path="m,57l57,e" filled="f" strokecolor="#c0caca" strokeweight=".16406mm">
                  <v:path arrowok="t" o:connecttype="custom" o:connectlocs="0,252;57,195" o:connectangles="0,0"/>
                </v:shape>
                <v:shape id="Freeform 233" o:spid="_x0000_s1039" style="position:absolute;left:251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" path="m,57l56,e" filled="f" strokecolor="#c0caca" strokeweight=".16406mm">
                  <v:path arrowok="t" o:connecttype="custom" o:connectlocs="0,252;56,195" o:connectangles="0,0"/>
                </v:shape>
                <v:shape id="Freeform 232" o:spid="_x0000_s1040" style="position:absolute;left:257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" path="m,57l57,e" filled="f" strokecolor="#c0caca" strokeweight=".16406mm">
                  <v:path arrowok="t" o:connecttype="custom" o:connectlocs="0,252;57,195" o:connectangles="0,0"/>
                </v:shape>
                <v:shape id="Freeform 231" o:spid="_x0000_s1041" style="position:absolute;left:262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" path="m,57l57,e" filled="f" strokecolor="#c0caca" strokeweight=".16406mm">
                  <v:path arrowok="t" o:connecttype="custom" o:connectlocs="0,252;57,195" o:connectangles="0,0"/>
                </v:shape>
                <v:shape id="Freeform 230" o:spid="_x0000_s1042" style="position:absolute;left:268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" path="m,57l56,e" filled="f" strokecolor="#c0caca" strokeweight=".16406mm">
                  <v:path arrowok="t" o:connecttype="custom" o:connectlocs="0,252;56,195" o:connectangles="0,0"/>
                </v:shape>
                <v:shape id="Freeform 229" o:spid="_x0000_s1043" style="position:absolute;left:273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" path="m,57l57,e" filled="f" strokecolor="#c0caca" strokeweight=".16406mm">
                  <v:path arrowok="t" o:connecttype="custom" o:connectlocs="0,252;57,195" o:connectangles="0,0"/>
                </v:shape>
                <v:shape id="Freeform 228" o:spid="_x0000_s1044" style="position:absolute;left:278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" path="m,57l57,e" filled="f" strokecolor="#c0caca" strokeweight=".16406mm">
                  <v:path arrowok="t" o:connecttype="custom" o:connectlocs="0,252;57,195" o:connectangles="0,0"/>
                </v:shape>
                <v:shape id="Freeform 227" o:spid="_x0000_s1045" style="position:absolute;left:284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" path="m,57l57,e" filled="f" strokecolor="#c0caca" strokeweight=".16406mm">
                  <v:path arrowok="t" o:connecttype="custom" o:connectlocs="0,252;57,195" o:connectangles="0,0"/>
                </v:shape>
                <v:shape id="Freeform 226" o:spid="_x0000_s1046" style="position:absolute;left:289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" path="m,57l56,e" filled="f" strokecolor="#c0caca" strokeweight=".16406mm">
                  <v:path arrowok="t" o:connecttype="custom" o:connectlocs="0,252;56,195" o:connectangles="0,0"/>
                </v:shape>
                <v:shape id="Freeform 225" o:spid="_x0000_s1047" style="position:absolute;left:295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" path="m,57l57,e" filled="f" strokecolor="#c0caca" strokeweight=".16406mm">
                  <v:path arrowok="t" o:connecttype="custom" o:connectlocs="0,252;57,195" o:connectangles="0,0"/>
                </v:shape>
                <v:shape id="Freeform 224" o:spid="_x0000_s1048" style="position:absolute;left:300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" path="m,57l57,e" filled="f" strokecolor="#c0caca" strokeweight=".16406mm">
                  <v:path arrowok="t" o:connecttype="custom" o:connectlocs="0,252;57,195" o:connectangles="0,0"/>
                </v:shape>
                <v:shape id="Freeform 223" o:spid="_x0000_s1049" style="position:absolute;left:306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" path="m,57l57,e" filled="f" strokecolor="#c0caca" strokeweight=".16406mm">
                  <v:path arrowok="t" o:connecttype="custom" o:connectlocs="0,252;57,195" o:connectangles="0,0"/>
                </v:shape>
                <v:shape id="Freeform 222" o:spid="_x0000_s1050" style="position:absolute;left:311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" path="m,57l56,e" filled="f" strokecolor="#c0caca" strokeweight=".16406mm">
                  <v:path arrowok="t" o:connecttype="custom" o:connectlocs="0,252;56,195" o:connectangles="0,0"/>
                </v:shape>
                <v:shape id="Freeform 221" o:spid="_x0000_s1051" style="position:absolute;left:317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" path="m,57l57,e" filled="f" strokecolor="#c0caca" strokeweight=".16406mm">
                  <v:path arrowok="t" o:connecttype="custom" o:connectlocs="0,252;57,195" o:connectangles="0,0"/>
                </v:shape>
                <v:shape id="Freeform 220" o:spid="_x0000_s1052" style="position:absolute;left:322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" path="m,57l57,e" filled="f" strokecolor="#c0caca" strokeweight=".16406mm">
                  <v:path arrowok="t" o:connecttype="custom" o:connectlocs="0,252;57,195" o:connectangles="0,0"/>
                </v:shape>
                <v:shape id="Freeform 219" o:spid="_x0000_s1053" style="position:absolute;left:328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" path="m,57l56,e" filled="f" strokecolor="#c0caca" strokeweight=".16406mm">
                  <v:path arrowok="t" o:connecttype="custom" o:connectlocs="0,252;56,195" o:connectangles="0,0"/>
                </v:shape>
                <v:shape id="Freeform 218" o:spid="_x0000_s1054" style="position:absolute;left:333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" path="m,57l57,e" filled="f" strokecolor="#c0caca" strokeweight=".16406mm">
                  <v:path arrowok="t" o:connecttype="custom" o:connectlocs="0,252;57,195" o:connectangles="0,0"/>
                </v:shape>
                <v:shape id="Freeform 217" o:spid="_x0000_s1055" style="position:absolute;left:339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" path="m,57l57,e" filled="f" strokecolor="#c0caca" strokeweight=".16406mm">
                  <v:path arrowok="t" o:connecttype="custom" o:connectlocs="0,252;57,195" o:connectangles="0,0"/>
                </v:shape>
                <v:shape id="Freeform 216" o:spid="_x0000_s1056" style="position:absolute;left:344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" path="m,57l57,e" filled="f" strokecolor="#c0caca" strokeweight=".16406mm">
                  <v:path arrowok="t" o:connecttype="custom" o:connectlocs="0,252;57,195" o:connectangles="0,0"/>
                </v:shape>
                <v:shape id="Freeform 215" o:spid="_x0000_s1057" style="position:absolute;left:350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" path="m,57l56,e" filled="f" strokecolor="#c0caca" strokeweight=".16406mm">
                  <v:path arrowok="t" o:connecttype="custom" o:connectlocs="0,252;56,195" o:connectangles="0,0"/>
                </v:shape>
                <v:shape id="Freeform 214" o:spid="_x0000_s1058" style="position:absolute;left:355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" path="m,57l57,e" filled="f" strokecolor="#c0caca" strokeweight=".16406mm">
                  <v:path arrowok="t" o:connecttype="custom" o:connectlocs="0,252;57,195" o:connectangles="0,0"/>
                </v:shape>
                <v:shape id="Freeform 213" o:spid="_x0000_s1059" style="position:absolute;left:361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" path="m,57l57,e" filled="f" strokecolor="#c0caca" strokeweight=".16406mm">
                  <v:path arrowok="t" o:connecttype="custom" o:connectlocs="0,252;57,195" o:connectangles="0,0"/>
                </v:shape>
                <v:shape id="Freeform 212" o:spid="_x0000_s1060" style="position:absolute;left:366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" path="m,57l56,e" filled="f" strokecolor="#c0caca" strokeweight=".16406mm">
                  <v:path arrowok="t" o:connecttype="custom" o:connectlocs="0,252;56,195" o:connectangles="0,0"/>
                </v:shape>
                <v:shape id="Freeform 211" o:spid="_x0000_s1061" style="position:absolute;left:372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" path="m,57l56,e" filled="f" strokecolor="#c0caca" strokeweight=".16406mm">
                  <v:path arrowok="t" o:connecttype="custom" o:connectlocs="0,252;56,195" o:connectangles="0,0"/>
                </v:shape>
                <v:shape id="Freeform 210" o:spid="_x0000_s1062" style="position:absolute;left:377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" path="m,57l57,e" filled="f" strokecolor="#c0caca" strokeweight=".16406mm">
                  <v:path arrowok="t" o:connecttype="custom" o:connectlocs="0,252;57,195" o:connectangles="0,0"/>
                </v:shape>
                <v:shape id="Freeform 209" o:spid="_x0000_s1063" style="position:absolute;left:382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" path="m,57l57,e" filled="f" strokecolor="#c0caca" strokeweight=".16406mm">
                  <v:path arrowok="t" o:connecttype="custom" o:connectlocs="0,252;57,195" o:connectangles="0,0"/>
                </v:shape>
                <v:shape id="Freeform 208" o:spid="_x0000_s1064" style="position:absolute;left:388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" path="m,57l56,e" filled="f" strokecolor="#c0caca" strokeweight=".16406mm">
                  <v:path arrowok="t" o:connecttype="custom" o:connectlocs="0,252;56,195" o:connectangles="0,0"/>
                </v:shape>
                <v:shape id="Freeform 207" o:spid="_x0000_s1065" style="position:absolute;left:393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" path="m,57l57,e" filled="f" strokecolor="#c0caca" strokeweight=".16406mm">
                  <v:path arrowok="t" o:connecttype="custom" o:connectlocs="0,252;57,195" o:connectangles="0,0"/>
                </v:shape>
                <v:shape id="Freeform 206" o:spid="_x0000_s1066" style="position:absolute;left:399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" path="m,57l57,e" filled="f" strokecolor="#c0caca" strokeweight=".16406mm">
                  <v:path arrowok="t" o:connecttype="custom" o:connectlocs="0,252;57,195" o:connectangles="0,0"/>
                </v:shape>
                <v:shape id="Freeform 205" o:spid="_x0000_s1067" style="position:absolute;left:404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" path="m,57l57,e" filled="f" strokecolor="#c0caca" strokeweight=".16406mm">
                  <v:path arrowok="t" o:connecttype="custom" o:connectlocs="0,252;57,195" o:connectangles="0,0"/>
                </v:shape>
                <v:shape id="Freeform 204" o:spid="_x0000_s1068" style="position:absolute;left:410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" path="m,57l56,e" filled="f" strokecolor="#c0caca" strokeweight=".16406mm">
                  <v:path arrowok="t" o:connecttype="custom" o:connectlocs="0,252;56,195" o:connectangles="0,0"/>
                </v:shape>
                <v:shape id="Freeform 203" o:spid="_x0000_s1069" style="position:absolute;left:415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" path="m,57l57,e" filled="f" strokecolor="#c0caca" strokeweight=".16406mm">
                  <v:path arrowok="t" o:connecttype="custom" o:connectlocs="0,252;57,195" o:connectangles="0,0"/>
                </v:shape>
                <v:shape id="Freeform 202" o:spid="_x0000_s1070" style="position:absolute;left:421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" path="m,57l57,e" filled="f" strokecolor="#c0caca" strokeweight=".16406mm">
                  <v:path arrowok="t" o:connecttype="custom" o:connectlocs="0,252;57,195" o:connectangles="0,0"/>
                </v:shape>
                <v:shape id="Freeform 201" o:spid="_x0000_s1071" style="position:absolute;left:426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" path="m,57l56,e" filled="f" strokecolor="#c0caca" strokeweight=".16406mm">
                  <v:path arrowok="t" o:connecttype="custom" o:connectlocs="0,252;56,195" o:connectangles="0,0"/>
                </v:shape>
                <v:shape id="Freeform 200" o:spid="_x0000_s1072" style="position:absolute;left:432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" path="m1,57l57,e" filled="f" strokecolor="#c0caca" strokeweight=".16406mm">
                  <v:path arrowok="t" o:connecttype="custom" o:connectlocs="1,252;57,195" o:connectangles="0,0"/>
                </v:shape>
                <v:shape id="Freeform 199" o:spid="_x0000_s1073" style="position:absolute;left:437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" path="m,57l57,e" filled="f" strokecolor="#c0caca" strokeweight=".16406mm">
                  <v:path arrowok="t" o:connecttype="custom" o:connectlocs="0,252;57,195" o:connectangles="0,0"/>
                </v:shape>
                <v:shape id="Freeform 198" o:spid="_x0000_s1074" style="position:absolute;left:443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" path="m,57l57,e" filled="f" strokecolor="#c0caca" strokeweight=".16406mm">
                  <v:path arrowok="t" o:connecttype="custom" o:connectlocs="0,252;57,195" o:connectangles="0,0"/>
                </v:shape>
                <v:shape id="Freeform 197" o:spid="_x0000_s1075" style="position:absolute;left:448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" path="m,57l56,e" filled="f" strokecolor="#c0caca" strokeweight=".16406mm">
                  <v:path arrowok="t" o:connecttype="custom" o:connectlocs="0,252;56,195" o:connectangles="0,0"/>
                </v:shape>
                <v:shape id="Freeform 196" o:spid="_x0000_s1076" style="position:absolute;left:454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" path="m,57l57,e" filled="f" strokecolor="#c0caca" strokeweight=".16406mm">
                  <v:path arrowok="t" o:connecttype="custom" o:connectlocs="0,252;57,195" o:connectangles="0,0"/>
                </v:shape>
                <v:shape id="Freeform 195" o:spid="_x0000_s1077" style="position:absolute;left:459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" path="m,57l57,e" filled="f" strokecolor="#c0caca" strokeweight=".16406mm">
                  <v:path arrowok="t" o:connecttype="custom" o:connectlocs="0,252;57,195" o:connectangles="0,0"/>
                </v:shape>
                <v:shape id="Freeform 194" o:spid="_x0000_s1078" style="position:absolute;left:465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" path="m,57l57,e" filled="f" strokecolor="#c0caca" strokeweight=".16406mm">
                  <v:path arrowok="t" o:connecttype="custom" o:connectlocs="0,252;57,195" o:connectangles="0,0"/>
                </v:shape>
                <v:shape id="Freeform 193" o:spid="_x0000_s1079" style="position:absolute;left:470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" path="m,57l56,e" filled="f" strokecolor="#c0caca" strokeweight=".16406mm">
                  <v:path arrowok="t" o:connecttype="custom" o:connectlocs="0,252;56,195" o:connectangles="0,0"/>
                </v:shape>
                <v:shape id="Freeform 192" o:spid="_x0000_s1080" style="position:absolute;left:475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" path="m,57l57,e" filled="f" strokecolor="#c0caca" strokeweight=".16406mm">
                  <v:path arrowok="t" o:connecttype="custom" o:connectlocs="0,252;57,195" o:connectangles="0,0"/>
                </v:shape>
                <v:shape id="Freeform 191" o:spid="_x0000_s1081" style="position:absolute;left:481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" path="m,57l57,e" filled="f" strokecolor="#c0caca" strokeweight=".16406mm">
                  <v:path arrowok="t" o:connecttype="custom" o:connectlocs="0,252;57,195" o:connectangles="0,0"/>
                </v:shape>
                <v:shape id="Freeform 190" o:spid="_x0000_s1082" style="position:absolute;left:486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" path="m,57l56,e" filled="f" strokecolor="#c0caca" strokeweight=".16406mm">
                  <v:path arrowok="t" o:connecttype="custom" o:connectlocs="0,252;56,195" o:connectangles="0,0"/>
                </v:shape>
                <v:shape id="Freeform 189" o:spid="_x0000_s1083" style="position:absolute;left:492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" path="m1,57l57,e" filled="f" strokecolor="#c0caca" strokeweight=".16406mm">
                  <v:path arrowok="t" o:connecttype="custom" o:connectlocs="1,252;57,195" o:connectangles="0,0"/>
                </v:shape>
                <v:shape id="Freeform 188" o:spid="_x0000_s1084" style="position:absolute;left:497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" path="m,57l57,e" filled="f" strokecolor="#c0caca" strokeweight=".16406mm">
                  <v:path arrowok="t" o:connecttype="custom" o:connectlocs="0,252;57,195" o:connectangles="0,0"/>
                </v:shape>
                <v:shape id="Freeform 187" o:spid="_x0000_s1085" style="position:absolute;left:503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" path="m,57l57,e" filled="f" strokecolor="#c0caca" strokeweight=".16406mm">
                  <v:path arrowok="t" o:connecttype="custom" o:connectlocs="0,252;57,195" o:connectangles="0,0"/>
                </v:shape>
                <v:shape id="Freeform 186" o:spid="_x0000_s1086" style="position:absolute;left:508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" path="m,57l56,e" filled="f" strokecolor="#c0caca" strokeweight=".16406mm">
                  <v:path arrowok="t" o:connecttype="custom" o:connectlocs="0,252;56,195" o:connectangles="0,0"/>
                </v:shape>
                <v:shape id="Freeform 185" o:spid="_x0000_s1087" style="position:absolute;left:514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" path="m,57l57,e" filled="f" strokecolor="#c0caca" strokeweight=".16406mm">
                  <v:path arrowok="t" o:connecttype="custom" o:connectlocs="0,252;57,195" o:connectangles="0,0"/>
                </v:shape>
                <v:shape id="Freeform 184" o:spid="_x0000_s1088" style="position:absolute;left:519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" path="m,57l57,e" filled="f" strokecolor="#c0caca" strokeweight=".16406mm">
                  <v:path arrowok="t" o:connecttype="custom" o:connectlocs="0,252;57,195" o:connectangles="0,0"/>
                </v:shape>
                <v:shape id="Freeform 183" o:spid="_x0000_s1089" style="position:absolute;left:525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" path="m,57l57,e" filled="f" strokecolor="#c0caca" strokeweight=".16406mm">
                  <v:path arrowok="t" o:connecttype="custom" o:connectlocs="0,252;57,195" o:connectangles="0,0"/>
                </v:shape>
                <v:shape id="Freeform 182" o:spid="_x0000_s1090" style="position:absolute;left:530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" path="m,57l56,e" filled="f" strokecolor="#c0caca" strokeweight=".16406mm">
                  <v:path arrowok="t" o:connecttype="custom" o:connectlocs="0,252;56,195" o:connectangles="0,0"/>
                </v:shape>
                <v:shape id="Freeform 181" o:spid="_x0000_s1091" style="position:absolute;left:536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" path="m,57l57,e" filled="f" strokecolor="#c0caca" strokeweight=".16406mm">
                  <v:path arrowok="t" o:connecttype="custom" o:connectlocs="0,252;57,195" o:connectangles="0,0"/>
                </v:shape>
                <v:shape id="Freeform 180" o:spid="_x0000_s1092" style="position:absolute;left:541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" path="m,57l57,e" filled="f" strokecolor="#c0caca" strokeweight=".16406mm">
                  <v:path arrowok="t" o:connecttype="custom" o:connectlocs="0,252;57,195" o:connectangles="0,0"/>
                </v:shape>
                <v:shape id="Freeform 179" o:spid="_x0000_s1093" style="position:absolute;left:547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" path="m,57l56,e" filled="f" strokecolor="#c0caca" strokeweight=".16406mm">
                  <v:path arrowok="t" o:connecttype="custom" o:connectlocs="0,252;56,195" o:connectangles="0,0"/>
                </v:shape>
                <v:shape id="Freeform 178" o:spid="_x0000_s1094" style="position:absolute;left:552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" path="m,57l57,e" filled="f" strokecolor="#c0caca" strokeweight=".16406mm">
                  <v:path arrowok="t" o:connecttype="custom" o:connectlocs="0,252;57,195" o:connectangles="0,0"/>
                </v:shape>
                <v:shape id="Freeform 177" o:spid="_x0000_s1095" style="position:absolute;left:558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" path="m,57l57,e" filled="f" strokecolor="#c0caca" strokeweight=".16406mm">
                  <v:path arrowok="t" o:connecttype="custom" o:connectlocs="0,252;57,195" o:connectangles="0,0"/>
                </v:shape>
                <v:shape id="Freeform 176" o:spid="_x0000_s1096" style="position:absolute;left:563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" path="m,57l57,e" filled="f" strokecolor="#c0caca" strokeweight=".16406mm">
                  <v:path arrowok="t" o:connecttype="custom" o:connectlocs="0,252;57,195" o:connectangles="0,0"/>
                </v:shape>
                <v:shape id="Freeform 175" o:spid="_x0000_s1097" style="position:absolute;left:569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" path="m,57l56,e" filled="f" strokecolor="#c0caca" strokeweight=".16406mm">
                  <v:path arrowok="t" o:connecttype="custom" o:connectlocs="0,252;56,195" o:connectangles="0,0"/>
                </v:shape>
                <v:shape id="Freeform 174" o:spid="_x0000_s1098" style="position:absolute;left:574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" path="m,57l57,e" filled="f" strokecolor="#c0caca" strokeweight=".16406mm">
                  <v:path arrowok="t" o:connecttype="custom" o:connectlocs="0,252;57,195" o:connectangles="0,0"/>
                </v:shape>
                <v:shape id="Freeform 173" o:spid="_x0000_s1099" style="position:absolute;left:579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" path="m,57l57,e" filled="f" strokecolor="#c0caca" strokeweight=".16406mm">
                  <v:path arrowok="t" o:connecttype="custom" o:connectlocs="0,252;57,195" o:connectangles="0,0"/>
                </v:shape>
                <v:shape id="Freeform 172" o:spid="_x0000_s1100" style="position:absolute;left:585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" path="m,57l56,e" filled="f" strokecolor="#c0caca" strokeweight=".16406mm">
                  <v:path arrowok="t" o:connecttype="custom" o:connectlocs="0,252;56,195" o:connectangles="0,0"/>
                </v:shape>
                <v:shape id="Freeform 171" o:spid="_x0000_s1101" style="position:absolute;left:590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" path="m,57l56,e" filled="f" strokecolor="#c0caca" strokeweight=".16406mm">
                  <v:path arrowok="t" o:connecttype="custom" o:connectlocs="0,252;56,195" o:connectangles="0,0"/>
                </v:shape>
                <v:shape id="Freeform 170" o:spid="_x0000_s1102" style="position:absolute;left:596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" path="m,57l57,e" filled="f" strokecolor="#c0caca" strokeweight=".16406mm">
                  <v:path arrowok="t" o:connecttype="custom" o:connectlocs="0,252;57,195" o:connectangles="0,0"/>
                </v:shape>
                <v:shape id="Freeform 169" o:spid="_x0000_s1103" style="position:absolute;left:601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" path="m,57l57,e" filled="f" strokecolor="#c0caca" strokeweight=".16406mm">
                  <v:path arrowok="t" o:connecttype="custom" o:connectlocs="0,252;57,195" o:connectangles="0,0"/>
                </v:shape>
                <v:shape id="Freeform 168" o:spid="_x0000_s1104" style="position:absolute;left:607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" path="m,57l56,e" filled="f" strokecolor="#c0caca" strokeweight=".16406mm">
                  <v:path arrowok="t" o:connecttype="custom" o:connectlocs="0,252;56,195" o:connectangles="0,0"/>
                </v:shape>
                <v:shape id="Freeform 167" o:spid="_x0000_s1105" style="position:absolute;left:612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" path="m,57l57,e" filled="f" strokecolor="#c0caca" strokeweight=".16406mm">
                  <v:path arrowok="t" o:connecttype="custom" o:connectlocs="0,252;57,195" o:connectangles="0,0"/>
                </v:shape>
                <v:shape id="Freeform 166" o:spid="_x0000_s1106" style="position:absolute;left:618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" path="m,57l57,e" filled="f" strokecolor="#c0caca" strokeweight=".16406mm">
                  <v:path arrowok="t" o:connecttype="custom" o:connectlocs="0,252;57,195" o:connectangles="0,0"/>
                </v:shape>
                <v:shape id="Freeform 165" o:spid="_x0000_s1107" style="position:absolute;left:623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" path="m,57l57,e" filled="f" strokecolor="#c0caca" strokeweight=".16406mm">
                  <v:path arrowok="t" o:connecttype="custom" o:connectlocs="0,252;57,195" o:connectangles="0,0"/>
                </v:shape>
                <v:shape id="Freeform 164" o:spid="_x0000_s1108" style="position:absolute;left:629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" path="m,57l56,e" filled="f" strokecolor="#c0caca" strokeweight=".16406mm">
                  <v:path arrowok="t" o:connecttype="custom" o:connectlocs="0,252;56,195" o:connectangles="0,0"/>
                </v:shape>
                <v:shape id="Freeform 163" o:spid="_x0000_s1109" style="position:absolute;left:634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" path="m,57l57,e" filled="f" strokecolor="#c0caca" strokeweight=".16406mm">
                  <v:path arrowok="t" o:connecttype="custom" o:connectlocs="0,252;57,195" o:connectangles="0,0"/>
                </v:shape>
                <v:shape id="Freeform 162" o:spid="_x0000_s1110" style="position:absolute;left:640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" path="m,57l57,e" filled="f" strokecolor="#c0caca" strokeweight=".16406mm">
                  <v:path arrowok="t" o:connecttype="custom" o:connectlocs="0,252;57,195" o:connectangles="0,0"/>
                </v:shape>
                <v:shape id="Freeform 161" o:spid="_x0000_s1111" style="position:absolute;left:645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" path="m,57l56,e" filled="f" strokecolor="#c0caca" strokeweight=".16406mm">
                  <v:path arrowok="t" o:connecttype="custom" o:connectlocs="0,252;56,195" o:connectangles="0,0"/>
                </v:shape>
                <v:shape id="Freeform 160" o:spid="_x0000_s1112" style="position:absolute;left:651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" path="m,57l57,e" filled="f" strokecolor="#c0caca" strokeweight=".16406mm">
                  <v:path arrowok="t" o:connecttype="custom" o:connectlocs="0,252;57,195" o:connectangles="0,0"/>
                </v:shape>
                <v:shape id="Freeform 159" o:spid="_x0000_s1113" style="position:absolute;left:656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" path="m,57l57,e" filled="f" strokecolor="#c0caca" strokeweight=".16406mm">
                  <v:path arrowok="t" o:connecttype="custom" o:connectlocs="0,252;57,195" o:connectangles="0,0"/>
                </v:shape>
                <v:shape id="Freeform 158" o:spid="_x0000_s1114" style="position:absolute;left:662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" path="m,57l57,e" filled="f" strokecolor="#c0caca" strokeweight=".16406mm">
                  <v:path arrowok="t" o:connecttype="custom" o:connectlocs="0,252;57,195" o:connectangles="0,0"/>
                </v:shape>
                <v:shape id="Freeform 157" o:spid="_x0000_s1115" style="position:absolute;left:667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" path="m,57l56,e" filled="f" strokecolor="#c0caca" strokeweight=".16406mm">
                  <v:path arrowok="t" o:connecttype="custom" o:connectlocs="0,252;56,195" o:connectangles="0,0"/>
                </v:shape>
                <v:shape id="Freeform 156" o:spid="_x0000_s1116" style="position:absolute;left:672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" path="m,57l57,e" filled="f" strokecolor="#c0caca" strokeweight=".16406mm">
                  <v:path arrowok="t" o:connecttype="custom" o:connectlocs="0,252;57,195" o:connectangles="0,0"/>
                </v:shape>
                <v:shape id="Freeform 155" o:spid="_x0000_s1117" style="position:absolute;left:678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" path="m,57l57,e" filled="f" strokecolor="#c0caca" strokeweight=".16406mm">
                  <v:path arrowok="t" o:connecttype="custom" o:connectlocs="0,252;57,195" o:connectangles="0,0"/>
                </v:shape>
                <v:shape id="Freeform 154" o:spid="_x0000_s1118" style="position:absolute;left:683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" path="m,57l57,e" filled="f" strokecolor="#c0caca" strokeweight=".16406mm">
                  <v:path arrowok="t" o:connecttype="custom" o:connectlocs="0,252;57,195" o:connectangles="0,0"/>
                </v:shape>
                <v:shape id="Freeform 153" o:spid="_x0000_s1119" style="position:absolute;left:689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" path="m,57l56,e" filled="f" strokecolor="#c0caca" strokeweight=".16406mm">
                  <v:path arrowok="t" o:connecttype="custom" o:connectlocs="0,252;56,195" o:connectangles="0,0"/>
                </v:shape>
                <v:shape id="Freeform 152" o:spid="_x0000_s1120" style="position:absolute;left:694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" path="m,57l57,e" filled="f" strokecolor="#c0caca" strokeweight=".16406mm">
                  <v:path arrowok="t" o:connecttype="custom" o:connectlocs="0,252;57,195" o:connectangles="0,0"/>
                </v:shape>
                <v:shape id="Freeform 151" o:spid="_x0000_s1121" style="position:absolute;left:700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" path="m,57l57,e" filled="f" strokecolor="#c0caca" strokeweight=".16406mm">
                  <v:path arrowok="t" o:connecttype="custom" o:connectlocs="0,252;57,195" o:connectangles="0,0"/>
                </v:shape>
                <v:shape id="Freeform 150" o:spid="_x0000_s1122" style="position:absolute;left:705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" path="m,57l56,e" filled="f" strokecolor="#c0caca" strokeweight=".16406mm">
                  <v:path arrowok="t" o:connecttype="custom" o:connectlocs="0,252;56,195" o:connectangles="0,0"/>
                </v:shape>
                <v:shape id="Freeform 149" o:spid="_x0000_s1123" style="position:absolute;left:711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" path="m,57l57,e" filled="f" strokecolor="#c0caca" strokeweight=".16406mm">
                  <v:path arrowok="t" o:connecttype="custom" o:connectlocs="0,252;57,195" o:connectangles="0,0"/>
                </v:shape>
                <v:shape id="Freeform 148" o:spid="_x0000_s1124" style="position:absolute;left:716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" path="m,57l57,e" filled="f" strokecolor="#c0caca" strokeweight=".16406mm">
                  <v:path arrowok="t" o:connecttype="custom" o:connectlocs="0,252;57,195" o:connectangles="0,0"/>
                </v:shape>
                <v:shape id="Freeform 147" o:spid="_x0000_s1125" style="position:absolute;left:722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" path="m,57l57,e" filled="f" strokecolor="#c0caca" strokeweight=".16406mm">
                  <v:path arrowok="t" o:connecttype="custom" o:connectlocs="0,252;57,195" o:connectangles="0,0"/>
                </v:shape>
                <v:shape id="Freeform 146" o:spid="_x0000_s1126" style="position:absolute;left:727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" path="m,57l56,e" filled="f" strokecolor="#c0caca" strokeweight=".16406mm">
                  <v:path arrowok="t" o:connecttype="custom" o:connectlocs="0,252;56,195" o:connectangles="0,0"/>
                </v:shape>
                <v:shape id="Freeform 145" o:spid="_x0000_s1127" style="position:absolute;left:733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" path="m,57l57,e" filled="f" strokecolor="#c0caca" strokeweight=".16406mm">
                  <v:path arrowok="t" o:connecttype="custom" o:connectlocs="0,252;57,195" o:connectangles="0,0"/>
                </v:shape>
                <v:shape id="Freeform 144" o:spid="_x0000_s1128" style="position:absolute;left:738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" path="m,57l57,e" filled="f" strokecolor="#c0caca" strokeweight=".16406mm">
                  <v:path arrowok="t" o:connecttype="custom" o:connectlocs="0,252;57,195" o:connectangles="0,0"/>
                </v:shape>
                <v:shape id="Freeform 143" o:spid="_x0000_s1129" style="position:absolute;left:744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" path="m,57l56,e" filled="f" strokecolor="#c0caca" strokeweight=".16406mm">
                  <v:path arrowok="t" o:connecttype="custom" o:connectlocs="0,252;56,195" o:connectangles="0,0"/>
                </v:shape>
                <v:shape id="Freeform 142" o:spid="_x0000_s1130" style="position:absolute;left:749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" path="m,57l56,e" filled="f" strokecolor="#c0caca" strokeweight=".16406mm">
                  <v:path arrowok="t" o:connecttype="custom" o:connectlocs="0,252;56,195" o:connectangles="0,0"/>
                </v:shape>
                <v:shape id="Freeform 141" o:spid="_x0000_s1131" style="position:absolute;left:755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" path="m,57l57,e" filled="f" strokecolor="#c0caca" strokeweight=".16406mm">
                  <v:path arrowok="t" o:connecttype="custom" o:connectlocs="0,252;57,195" o:connectangles="0,0"/>
                </v:shape>
                <v:shape id="Freeform 140" o:spid="_x0000_s1132" style="position:absolute;left:760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" path="m,57l57,e" filled="f" strokecolor="#c0caca" strokeweight=".16406mm">
                  <v:path arrowok="t" o:connecttype="custom" o:connectlocs="0,252;57,195" o:connectangles="0,0"/>
                </v:shape>
                <v:shape id="Freeform 139" o:spid="_x0000_s1133" style="position:absolute;left:766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" path="m,57l56,e" filled="f" strokecolor="#c0caca" strokeweight=".16406mm">
                  <v:path arrowok="t" o:connecttype="custom" o:connectlocs="0,252;56,195" o:connectangles="0,0"/>
                </v:shape>
                <v:shape id="Freeform 138" o:spid="_x0000_s1134" style="position:absolute;left:771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" path="m,57l57,e" filled="f" strokecolor="#c0caca" strokeweight=".16406mm">
                  <v:path arrowok="t" o:connecttype="custom" o:connectlocs="0,252;57,195" o:connectangles="0,0"/>
                </v:shape>
                <v:shape id="Freeform 137" o:spid="_x0000_s1135" style="position:absolute;left:776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" path="m,57l57,e" filled="f" strokecolor="#c0caca" strokeweight=".16406mm">
                  <v:path arrowok="t" o:connecttype="custom" o:connectlocs="0,252;57,195" o:connectangles="0,0"/>
                </v:shape>
                <v:shape id="Freeform 136" o:spid="_x0000_s1136" style="position:absolute;left:782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" path="m,57l57,e" filled="f" strokecolor="#c0caca" strokeweight=".16406mm">
                  <v:path arrowok="t" o:connecttype="custom" o:connectlocs="0,252;57,195" o:connectangles="0,0"/>
                </v:shape>
                <v:shape id="Freeform 135" o:spid="_x0000_s1137" style="position:absolute;left:787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" path="m,57l56,e" filled="f" strokecolor="#c0caca" strokeweight=".16406mm">
                  <v:path arrowok="t" o:connecttype="custom" o:connectlocs="0,252;56,195" o:connectangles="0,0"/>
                </v:shape>
                <v:shape id="Freeform 134" o:spid="_x0000_s1138" style="position:absolute;left:793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" path="m,57l57,e" filled="f" strokecolor="#c0caca" strokeweight=".16406mm">
                  <v:path arrowok="t" o:connecttype="custom" o:connectlocs="0,252;57,195" o:connectangles="0,0"/>
                </v:shape>
                <v:shape id="Freeform 133" o:spid="_x0000_s1139" style="position:absolute;left:798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" path="m,57l57,e" filled="f" strokecolor="#c0caca" strokeweight=".16406mm">
                  <v:path arrowok="t" o:connecttype="custom" o:connectlocs="0,252;57,195" o:connectangles="0,0"/>
                </v:shape>
                <v:shape id="Freeform 132" o:spid="_x0000_s1140" style="position:absolute;left:804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" path="m,57l56,e" filled="f" strokecolor="#c0caca" strokeweight=".16406mm">
                  <v:path arrowok="t" o:connecttype="custom" o:connectlocs="0,252;56,195" o:connectangles="0,0"/>
                </v:shape>
                <v:shape id="Freeform 131" o:spid="_x0000_s1141" style="position:absolute;left:809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" path="m1,57l57,e" filled="f" strokecolor="#c0caca" strokeweight=".16406mm">
                  <v:path arrowok="t" o:connecttype="custom" o:connectlocs="1,252;57,195" o:connectangles="0,0"/>
                </v:shape>
                <v:shape id="Freeform 130" o:spid="_x0000_s1142" style="position:absolute;left:815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" path="m,57l57,e" filled="f" strokecolor="#c0caca" strokeweight=".16406mm">
                  <v:path arrowok="t" o:connecttype="custom" o:connectlocs="0,252;57,195" o:connectangles="0,0"/>
                </v:shape>
                <v:shape id="Freeform 129" o:spid="_x0000_s1143" style="position:absolute;left:820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" path="m,57l57,e" filled="f" strokecolor="#c0caca" strokeweight=".16406mm">
                  <v:path arrowok="t" o:connecttype="custom" o:connectlocs="0,252;57,195" o:connectangles="0,0"/>
                </v:shape>
                <v:shape id="Freeform 128" o:spid="_x0000_s1144" style="position:absolute;left:826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" path="m,57l56,e" filled="f" strokecolor="#c0caca" strokeweight=".16406mm">
                  <v:path arrowok="t" o:connecttype="custom" o:connectlocs="0,252;56,195" o:connectangles="0,0"/>
                </v:shape>
                <v:shape id="Freeform 127" o:spid="_x0000_s1145" style="position:absolute;left:831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" path="m,57l57,e" filled="f" strokecolor="#c0caca" strokeweight=".16406mm">
                  <v:path arrowok="t" o:connecttype="custom" o:connectlocs="0,252;57,195" o:connectangles="0,0"/>
                </v:shape>
                <v:shape id="Freeform 126" o:spid="_x0000_s1146" style="position:absolute;left:837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" path="m,57l57,e" filled="f" strokecolor="#c0caca" strokeweight=".16406mm">
                  <v:path arrowok="t" o:connecttype="custom" o:connectlocs="0,252;57,195" o:connectangles="0,0"/>
                </v:shape>
                <v:shape id="Freeform 125" o:spid="_x0000_s1147" style="position:absolute;left:842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" path="m,57l57,e" filled="f" strokecolor="#c0caca" strokeweight=".16406mm">
                  <v:path arrowok="t" o:connecttype="custom" o:connectlocs="0,252;57,195" o:connectangles="0,0"/>
                </v:shape>
                <v:shape id="Freeform 124" o:spid="_x0000_s1148" style="position:absolute;left:848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" path="m,57l56,e" filled="f" strokecolor="#c0caca" strokeweight=".16406mm">
                  <v:path arrowok="t" o:connecttype="custom" o:connectlocs="0,252;56,195" o:connectangles="0,0"/>
                </v:shape>
                <v:shape id="Freeform 123" o:spid="_x0000_s1149" style="position:absolute;left:853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" path="m,57l57,e" filled="f" strokecolor="#c0caca" strokeweight=".16406mm">
                  <v:path arrowok="t" o:connecttype="custom" o:connectlocs="0,252;57,195" o:connectangles="0,0"/>
                </v:shape>
                <v:shape id="Freeform 122" o:spid="_x0000_s1150" style="position:absolute;left:859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" path="m,57l57,e" filled="f" strokecolor="#c0caca" strokeweight=".16406mm">
                  <v:path arrowok="t" o:connecttype="custom" o:connectlocs="0,252;57,195" o:connectangles="0,0"/>
                </v:shape>
                <v:shape id="Freeform 121" o:spid="_x0000_s1151" style="position:absolute;left:864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" path="m,57l56,e" filled="f" strokecolor="#c0caca" strokeweight=".16406mm">
                  <v:path arrowok="t" o:connecttype="custom" o:connectlocs="0,252;56,195" o:connectangles="0,0"/>
                </v:shape>
                <v:shape id="Freeform 120" o:spid="_x0000_s1152" style="position:absolute;left:869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" path="m,57l57,e" filled="f" strokecolor="#c0caca" strokeweight=".16406mm">
                  <v:path arrowok="t" o:connecttype="custom" o:connectlocs="0,252;57,195" o:connectangles="0,0"/>
                </v:shape>
                <v:shape id="Freeform 119" o:spid="_x0000_s1153" style="position:absolute;left:875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" path="m,57l57,e" filled="f" strokecolor="#c0caca" strokeweight=".16406mm">
                  <v:path arrowok="t" o:connecttype="custom" o:connectlocs="0,252;57,195" o:connectangles="0,0"/>
                </v:shape>
                <v:shape id="Freeform 118" o:spid="_x0000_s1154" style="position:absolute;left:880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" path="m,57l57,e" filled="f" strokecolor="#c0caca" strokeweight=".16406mm">
                  <v:path arrowok="t" o:connecttype="custom" o:connectlocs="0,252;57,195" o:connectangles="0,0"/>
                </v:shape>
                <v:shape id="Freeform 117" o:spid="_x0000_s1155" style="position:absolute;left:886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" path="m,57l56,e" filled="f" strokecolor="#c0caca" strokeweight=".16406mm">
                  <v:path arrowok="t" o:connecttype="custom" o:connectlocs="0,252;56,195" o:connectangles="0,0"/>
                </v:shape>
                <v:shape id="Freeform 116" o:spid="_x0000_s1156" style="position:absolute;left:891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" path="m,57l57,e" filled="f" strokecolor="#c0caca" strokeweight=".16406mm">
                  <v:path arrowok="t" o:connecttype="custom" o:connectlocs="0,252;57,195" o:connectangles="0,0"/>
                </v:shape>
                <v:shape id="Freeform 115" o:spid="_x0000_s1157" style="position:absolute;left:897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" path="m,57l57,e" filled="f" strokecolor="#c0caca" strokeweight=".16406mm">
                  <v:path arrowok="t" o:connecttype="custom" o:connectlocs="0,252;57,195" o:connectangles="0,0"/>
                </v:shape>
                <v:shape id="Freeform 114" o:spid="_x0000_s1158" style="position:absolute;left:902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" path="m,57l56,e" filled="f" strokecolor="#c0caca" strokeweight=".16406mm">
                  <v:path arrowok="t" o:connecttype="custom" o:connectlocs="0,252;56,195" o:connectangles="0,0"/>
                </v:shape>
                <v:shape id="Freeform 113" o:spid="_x0000_s1159" style="position:absolute;left:908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" path="m,57l57,e" filled="f" strokecolor="#c0caca" strokeweight=".16406mm">
                  <v:path arrowok="t" o:connecttype="custom" o:connectlocs="0,252;57,195" o:connectangles="0,0"/>
                </v:shape>
                <v:shape id="Freeform 112" o:spid="_x0000_s1160" style="position:absolute;left:913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" path="m,57l57,e" filled="f" strokecolor="#c0caca" strokeweight=".16406mm">
                  <v:path arrowok="t" o:connecttype="custom" o:connectlocs="0,252;57,195" o:connectangles="0,0"/>
                </v:shape>
                <v:shape id="Freeform 111" o:spid="_x0000_s1161" style="position:absolute;left:919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" path="m,57l57,e" filled="f" strokecolor="#c0caca" strokeweight=".16406mm">
                  <v:path arrowok="t" o:connecttype="custom" o:connectlocs="0,252;57,195" o:connectangles="0,0"/>
                </v:shape>
                <v:shape id="Freeform 110" o:spid="_x0000_s1162" style="position:absolute;left:924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" path="m,57l56,e" filled="f" strokecolor="#c0caca" strokeweight=".16406mm">
                  <v:path arrowok="t" o:connecttype="custom" o:connectlocs="0,252;56,195" o:connectangles="0,0"/>
                </v:shape>
                <v:shape id="Freeform 109" o:spid="_x0000_s1163" style="position:absolute;left:930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" path="m,57l57,e" filled="f" strokecolor="#c0caca" strokeweight=".16406mm">
                  <v:path arrowok="t" o:connecttype="custom" o:connectlocs="0,252;57,195" o:connectangles="0,0"/>
                </v:shape>
                <v:shape id="Freeform 108" o:spid="_x0000_s1164" style="position:absolute;left:935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" path="m,57l57,e" filled="f" strokecolor="#c0caca" strokeweight=".16406mm">
                  <v:path arrowok="t" o:connecttype="custom" o:connectlocs="0,252;57,195" o:connectangles="0,0"/>
                </v:shape>
                <v:shape id="Freeform 107" o:spid="_x0000_s1165" style="position:absolute;left:941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" path="m,57l57,e" filled="f" strokecolor="#c0caca" strokeweight=".16406mm">
                  <v:path arrowok="t" o:connecttype="custom" o:connectlocs="0,252;57,195" o:connectangles="0,0"/>
                </v:shape>
                <v:shape id="Freeform 106" o:spid="_x0000_s1166" style="position:absolute;left:946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" path="m,57l56,e" filled="f" strokecolor="#c0caca" strokeweight=".16406mm">
                  <v:path arrowok="t" o:connecttype="custom" o:connectlocs="0,252;56,195" o:connectangles="0,0"/>
                </v:shape>
                <v:shape id="Freeform 105" o:spid="_x0000_s1167" style="position:absolute;left:952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" path="m,57l57,e" filled="f" strokecolor="#c0caca" strokeweight=".16406mm">
                  <v:path arrowok="t" o:connecttype="custom" o:connectlocs="0,252;57,195" o:connectangles="0,0"/>
                </v:shape>
                <v:shape id="Freeform 104" o:spid="_x0000_s1168" style="position:absolute;left:957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" path="m,57l57,e" filled="f" strokecolor="#c0caca" strokeweight=".16406mm">
                  <v:path arrowok="t" o:connecttype="custom" o:connectlocs="0,252;57,195" o:connectangles="0,0"/>
                </v:shape>
                <v:shape id="Freeform 103" o:spid="_x0000_s1169" style="position:absolute;left:963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" path="m,57l56,e" filled="f" strokecolor="#c0caca" strokeweight=".16406mm">
                  <v:path arrowok="t" o:connecttype="custom" o:connectlocs="0,252;56,195" o:connectangles="0,0"/>
                </v:shape>
                <v:shape id="Freeform 102" o:spid="_x0000_s1170" style="position:absolute;left:968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" path="m,57l57,e" filled="f" strokecolor="#c0caca" strokeweight=".16406mm">
                  <v:path arrowok="t" o:connecttype="custom" o:connectlocs="0,252;57,195" o:connectangles="0,0"/>
                </v:shape>
                <v:shape id="Freeform 101" o:spid="_x0000_s1171" style="position:absolute;left:973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" path="m,57l57,e" filled="f" strokecolor="#c0caca" strokeweight=".16406mm">
                  <v:path arrowok="t" o:connecttype="custom" o:connectlocs="0,252;57,195" o:connectangles="0,0"/>
                </v:shape>
                <v:shape id="Freeform 100" o:spid="_x0000_s1172" style="position:absolute;left:979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" path="m,57l57,e" filled="f" strokecolor="#c0caca" strokeweight=".16406mm">
                  <v:path arrowok="t" o:connecttype="custom" o:connectlocs="0,252;57,195" o:connectangles="0,0"/>
                </v:shape>
                <v:shape id="Freeform 99" o:spid="_x0000_s1173" style="position:absolute;left:984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" path="m,57l56,e" filled="f" strokecolor="#c0caca" strokeweight=".16406mm">
                  <v:path arrowok="t" o:connecttype="custom" o:connectlocs="0,252;56,195" o:connectangles="0,0"/>
                </v:shape>
                <v:shape id="Freeform 98" o:spid="_x0000_s1174" style="position:absolute;left:990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" path="m,57l57,e" filled="f" strokecolor="#c0caca" strokeweight=".16406mm">
                  <v:path arrowok="t" o:connecttype="custom" o:connectlocs="0,252;57,195" o:connectangles="0,0"/>
                </v:shape>
                <v:shape id="Freeform 97" o:spid="_x0000_s1175" style="position:absolute;left:995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" path="m,57l57,e" filled="f" strokecolor="#c0caca" strokeweight=".16406mm">
                  <v:path arrowok="t" o:connecttype="custom" o:connectlocs="0,252;57,195" o:connectangles="0,0"/>
                </v:shape>
                <v:shape id="Freeform 96" o:spid="_x0000_s1176" style="position:absolute;left:10013;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" path="m,57l57,e" filled="f" strokecolor="#c0caca" strokeweight=".16406mm">
                  <v:path arrowok="t" o:connecttype="custom" o:connectlocs="0,252;57,195" o:connectangles="0,0"/>
                </v:shape>
                <v:shape id="Freeform 95" o:spid="_x0000_s1177" style="position:absolute;left:10068;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" path="m,57l56,e" filled="f" strokecolor="#c0caca" strokeweight=".16406mm">
                  <v:path arrowok="t" o:connecttype="custom" o:connectlocs="0,252;56,195" o:connectangles="0,0"/>
                </v:shape>
                <v:shape id="Freeform 94" o:spid="_x0000_s1178" style="position:absolute;left:1012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" path="m,57l57,e" filled="f" strokecolor="#c0caca" strokeweight=".16406mm">
                  <v:path arrowok="t" o:connecttype="custom" o:connectlocs="0,252;57,195" o:connectangles="0,0"/>
                </v:shape>
                <v:shape id="Freeform 93" o:spid="_x0000_s1179" style="position:absolute;left:10177;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" path="m,57l57,e" filled="f" strokecolor="#c0caca" strokeweight=".16406mm">
                  <v:path arrowok="t" o:connecttype="custom" o:connectlocs="0,252;57,195" o:connectangles="0,0"/>
                </v:shape>
                <v:shape id="Freeform 92" o:spid="_x0000_s1180" style="position:absolute;left:10232;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" path="m,57l56,e" filled="f" strokecolor="#c0caca" strokeweight=".16406mm">
                  <v:path arrowok="t" o:connecttype="custom" o:connectlocs="0,252;56,195" o:connectangles="0,0"/>
                </v:shape>
                <v:shape id="Freeform 91" o:spid="_x0000_s1181" style="position:absolute;left:1028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" path="m,57l57,e" filled="f" strokecolor="#c0caca" strokeweight=".16406mm">
                  <v:path arrowok="t" o:connecttype="custom" o:connectlocs="0,252;57,195" o:connectangles="0,0"/>
                </v:shape>
                <v:shape id="Freeform 90" o:spid="_x0000_s1182" style="position:absolute;left:1034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" path="m,57l57,e" filled="f" strokecolor="#c0caca" strokeweight=".16406mm">
                  <v:path arrowok="t" o:connecttype="custom" o:connectlocs="0,252;57,195" o:connectangles="0,0"/>
                </v:shape>
                <v:shape id="Freeform 89" o:spid="_x0000_s1183" style="position:absolute;left:10396;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" path="m,57l57,e" filled="f" strokecolor="#c0caca" strokeweight=".16406mm">
                  <v:path arrowok="t" o:connecttype="custom" o:connectlocs="0,252;57,195" o:connectangles="0,0"/>
                </v:shape>
                <v:shape id="Freeform 88" o:spid="_x0000_s1184" style="position:absolute;left:10451;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" path="m,57l56,e" filled="f" strokecolor="#c0caca" strokeweight=".16406mm">
                  <v:path arrowok="t" o:connecttype="custom" o:connectlocs="0,252;56,195" o:connectangles="0,0"/>
                </v:shape>
                <v:shape id="Freeform 87" o:spid="_x0000_s1185" style="position:absolute;left:1050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" path="m,57l57,e" filled="f" strokecolor="#c0caca" strokeweight=".16406mm">
                  <v:path arrowok="t" o:connecttype="custom" o:connectlocs="0,252;57,195" o:connectangles="0,0"/>
                </v:shape>
                <v:shape id="Freeform 86" o:spid="_x0000_s1186" style="position:absolute;left:1056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" path="m,57l57,e" filled="f" strokecolor="#c0caca" strokeweight=".16406mm">
                  <v:path arrowok="t" o:connecttype="custom" o:connectlocs="0,252;57,195" o:connectangles="0,0"/>
                </v:shape>
                <v:shape id="Freeform 85" o:spid="_x0000_s1187" style="position:absolute;left:10615;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" path="m,57l57,e" filled="f" strokecolor="#c0caca" strokeweight=".16406mm">
                  <v:path arrowok="t" o:connecttype="custom" o:connectlocs="0,252;57,195" o:connectangles="0,0"/>
                </v:shape>
                <v:shape id="Freeform 84" o:spid="_x0000_s1188" style="position:absolute;left:10670;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" path="m,57l56,e" filled="f" strokecolor="#c0caca" strokeweight=".16406mm">
                  <v:path arrowok="t" o:connecttype="custom" o:connectlocs="0,252;56,195" o:connectangles="0,0"/>
                </v:shape>
                <v:shape id="Freeform 83" o:spid="_x0000_s1189" style="position:absolute;left:10724;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" path="m,57l57,e" filled="f" strokecolor="#c0caca" strokeweight=".16406mm">
                  <v:path arrowok="t" o:connecttype="custom" o:connectlocs="0,252;57,195" o:connectangles="0,0"/>
                </v:shape>
                <v:shape id="Freeform 82" o:spid="_x0000_s1190" style="position:absolute;left:10779;top:195;width:57;height:57;visibility:visible;mso-wrap-style:square;v-text-anchor:top"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" path="m,57l57,e" filled="f" strokecolor="#c0caca" strokeweight=".16406mm">
                  <v:path arrowok="t" o:connecttype="custom" o:connectlocs="0,252;57,195" o:connectangles="0,0"/>
                </v:shape>
                <v:shape id="Freeform 81" o:spid="_x0000_s1191" style="position:absolute;left:10834;top:200;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" path="m51,l,52,51,e" filled="f" strokecolor="#c0caca" strokeweight=".16406mm">
                  <v:path arrowok="t" o:connecttype="custom" o:connectlocs="51,200;0,252;51,200" o:connectangles="0,0,0"/>
                </v:shape>
                <w10:wrap anchorx="page"/>
              </v:group>
            </w:pict>
          </mc:Fallback>
        </mc:AlternateContent>
      </w:r>
      <w:r w:rsidR="00825DF1">
        <w:rPr>
          <w:rFonts w:ascii="Arial" w:eastAsia="Arial" w:hAnsi="Arial" w:cs="Arial"/>
          <w:color w:val="688685"/>
          <w:sz w:val="26"/>
          <w:szCs w:val="26"/>
        </w:rPr>
        <w:t>Vocabulary</w:t>
      </w:r>
    </w:p>
    <w:p w14:paraId="2D85A3B0" w14:textId="393C1968" w:rsidR="001E1D27" w:rsidRDefault="002D00A0">
      <w:pPr>
        <w:spacing w:before="9" w:line="280" w:lineRule="exact"/>
        <w:ind w:left="107"/>
        <w:rPr>
          <w:sz w:val="19"/>
          <w:szCs w:val="19"/>
        </w:rPr>
        <w:sectPr w:rsidR="001E1D27">
          <w:footerReference w:type="default" r:id="rId14"/>
          <w:pgSz w:w="11920" w:h="16840"/>
          <w:pgMar w:top="560" w:right="460" w:bottom="280" w:left="460" w:header="0" w:footer="483" w:gutter="0"/>
          <w:cols w:space="720"/>
        </w:sectPr>
      </w:pPr>
      <w:r>
        <w:rPr>
          <w:noProof/>
        </w:rPr>
        <mc:AlternateContent>
          <mc:Choice Requires="wpg">
            <w:drawing>
              <wp:anchor distT="0" distB="0" distL="114300" distR="114300" simplePos="0" relativeHeight="251659264" behindDoc="1" locked="0" layoutInCell="1" allowOverlap="1" wp14:anchorId="24255E8E" wp14:editId="73986A8A">
                <wp:simplePos x="0" y="0"/>
                <wp:positionH relativeFrom="page">
                  <wp:posOffset>5039995</wp:posOffset>
                </wp:positionH>
                <wp:positionV relativeFrom="paragraph">
                  <wp:posOffset>370205</wp:posOffset>
                </wp:positionV>
                <wp:extent cx="1047750" cy="0"/>
                <wp:effectExtent l="10795" t="13335" r="8255" b="5715"/>
                <wp:wrapNone/>
                <wp:docPr id="83"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7750" cy="0"/>
                          <a:chOff x="7937" y="583"/>
                          <a:chExt cx="1650" cy="0"/>
                        </a:xfrm>
                      </wpg:grpSpPr>
                      <wps:wsp>
                        <wps:cNvPr id="84" name="Freeform 79"/>
                        <wps:cNvSpPr>
                          <a:spLocks/>
                        </wps:cNvSpPr>
                        <wps:spPr bwMode="auto">
                          <a:xfrm>
                            <a:off x="7937" y="583"/>
                            <a:ext cx="1650" cy="0"/>
                          </a:xfrm>
                          <a:custGeom>
                            <a:avLst/>
                            <a:gdLst>
                              <a:gd name="T0" fmla="+- 0 7937 7937"/>
                              <a:gd name="T1" fmla="*/ T0 w 1650"/>
                              <a:gd name="T2" fmla="+- 0 9587 7937"/>
                              <a:gd name="T3" fmla="*/ T2 w 1650"/>
                            </a:gdLst>
                            <a:ahLst/>
                            <a:cxnLst>
                              <a:cxn ang="0">
                                <a:pos x="T1" y="0"/>
                              </a:cxn>
                              <a:cxn ang="0">
                                <a:pos x="T3" y="0"/>
                              </a:cxn>
                            </a:cxnLst>
                            <a:rect l="0" t="0" r="r" b="b"/>
                            <a:pathLst>
                              <a:path w="1650">
                                <a:moveTo>
                                  <a:pt x="0" y="0"/>
                                </a:moveTo>
                                <a:lnTo>
                                  <a:pt x="1650" y="0"/>
                                </a:lnTo>
                              </a:path>
                            </a:pathLst>
                          </a:custGeom>
                          <a:noFill/>
                          <a:ln w="7601">
                            <a:solidFill>
                              <a:srgbClr val="9D9C9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1093AE" id="Group 78" o:spid="_x0000_s1026" style="position:absolute;margin-left:396.85pt;margin-top:29.15pt;width:82.5pt;height:0;z-index:-251657216;mso-position-horizontal-relative:page" coordorigin="7937,583" coordsize="16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">
                <v:shape id="Freeform 79" o:spid="_x0000_s1027" style="position:absolute;left:7937;top:583;width:1650;height:0;visibility:visible;mso-wrap-style:square;v-text-anchor:top" coordsize="1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" path="m,l1650,e" filled="f" strokecolor="#9d9c9c" strokeweight=".21114mm">
                  <v:path arrowok="t" o:connecttype="custom" o:connectlocs="0,0;1650,0" o:connectangles="0,0"/>
                </v:shape>
                <w10:wrap anchorx="page"/>
              </v:group>
            </w:pict>
          </mc:Fallback>
        </mc:AlternateContent>
      </w:r>
      <w:r w:rsidR="00825DF1">
        <w:rPr>
          <w:b/>
          <w:color w:val="DD6D1A"/>
          <w:position w:val="-2"/>
          <w:sz w:val="26"/>
          <w:szCs w:val="26"/>
        </w:rPr>
        <w:t>3 Read</w:t>
      </w:r>
      <w:r w:rsidR="00074383">
        <w:rPr>
          <w:b/>
          <w:color w:val="000000"/>
          <w:position w:val="-2"/>
          <w:sz w:val="19"/>
          <w:szCs w:val="19"/>
        </w:rPr>
        <w:t xml:space="preserve"> the text again and translate these words into your language.</w:t>
      </w:r>
    </w:p>
    <w:p w14:paraId="7AE55ECA" w14:textId="77777777" w:rsidR="001E1D27" w:rsidRDefault="00074383">
      <w:pPr>
        <w:tabs>
          <w:tab w:val="left" w:pos="4060"/>
        </w:tabs>
        <w:spacing w:before="87"/>
        <w:ind w:left="390" w:right="-49"/>
        <w:rPr>
          <w:sz w:val="19"/>
          <w:szCs w:val="19"/>
        </w:rPr>
      </w:pPr>
      <w:r>
        <w:rPr>
          <w:sz w:val="19"/>
          <w:szCs w:val="19"/>
        </w:rPr>
        <w:t xml:space="preserve">1     transmitted             </w:t>
      </w:r>
      <w:r>
        <w:rPr>
          <w:sz w:val="19"/>
          <w:szCs w:val="19"/>
          <w:u w:val="single" w:color="9D9C9C"/>
        </w:rPr>
        <w:t xml:space="preserve"> </w:t>
      </w:r>
      <w:r>
        <w:rPr>
          <w:sz w:val="19"/>
          <w:szCs w:val="19"/>
          <w:u w:val="single" w:color="9D9C9C"/>
        </w:rPr>
        <w:tab/>
      </w:r>
    </w:p>
    <w:p w14:paraId="4C727301" w14:textId="77777777" w:rsidR="001E1D27" w:rsidRDefault="00074383">
      <w:pPr>
        <w:tabs>
          <w:tab w:val="left" w:pos="4060"/>
        </w:tabs>
        <w:spacing w:before="31"/>
        <w:ind w:left="390" w:right="-48"/>
        <w:rPr>
          <w:sz w:val="19"/>
          <w:szCs w:val="19"/>
        </w:rPr>
      </w:pPr>
      <w:r>
        <w:rPr>
          <w:sz w:val="19"/>
          <w:szCs w:val="19"/>
        </w:rPr>
        <w:t xml:space="preserve">2    perceptible             </w:t>
      </w:r>
      <w:r>
        <w:rPr>
          <w:sz w:val="19"/>
          <w:szCs w:val="19"/>
          <w:u w:val="single" w:color="9D9C9C"/>
        </w:rPr>
        <w:t xml:space="preserve"> </w:t>
      </w:r>
      <w:r>
        <w:rPr>
          <w:sz w:val="19"/>
          <w:szCs w:val="19"/>
          <w:u w:val="single" w:color="9D9C9C"/>
        </w:rPr>
        <w:tab/>
      </w:r>
    </w:p>
    <w:p w14:paraId="5DB2BE82" w14:textId="77777777" w:rsidR="001E1D27" w:rsidRDefault="00074383">
      <w:pPr>
        <w:tabs>
          <w:tab w:val="left" w:pos="4060"/>
        </w:tabs>
        <w:spacing w:before="31"/>
        <w:ind w:left="390" w:right="-48"/>
        <w:rPr>
          <w:sz w:val="19"/>
          <w:szCs w:val="19"/>
        </w:rPr>
      </w:pPr>
      <w:r>
        <w:rPr>
          <w:sz w:val="19"/>
          <w:szCs w:val="19"/>
        </w:rPr>
        <w:t xml:space="preserve">3    proportional to      </w:t>
      </w:r>
      <w:r>
        <w:rPr>
          <w:sz w:val="19"/>
          <w:szCs w:val="19"/>
          <w:u w:val="single" w:color="9D9C9C"/>
        </w:rPr>
        <w:t xml:space="preserve"> </w:t>
      </w:r>
      <w:r>
        <w:rPr>
          <w:sz w:val="19"/>
          <w:szCs w:val="19"/>
          <w:u w:val="single" w:color="9D9C9C"/>
        </w:rPr>
        <w:tab/>
      </w:r>
    </w:p>
    <w:p w14:paraId="2D437691" w14:textId="77777777" w:rsidR="001E1D27" w:rsidRDefault="00074383">
      <w:pPr>
        <w:tabs>
          <w:tab w:val="left" w:pos="4060"/>
        </w:tabs>
        <w:spacing w:before="31"/>
        <w:ind w:left="390" w:right="-48"/>
        <w:rPr>
          <w:sz w:val="19"/>
          <w:szCs w:val="19"/>
        </w:rPr>
      </w:pPr>
      <w:r>
        <w:rPr>
          <w:sz w:val="19"/>
          <w:szCs w:val="19"/>
        </w:rPr>
        <w:t xml:space="preserve">4    particles                   </w:t>
      </w:r>
      <w:r>
        <w:rPr>
          <w:sz w:val="19"/>
          <w:szCs w:val="19"/>
          <w:u w:val="single" w:color="9D9C9C"/>
        </w:rPr>
        <w:t xml:space="preserve"> </w:t>
      </w:r>
      <w:r>
        <w:rPr>
          <w:sz w:val="19"/>
          <w:szCs w:val="19"/>
          <w:u w:val="single" w:color="9D9C9C"/>
        </w:rPr>
        <w:tab/>
      </w:r>
    </w:p>
    <w:p w14:paraId="10285D63" w14:textId="77777777" w:rsidR="001E1D27" w:rsidRDefault="00074383">
      <w:pPr>
        <w:tabs>
          <w:tab w:val="left" w:pos="4060"/>
        </w:tabs>
        <w:spacing w:before="31" w:line="200" w:lineRule="exact"/>
        <w:ind w:left="390" w:right="-48"/>
        <w:rPr>
          <w:sz w:val="19"/>
          <w:szCs w:val="19"/>
        </w:rPr>
      </w:pPr>
      <w:r>
        <w:rPr>
          <w:position w:val="-1"/>
          <w:sz w:val="19"/>
          <w:szCs w:val="19"/>
        </w:rPr>
        <w:t xml:space="preserve">5    surface area            </w:t>
      </w:r>
      <w:r>
        <w:rPr>
          <w:position w:val="-1"/>
          <w:sz w:val="19"/>
          <w:szCs w:val="19"/>
          <w:u w:val="single" w:color="9D9C9C"/>
        </w:rPr>
        <w:t xml:space="preserve"> </w:t>
      </w:r>
      <w:r>
        <w:rPr>
          <w:position w:val="-1"/>
          <w:sz w:val="19"/>
          <w:szCs w:val="19"/>
          <w:u w:val="single" w:color="9D9C9C"/>
        </w:rPr>
        <w:tab/>
      </w:r>
    </w:p>
    <w:p w14:paraId="77936817" w14:textId="77777777" w:rsidR="001E1D27" w:rsidRDefault="00074383">
      <w:pPr>
        <w:spacing w:before="87"/>
        <w:ind w:left="1"/>
        <w:rPr>
          <w:sz w:val="19"/>
          <w:szCs w:val="19"/>
        </w:rPr>
      </w:pPr>
      <w:r>
        <w:br w:type="column"/>
      </w:r>
      <w:r>
        <w:rPr>
          <w:sz w:val="19"/>
          <w:szCs w:val="19"/>
        </w:rPr>
        <w:t>6   effectiveness</w:t>
      </w:r>
    </w:p>
    <w:p w14:paraId="6D0D4558" w14:textId="77777777" w:rsidR="001E1D27" w:rsidRDefault="00074383">
      <w:pPr>
        <w:tabs>
          <w:tab w:val="left" w:pos="4640"/>
        </w:tabs>
        <w:spacing w:before="31"/>
        <w:ind w:left="1"/>
        <w:rPr>
          <w:sz w:val="19"/>
          <w:szCs w:val="19"/>
        </w:rPr>
      </w:pPr>
      <w:r>
        <w:rPr>
          <w:sz w:val="19"/>
          <w:szCs w:val="19"/>
        </w:rPr>
        <w:t xml:space="preserve">7    thermal conductivity                </w:t>
      </w:r>
      <w:r>
        <w:rPr>
          <w:sz w:val="19"/>
          <w:szCs w:val="19"/>
          <w:u w:val="single" w:color="9D9C9C"/>
        </w:rPr>
        <w:t xml:space="preserve"> </w:t>
      </w:r>
      <w:r>
        <w:rPr>
          <w:sz w:val="19"/>
          <w:szCs w:val="19"/>
          <w:u w:val="single" w:color="9D9C9C"/>
        </w:rPr>
        <w:tab/>
      </w:r>
    </w:p>
    <w:p w14:paraId="312A3F13" w14:textId="473FD631" w:rsidR="001E1D27" w:rsidRDefault="002D00A0">
      <w:pPr>
        <w:tabs>
          <w:tab w:val="left" w:pos="4640"/>
        </w:tabs>
        <w:spacing w:before="31"/>
        <w:rPr>
          <w:sz w:val="19"/>
          <w:szCs w:val="19"/>
        </w:rPr>
      </w:pPr>
      <w:r>
        <w:rPr>
          <w:noProof/>
        </w:rPr>
        <mc:AlternateContent>
          <mc:Choice Requires="wps">
            <w:drawing>
              <wp:anchor distT="0" distB="0" distL="114300" distR="114300" simplePos="0" relativeHeight="251672576" behindDoc="1" locked="0" layoutInCell="1" allowOverlap="1" wp14:anchorId="48A93179" wp14:editId="5D169ADC">
                <wp:simplePos x="0" y="0"/>
                <wp:positionH relativeFrom="page">
                  <wp:posOffset>7027545</wp:posOffset>
                </wp:positionH>
                <wp:positionV relativeFrom="page">
                  <wp:posOffset>923290</wp:posOffset>
                </wp:positionV>
                <wp:extent cx="215900" cy="727710"/>
                <wp:effectExtent l="0" t="0" r="0" b="0"/>
                <wp:wrapNone/>
                <wp:docPr id="82"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727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0AF7B" w14:textId="77777777" w:rsidR="001E1D27" w:rsidRDefault="00074383">
                            <w:pPr>
                              <w:spacing w:line="320" w:lineRule="exact"/>
                              <w:ind w:left="20" w:right="-45"/>
                              <w:rPr>
                                <w:rFonts w:ascii="Arial" w:eastAsia="Arial" w:hAnsi="Arial" w:cs="Arial"/>
                                <w:sz w:val="30"/>
                                <w:szCs w:val="30"/>
                              </w:rPr>
                            </w:pPr>
                            <w:r>
                              <w:rPr>
                                <w:rFonts w:ascii="Arial" w:eastAsia="Arial" w:hAnsi="Arial" w:cs="Arial"/>
                                <w:color w:val="DD6D1A"/>
                                <w:sz w:val="30"/>
                                <w:szCs w:val="30"/>
                              </w:rPr>
                              <w:t>Activities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93179" id="Text Box 77" o:spid="_x0000_s1027" type="#_x0000_t202" style="position:absolute;margin-left:553.35pt;margin-top:72.7pt;width:17pt;height:57.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" filled="f" stroked="f">
                <v:textbox style="layout-flow:vertical;mso-layout-flow-alt:bottom-to-top" inset="0,0,0,0">
                  <w:txbxContent>
                    <w:p w14:paraId="03F0AF7B" w14:textId="77777777" w:rsidR="001E1D27" w:rsidRDefault="00074383">
                      <w:pPr>
                        <w:spacing w:line="320" w:lineRule="exact"/>
                        <w:ind w:left="20" w:right="-45"/>
                        <w:rPr>
                          <w:rFonts w:ascii="Arial" w:eastAsia="Arial" w:hAnsi="Arial" w:cs="Arial"/>
                          <w:sz w:val="30"/>
                          <w:szCs w:val="30"/>
                        </w:rPr>
                      </w:pPr>
                      <w:r>
                        <w:rPr>
                          <w:rFonts w:ascii="Arial" w:eastAsia="Arial" w:hAnsi="Arial" w:cs="Arial"/>
                          <w:color w:val="DD6D1A"/>
                          <w:sz w:val="30"/>
                          <w:szCs w:val="30"/>
                        </w:rPr>
                        <w:t>Activities</w:t>
                      </w:r>
                    </w:p>
                  </w:txbxContent>
                </v:textbox>
                <w10:wrap anchorx="page" anchory="page"/>
              </v:shape>
            </w:pict>
          </mc:Fallback>
        </mc:AlternateContent>
      </w:r>
      <w:r w:rsidR="00074383">
        <w:rPr>
          <w:sz w:val="19"/>
          <w:szCs w:val="19"/>
        </w:rPr>
        <w:t xml:space="preserve">8   electromagnetic waves            </w:t>
      </w:r>
      <w:r w:rsidR="00074383">
        <w:rPr>
          <w:sz w:val="19"/>
          <w:szCs w:val="19"/>
          <w:u w:val="single" w:color="9D9C9C"/>
        </w:rPr>
        <w:t xml:space="preserve"> </w:t>
      </w:r>
      <w:r w:rsidR="00074383">
        <w:rPr>
          <w:sz w:val="19"/>
          <w:szCs w:val="19"/>
          <w:u w:val="single" w:color="9D9C9C"/>
        </w:rPr>
        <w:tab/>
      </w:r>
    </w:p>
    <w:p w14:paraId="3CC28A5A" w14:textId="3CBB4A3B" w:rsidR="001E1D27" w:rsidRDefault="002D00A0">
      <w:pPr>
        <w:spacing w:before="31"/>
        <w:rPr>
          <w:sz w:val="19"/>
          <w:szCs w:val="19"/>
        </w:rPr>
      </w:pPr>
      <w:r>
        <w:rPr>
          <w:noProof/>
        </w:rPr>
        <mc:AlternateContent>
          <mc:Choice Requires="wpg">
            <w:drawing>
              <wp:anchor distT="0" distB="0" distL="114300" distR="114300" simplePos="0" relativeHeight="251660288" behindDoc="1" locked="0" layoutInCell="1" allowOverlap="1" wp14:anchorId="1DDBB82A" wp14:editId="03C87849">
                <wp:simplePos x="0" y="0"/>
                <wp:positionH relativeFrom="page">
                  <wp:posOffset>5039995</wp:posOffset>
                </wp:positionH>
                <wp:positionV relativeFrom="paragraph">
                  <wp:posOffset>147955</wp:posOffset>
                </wp:positionV>
                <wp:extent cx="1047750" cy="0"/>
                <wp:effectExtent l="10795" t="8890" r="8255" b="10160"/>
                <wp:wrapNone/>
                <wp:docPr id="80"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7750" cy="0"/>
                          <a:chOff x="7937" y="233"/>
                          <a:chExt cx="1650" cy="0"/>
                        </a:xfrm>
                      </wpg:grpSpPr>
                      <wps:wsp>
                        <wps:cNvPr id="81" name="Freeform 76"/>
                        <wps:cNvSpPr>
                          <a:spLocks/>
                        </wps:cNvSpPr>
                        <wps:spPr bwMode="auto">
                          <a:xfrm>
                            <a:off x="7937" y="233"/>
                            <a:ext cx="1650" cy="0"/>
                          </a:xfrm>
                          <a:custGeom>
                            <a:avLst/>
                            <a:gdLst>
                              <a:gd name="T0" fmla="+- 0 7937 7937"/>
                              <a:gd name="T1" fmla="*/ T0 w 1650"/>
                              <a:gd name="T2" fmla="+- 0 9587 7937"/>
                              <a:gd name="T3" fmla="*/ T2 w 1650"/>
                            </a:gdLst>
                            <a:ahLst/>
                            <a:cxnLst>
                              <a:cxn ang="0">
                                <a:pos x="T1" y="0"/>
                              </a:cxn>
                              <a:cxn ang="0">
                                <a:pos x="T3" y="0"/>
                              </a:cxn>
                            </a:cxnLst>
                            <a:rect l="0" t="0" r="r" b="b"/>
                            <a:pathLst>
                              <a:path w="1650">
                                <a:moveTo>
                                  <a:pt x="0" y="0"/>
                                </a:moveTo>
                                <a:lnTo>
                                  <a:pt x="1650" y="0"/>
                                </a:lnTo>
                              </a:path>
                            </a:pathLst>
                          </a:custGeom>
                          <a:noFill/>
                          <a:ln w="7601">
                            <a:solidFill>
                              <a:srgbClr val="9D9C9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933696" id="Group 75" o:spid="_x0000_s1026" style="position:absolute;margin-left:396.85pt;margin-top:11.65pt;width:82.5pt;height:0;z-index:-251656192;mso-position-horizontal-relative:page" coordorigin="7937,233" coordsize="16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">
                <v:shape id="Freeform 76" o:spid="_x0000_s1027" style="position:absolute;left:7937;top:233;width:1650;height:0;visibility:visible;mso-wrap-style:square;v-text-anchor:top" coordsize="1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" path="m,l1650,e" filled="f" strokecolor="#9d9c9c" strokeweight=".21114mm">
                  <v:path arrowok="t" o:connecttype="custom" o:connectlocs="0,0;1650,0" o:connectangles="0,0"/>
                </v:shape>
                <w10:wrap anchorx="page"/>
              </v:group>
            </w:pict>
          </mc:Fallback>
        </mc:AlternateContent>
      </w:r>
      <w:r w:rsidR="00074383">
        <w:rPr>
          <w:sz w:val="19"/>
          <w:szCs w:val="19"/>
        </w:rPr>
        <w:t>9   infrared rays</w:t>
      </w:r>
    </w:p>
    <w:p w14:paraId="0E427F5B" w14:textId="1B99ED90" w:rsidR="001E1D27" w:rsidRDefault="002D00A0">
      <w:pPr>
        <w:spacing w:before="31" w:line="200" w:lineRule="exact"/>
        <w:rPr>
          <w:sz w:val="19"/>
          <w:szCs w:val="19"/>
        </w:rPr>
        <w:sectPr w:rsidR="001E1D27">
          <w:type w:val="continuous"/>
          <w:pgSz w:w="11920" w:h="16840"/>
          <w:pgMar w:top="560" w:right="460" w:bottom="280" w:left="460" w:header="720" w:footer="720" w:gutter="0"/>
          <w:cols w:num="2" w:space="720" w:equalWidth="0">
            <w:col w:w="4068" w:space="404"/>
            <w:col w:w="6528"/>
          </w:cols>
        </w:sectPr>
      </w:pPr>
      <w:r>
        <w:rPr>
          <w:noProof/>
        </w:rPr>
        <mc:AlternateContent>
          <mc:Choice Requires="wpg">
            <w:drawing>
              <wp:anchor distT="0" distB="0" distL="114300" distR="114300" simplePos="0" relativeHeight="251661312" behindDoc="1" locked="0" layoutInCell="1" allowOverlap="1" wp14:anchorId="1134E87F" wp14:editId="73443B0A">
                <wp:simplePos x="0" y="0"/>
                <wp:positionH relativeFrom="page">
                  <wp:posOffset>5039360</wp:posOffset>
                </wp:positionH>
                <wp:positionV relativeFrom="paragraph">
                  <wp:posOffset>147955</wp:posOffset>
                </wp:positionV>
                <wp:extent cx="1047750" cy="0"/>
                <wp:effectExtent l="10160" t="5715" r="8890" b="13335"/>
                <wp:wrapNone/>
                <wp:docPr id="78"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7750" cy="0"/>
                          <a:chOff x="7936" y="233"/>
                          <a:chExt cx="1650" cy="0"/>
                        </a:xfrm>
                      </wpg:grpSpPr>
                      <wps:wsp>
                        <wps:cNvPr id="79" name="Freeform 74"/>
                        <wps:cNvSpPr>
                          <a:spLocks/>
                        </wps:cNvSpPr>
                        <wps:spPr bwMode="auto">
                          <a:xfrm>
                            <a:off x="7936" y="233"/>
                            <a:ext cx="1650" cy="0"/>
                          </a:xfrm>
                          <a:custGeom>
                            <a:avLst/>
                            <a:gdLst>
                              <a:gd name="T0" fmla="+- 0 7936 7936"/>
                              <a:gd name="T1" fmla="*/ T0 w 1650"/>
                              <a:gd name="T2" fmla="+- 0 9587 7936"/>
                              <a:gd name="T3" fmla="*/ T2 w 1650"/>
                            </a:gdLst>
                            <a:ahLst/>
                            <a:cxnLst>
                              <a:cxn ang="0">
                                <a:pos x="T1" y="0"/>
                              </a:cxn>
                              <a:cxn ang="0">
                                <a:pos x="T3" y="0"/>
                              </a:cxn>
                            </a:cxnLst>
                            <a:rect l="0" t="0" r="r" b="b"/>
                            <a:pathLst>
                              <a:path w="1650">
                                <a:moveTo>
                                  <a:pt x="0" y="0"/>
                                </a:moveTo>
                                <a:lnTo>
                                  <a:pt x="1651" y="0"/>
                                </a:lnTo>
                              </a:path>
                            </a:pathLst>
                          </a:custGeom>
                          <a:noFill/>
                          <a:ln w="7601">
                            <a:solidFill>
                              <a:srgbClr val="9D9C9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50C0FA" id="Group 73" o:spid="_x0000_s1026" style="position:absolute;margin-left:396.8pt;margin-top:11.65pt;width:82.5pt;height:0;z-index:-251655168;mso-position-horizontal-relative:page" coordorigin="7936,233" coordsize="16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">
                <v:shape id="Freeform 74" o:spid="_x0000_s1027" style="position:absolute;left:7936;top:233;width:1650;height:0;visibility:visible;mso-wrap-style:square;v-text-anchor:top" coordsize="1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" path="m,l1651,e" filled="f" strokecolor="#9d9c9c" strokeweight=".21114mm">
                  <v:path arrowok="t" o:connecttype="custom" o:connectlocs="0,0;1651,0" o:connectangles="0,0"/>
                </v:shape>
                <w10:wrap anchorx="page"/>
              </v:group>
            </w:pict>
          </mc:Fallback>
        </mc:AlternateContent>
      </w:r>
      <w:r w:rsidR="00074383">
        <w:rPr>
          <w:position w:val="-1"/>
          <w:sz w:val="19"/>
          <w:szCs w:val="19"/>
        </w:rPr>
        <w:t>10 void</w:t>
      </w:r>
    </w:p>
    <w:p w14:paraId="281C85AD" w14:textId="77777777" w:rsidR="001E1D27" w:rsidRDefault="001E1D27">
      <w:pPr>
        <w:spacing w:before="9" w:line="240" w:lineRule="exact"/>
        <w:rPr>
          <w:sz w:val="24"/>
          <w:szCs w:val="24"/>
        </w:rPr>
      </w:pPr>
    </w:p>
    <w:p w14:paraId="6940F97D" w14:textId="77777777" w:rsidR="001E1D27" w:rsidRDefault="00825DF1">
      <w:pPr>
        <w:spacing w:before="27"/>
        <w:ind w:left="107"/>
        <w:rPr>
          <w:rFonts w:ascii="Arial" w:eastAsia="Arial" w:hAnsi="Arial" w:cs="Arial"/>
          <w:sz w:val="26"/>
          <w:szCs w:val="26"/>
        </w:rPr>
      </w:pPr>
      <w:r>
        <w:rPr>
          <w:rFonts w:ascii="Arial" w:eastAsia="Arial" w:hAnsi="Arial" w:cs="Arial"/>
          <w:color w:val="688685"/>
          <w:sz w:val="26"/>
          <w:szCs w:val="26"/>
        </w:rPr>
        <w:t>Writing</w:t>
      </w:r>
    </w:p>
    <w:p w14:paraId="7CB020B9" w14:textId="77777777" w:rsidR="001E1D27" w:rsidRDefault="00825DF1">
      <w:pPr>
        <w:spacing w:before="9" w:line="264" w:lineRule="auto"/>
        <w:ind w:left="390" w:right="1046" w:hanging="283"/>
        <w:rPr>
          <w:sz w:val="19"/>
          <w:szCs w:val="19"/>
        </w:rPr>
      </w:pPr>
      <w:r>
        <w:rPr>
          <w:b/>
          <w:color w:val="DD6D1A"/>
          <w:sz w:val="26"/>
          <w:szCs w:val="26"/>
        </w:rPr>
        <w:t>4 Look</w:t>
      </w:r>
      <w:r w:rsidR="00074383">
        <w:rPr>
          <w:b/>
          <w:color w:val="000000"/>
          <w:sz w:val="19"/>
          <w:szCs w:val="19"/>
        </w:rPr>
        <w:t xml:space="preserve"> at this graph showing the conductivity of different materials and write a short paragraph describing it. Use the </w:t>
      </w:r>
      <w:bookmarkStart w:id="0" w:name="_GoBack"/>
      <w:bookmarkEnd w:id="0"/>
      <w:r w:rsidR="00074383">
        <w:rPr>
          <w:b/>
          <w:color w:val="000000"/>
          <w:sz w:val="19"/>
          <w:szCs w:val="19"/>
        </w:rPr>
        <w:t>information from the text to help you and remember to include the following information:</w:t>
      </w:r>
    </w:p>
    <w:p w14:paraId="0BE46421" w14:textId="77777777" w:rsidR="001E1D27" w:rsidRDefault="00074383">
      <w:pPr>
        <w:spacing w:before="67"/>
        <w:ind w:left="390"/>
        <w:rPr>
          <w:sz w:val="19"/>
          <w:szCs w:val="19"/>
        </w:rPr>
      </w:pPr>
      <w:r>
        <w:rPr>
          <w:b/>
          <w:sz w:val="19"/>
          <w:szCs w:val="19"/>
        </w:rPr>
        <w:t xml:space="preserve">•   </w:t>
      </w:r>
      <w:r w:rsidR="00825DF1">
        <w:rPr>
          <w:sz w:val="19"/>
          <w:szCs w:val="19"/>
        </w:rPr>
        <w:t>A</w:t>
      </w:r>
      <w:r>
        <w:rPr>
          <w:sz w:val="19"/>
          <w:szCs w:val="19"/>
        </w:rPr>
        <w:t xml:space="preserve"> general description of the graph;</w:t>
      </w:r>
    </w:p>
    <w:p w14:paraId="53E1F079" w14:textId="77777777" w:rsidR="001E1D27" w:rsidRDefault="00074383">
      <w:pPr>
        <w:spacing w:before="31"/>
        <w:ind w:left="390"/>
        <w:rPr>
          <w:sz w:val="19"/>
          <w:szCs w:val="19"/>
        </w:rPr>
      </w:pPr>
      <w:r>
        <w:rPr>
          <w:b/>
          <w:sz w:val="19"/>
          <w:szCs w:val="19"/>
        </w:rPr>
        <w:t xml:space="preserve">•   </w:t>
      </w:r>
      <w:r w:rsidR="00825DF1">
        <w:rPr>
          <w:sz w:val="19"/>
          <w:szCs w:val="19"/>
        </w:rPr>
        <w:t>Which</w:t>
      </w:r>
      <w:r>
        <w:rPr>
          <w:sz w:val="19"/>
          <w:szCs w:val="19"/>
        </w:rPr>
        <w:t xml:space="preserve"> materials we use to heat things in the kitchen (i.e. good conductors);</w:t>
      </w:r>
    </w:p>
    <w:p w14:paraId="1DD32B6C" w14:textId="77777777" w:rsidR="001E1D27" w:rsidRDefault="00074383">
      <w:pPr>
        <w:spacing w:before="31"/>
        <w:ind w:left="390"/>
        <w:rPr>
          <w:sz w:val="19"/>
          <w:szCs w:val="19"/>
        </w:rPr>
      </w:pPr>
      <w:r>
        <w:rPr>
          <w:b/>
          <w:sz w:val="19"/>
          <w:szCs w:val="19"/>
        </w:rPr>
        <w:t xml:space="preserve">•   </w:t>
      </w:r>
      <w:r w:rsidR="00825DF1">
        <w:rPr>
          <w:sz w:val="19"/>
          <w:szCs w:val="19"/>
        </w:rPr>
        <w:t>Which</w:t>
      </w:r>
      <w:r>
        <w:rPr>
          <w:sz w:val="19"/>
          <w:szCs w:val="19"/>
        </w:rPr>
        <w:t xml:space="preserve"> materials we use to protect ourselves from heat (i.e. for handles, spoons, etc.);</w:t>
      </w:r>
    </w:p>
    <w:p w14:paraId="4935A36D" w14:textId="77777777" w:rsidR="001E1D27" w:rsidRDefault="00074383">
      <w:pPr>
        <w:spacing w:before="31" w:line="274" w:lineRule="auto"/>
        <w:ind w:left="617" w:right="956" w:hanging="227"/>
        <w:rPr>
          <w:sz w:val="19"/>
          <w:szCs w:val="19"/>
        </w:rPr>
      </w:pPr>
      <w:r>
        <w:rPr>
          <w:b/>
          <w:sz w:val="19"/>
          <w:szCs w:val="19"/>
        </w:rPr>
        <w:t xml:space="preserve">•   </w:t>
      </w:r>
      <w:r w:rsidR="00825DF1">
        <w:rPr>
          <w:sz w:val="19"/>
          <w:szCs w:val="19"/>
        </w:rPr>
        <w:t>Which</w:t>
      </w:r>
      <w:r>
        <w:rPr>
          <w:sz w:val="19"/>
          <w:szCs w:val="19"/>
        </w:rPr>
        <w:t xml:space="preserve"> materials we use to eat and drink out of (i.e. cups, plates, dishes), keeping food warm but not impossible for use to touch;</w:t>
      </w:r>
    </w:p>
    <w:p w14:paraId="29CB7A98" w14:textId="77777777" w:rsidR="001E1D27" w:rsidRDefault="00074383">
      <w:pPr>
        <w:spacing w:before="1" w:line="200" w:lineRule="exact"/>
        <w:ind w:left="390"/>
        <w:rPr>
          <w:sz w:val="19"/>
          <w:szCs w:val="19"/>
        </w:rPr>
      </w:pPr>
      <w:r>
        <w:rPr>
          <w:b/>
          <w:position w:val="-1"/>
          <w:sz w:val="19"/>
          <w:szCs w:val="19"/>
        </w:rPr>
        <w:t xml:space="preserve">•   </w:t>
      </w:r>
      <w:r w:rsidR="00825DF1">
        <w:rPr>
          <w:position w:val="-1"/>
          <w:sz w:val="19"/>
          <w:szCs w:val="19"/>
        </w:rPr>
        <w:t>Which</w:t>
      </w:r>
      <w:r>
        <w:rPr>
          <w:position w:val="-1"/>
          <w:sz w:val="19"/>
          <w:szCs w:val="19"/>
        </w:rPr>
        <w:t xml:space="preserve"> materials we use to eat with (cutlery).</w:t>
      </w:r>
    </w:p>
    <w:p w14:paraId="7E2AE591" w14:textId="77777777" w:rsidR="001E1D27" w:rsidRDefault="001E1D27">
      <w:pPr>
        <w:spacing w:before="1" w:line="180" w:lineRule="exact"/>
        <w:rPr>
          <w:sz w:val="18"/>
          <w:szCs w:val="18"/>
        </w:rPr>
      </w:pPr>
    </w:p>
    <w:p w14:paraId="4EB5EF66" w14:textId="77777777" w:rsidR="001E1D27" w:rsidRDefault="001E1D27">
      <w:pPr>
        <w:spacing w:line="200" w:lineRule="exact"/>
        <w:sectPr w:rsidR="001E1D27">
          <w:type w:val="continuous"/>
          <w:pgSz w:w="11920" w:h="16840"/>
          <w:pgMar w:top="560" w:right="460" w:bottom="280" w:left="460" w:header="720" w:footer="720" w:gutter="0"/>
          <w:cols w:space="720"/>
        </w:sectPr>
      </w:pPr>
    </w:p>
    <w:p w14:paraId="34AE027C" w14:textId="77777777" w:rsidR="001E1D27" w:rsidRDefault="001E1D27">
      <w:pPr>
        <w:spacing w:before="7" w:line="100" w:lineRule="exact"/>
        <w:rPr>
          <w:sz w:val="10"/>
          <w:szCs w:val="10"/>
        </w:rPr>
      </w:pPr>
    </w:p>
    <w:p w14:paraId="12A20E24" w14:textId="77777777" w:rsidR="001E1D27" w:rsidRDefault="001E1D27">
      <w:pPr>
        <w:spacing w:line="200" w:lineRule="exact"/>
      </w:pPr>
    </w:p>
    <w:p w14:paraId="6E052C4E" w14:textId="77777777" w:rsidR="001E1D27" w:rsidRDefault="001E1D27">
      <w:pPr>
        <w:spacing w:line="200" w:lineRule="exact"/>
      </w:pPr>
    </w:p>
    <w:p w14:paraId="57819323" w14:textId="77777777" w:rsidR="001E1D27" w:rsidRDefault="00074383">
      <w:pPr>
        <w:spacing w:line="300" w:lineRule="exact"/>
        <w:jc w:val="right"/>
        <w:rPr>
          <w:rFonts w:ascii="Arial" w:eastAsia="Arial" w:hAnsi="Arial" w:cs="Arial"/>
          <w:sz w:val="27"/>
          <w:szCs w:val="27"/>
        </w:rPr>
      </w:pPr>
      <w:r>
        <w:rPr>
          <w:rFonts w:ascii="Arial" w:eastAsia="Arial" w:hAnsi="Arial" w:cs="Arial"/>
          <w:b/>
          <w:position w:val="-1"/>
          <w:sz w:val="27"/>
          <w:szCs w:val="27"/>
        </w:rPr>
        <w:t>100</w:t>
      </w:r>
    </w:p>
    <w:p w14:paraId="20F687A6" w14:textId="77777777" w:rsidR="001E1D27" w:rsidRPr="00526B0C" w:rsidRDefault="00074383">
      <w:pPr>
        <w:spacing w:before="18"/>
        <w:ind w:right="-70"/>
        <w:rPr>
          <w:rFonts w:ascii="Arial" w:eastAsia="Arial" w:hAnsi="Arial" w:cs="Arial"/>
          <w:b/>
          <w:sz w:val="28"/>
          <w:szCs w:val="28"/>
        </w:rPr>
      </w:pPr>
      <w:r>
        <w:br w:type="column"/>
      </w:r>
      <w:r w:rsidRPr="00526B0C">
        <w:rPr>
          <w:rFonts w:ascii="Arial" w:eastAsia="Arial" w:hAnsi="Arial" w:cs="Arial"/>
          <w:b/>
          <w:sz w:val="28"/>
          <w:szCs w:val="28"/>
        </w:rPr>
        <w:t>HEAT CONDUCTION BY VARIOUS MATERIALS</w:t>
      </w:r>
    </w:p>
    <w:p w14:paraId="2CBEAE4B" w14:textId="77777777" w:rsidR="001E1D27" w:rsidRDefault="00074383">
      <w:pPr>
        <w:spacing w:before="5" w:line="120" w:lineRule="exact"/>
        <w:rPr>
          <w:sz w:val="13"/>
          <w:szCs w:val="13"/>
        </w:rPr>
      </w:pPr>
      <w:r>
        <w:br w:type="column"/>
      </w:r>
    </w:p>
    <w:p w14:paraId="2A31358F" w14:textId="77777777" w:rsidR="00825DF1" w:rsidRDefault="00825DF1" w:rsidP="00825DF1">
      <w:pPr>
        <w:rPr>
          <w:rFonts w:ascii="Arial" w:eastAsia="Arial" w:hAnsi="Arial" w:cs="Arial"/>
          <w:sz w:val="27"/>
          <w:szCs w:val="27"/>
        </w:rPr>
        <w:sectPr w:rsidR="00825DF1">
          <w:type w:val="continuous"/>
          <w:pgSz w:w="11920" w:h="16840"/>
          <w:pgMar w:top="560" w:right="460" w:bottom="280" w:left="460" w:header="720" w:footer="720" w:gutter="0"/>
          <w:cols w:num="3" w:space="720" w:equalWidth="0">
            <w:col w:w="1469" w:space="690"/>
            <w:col w:w="5695" w:space="288"/>
            <w:col w:w="2858"/>
          </w:cols>
        </w:sectPr>
      </w:pPr>
      <w:r>
        <w:rPr>
          <w:rFonts w:ascii="Arial" w:eastAsia="Arial" w:hAnsi="Arial" w:cs="Arial"/>
          <w:b/>
          <w:color w:val="008BD2"/>
          <w:sz w:val="27"/>
          <w:szCs w:val="27"/>
        </w:rPr>
        <w:t>100</w:t>
      </w:r>
    </w:p>
    <w:p w14:paraId="3CE07F46" w14:textId="77777777" w:rsidR="001E1D27" w:rsidRDefault="001E1D27">
      <w:pPr>
        <w:spacing w:line="200" w:lineRule="exact"/>
      </w:pPr>
    </w:p>
    <w:p w14:paraId="0B7F6F7C" w14:textId="77777777" w:rsidR="001E1D27" w:rsidRDefault="001E1D27">
      <w:pPr>
        <w:spacing w:line="200" w:lineRule="exact"/>
      </w:pPr>
    </w:p>
    <w:p w14:paraId="32E48D5D" w14:textId="77777777" w:rsidR="00526B0C" w:rsidRDefault="00526B0C" w:rsidP="00526B0C">
      <w:pPr>
        <w:spacing w:before="27"/>
        <w:ind w:left="1208"/>
        <w:rPr>
          <w:rFonts w:ascii="Arial" w:eastAsia="Arial" w:hAnsi="Arial" w:cs="Arial"/>
          <w:sz w:val="27"/>
          <w:szCs w:val="27"/>
        </w:rPr>
      </w:pPr>
      <w:r>
        <w:rPr>
          <w:rFonts w:ascii="Arial" w:eastAsia="Arial" w:hAnsi="Arial" w:cs="Arial"/>
          <w:b/>
          <w:sz w:val="27"/>
          <w:szCs w:val="27"/>
        </w:rPr>
        <w:t>80</w:t>
      </w:r>
    </w:p>
    <w:p w14:paraId="050FEDCC" w14:textId="77777777" w:rsidR="001E1D27" w:rsidRDefault="00526B0C">
      <w:pPr>
        <w:spacing w:before="18" w:line="200" w:lineRule="exact"/>
      </w:pPr>
      <w:r>
        <w:rPr>
          <w:noProof/>
        </w:rPr>
        <mc:AlternateContent>
          <mc:Choice Requires="wps">
            <w:drawing>
              <wp:anchor distT="0" distB="0" distL="114300" distR="114300" simplePos="0" relativeHeight="251678720" behindDoc="0" locked="0" layoutInCell="1" allowOverlap="1" wp14:anchorId="35C7FD52" wp14:editId="544DFA92">
                <wp:simplePos x="0" y="0"/>
                <wp:positionH relativeFrom="column">
                  <wp:posOffset>4641850</wp:posOffset>
                </wp:positionH>
                <wp:positionV relativeFrom="paragraph">
                  <wp:posOffset>43815</wp:posOffset>
                </wp:positionV>
                <wp:extent cx="409575" cy="3333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409575" cy="333375"/>
                        </a:xfrm>
                        <a:prstGeom prst="rect">
                          <a:avLst/>
                        </a:prstGeom>
                        <a:noFill/>
                        <a:ln>
                          <a:noFill/>
                        </a:ln>
                        <a:effectLst/>
                      </wps:spPr>
                      <wps:txbx>
                        <w:txbxContent>
                          <w:p w14:paraId="6EC8B57F" w14:textId="77777777" w:rsidR="00526B0C" w:rsidRPr="00F809D0" w:rsidRDefault="00526B0C" w:rsidP="00526B0C">
                            <w:pPr>
                              <w:spacing w:before="18" w:line="260" w:lineRule="exact"/>
                              <w:jc w:val="center"/>
                              <w:rPr>
                                <w:rFonts w:ascii="Arial" w:eastAsia="Arial" w:hAnsi="Arial" w:cs="Arial"/>
                                <w:bCs/>
                                <w:color w:val="0070C0"/>
                                <w:position w:val="-4"/>
                                <w:sz w:val="24"/>
                                <w:szCs w:val="24"/>
                                <w14:shadow w14:blurRad="101600" w14:dist="76200" w14:dir="5400000" w14:sx="0" w14:sy="0" w14:kx="0" w14:ky="0" w14:algn="none">
                                  <w14:schemeClr w14:val="accent1">
                                    <w14:alpha w14:val="26000"/>
                                    <w14:satMod w14:val="190000"/>
                                    <w14:tint w14:val="100000"/>
                                  </w14:schemeClr>
                                </w14:shadow>
                                <w14:textOutline w14:w="901" w14:cap="flat" w14:cmpd="sng" w14:algn="ctr">
                                  <w14:solidFill>
                                    <w14:schemeClr w14:val="accent1">
                                      <w14:alpha w14:val="45000"/>
                                      <w14:satMod w14:val="190000"/>
                                    </w14:schemeClr>
                                  </w14:solidFill>
                                  <w14:prstDash w14:val="solid"/>
                                  <w14:round/>
                                </w14:textOutline>
                              </w:rPr>
                            </w:pPr>
                            <w:r w:rsidRPr="00F809D0">
                              <w:rPr>
                                <w:rFonts w:ascii="Arial" w:eastAsia="Arial" w:hAnsi="Arial" w:cs="Arial"/>
                                <w:bCs/>
                                <w:color w:val="0070C0"/>
                                <w:position w:val="-4"/>
                                <w:sz w:val="24"/>
                                <w:szCs w:val="24"/>
                                <w14:shadow w14:blurRad="101600" w14:dist="76200" w14:dir="5400000" w14:sx="0" w14:sy="0" w14:kx="0" w14:ky="0" w14:algn="none">
                                  <w14:schemeClr w14:val="accent1">
                                    <w14:alpha w14:val="26000"/>
                                    <w14:satMod w14:val="190000"/>
                                    <w14:tint w14:val="100000"/>
                                  </w14:schemeClr>
                                </w14:shadow>
                                <w14:textOutline w14:w="901" w14:cap="flat" w14:cmpd="sng" w14:algn="ctr">
                                  <w14:solidFill>
                                    <w14:schemeClr w14:val="accent1">
                                      <w14:alpha w14:val="45000"/>
                                      <w14:satMod w14:val="190000"/>
                                    </w14:schemeClr>
                                  </w14:solidFill>
                                  <w14:prstDash w14:val="solid"/>
                                  <w14:round/>
                                </w14:textOutline>
                              </w:rPr>
                              <w:t>59</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w14:anchorId="35C7FD52" id="Text Box 1" o:spid="_x0000_s1028" type="#_x0000_t202" style="position:absolute;margin-left:365.5pt;margin-top:3.45pt;width:32.25pt;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" filled="f" stroked="f">
                <v:textbox>
                  <w:txbxContent>
                    <w:p w14:paraId="6EC8B57F" w14:textId="77777777" w:rsidR="00526B0C" w:rsidRPr="00F809D0" w:rsidRDefault="00526B0C" w:rsidP="00526B0C">
                      <w:pPr>
                        <w:spacing w:before="18" w:line="260" w:lineRule="exact"/>
                        <w:jc w:val="center"/>
                        <w:rPr>
                          <w:rFonts w:ascii="Arial" w:eastAsia="Arial" w:hAnsi="Arial" w:cs="Arial"/>
                          <w:bCs/>
                          <w:color w:val="0070C0"/>
                          <w:position w:val="-4"/>
                          <w:sz w:val="24"/>
                          <w:szCs w:val="24"/>
                          <w14:shadow w14:blurRad="101600" w14:dist="76200" w14:dir="5400000" w14:sx="0" w14:sy="0" w14:kx="0" w14:ky="0" w14:algn="none">
                            <w14:schemeClr w14:val="accent1">
                              <w14:alpha w14:val="26000"/>
                              <w14:satMod w14:val="190000"/>
                              <w14:tint w14:val="100000"/>
                            </w14:schemeClr>
                          </w14:shadow>
                          <w14:textOutline w14:w="901" w14:cap="flat" w14:cmpd="sng" w14:algn="ctr">
                            <w14:solidFill>
                              <w14:schemeClr w14:val="accent1">
                                <w14:alpha w14:val="45000"/>
                                <w14:satMod w14:val="190000"/>
                              </w14:schemeClr>
                            </w14:solidFill>
                            <w14:prstDash w14:val="solid"/>
                            <w14:round/>
                          </w14:textOutline>
                        </w:rPr>
                      </w:pPr>
                      <w:r w:rsidRPr="00F809D0">
                        <w:rPr>
                          <w:rFonts w:ascii="Arial" w:eastAsia="Arial" w:hAnsi="Arial" w:cs="Arial"/>
                          <w:bCs/>
                          <w:color w:val="0070C0"/>
                          <w:position w:val="-4"/>
                          <w:sz w:val="24"/>
                          <w:szCs w:val="24"/>
                          <w14:shadow w14:blurRad="101600" w14:dist="76200" w14:dir="5400000" w14:sx="0" w14:sy="0" w14:kx="0" w14:ky="0" w14:algn="none">
                            <w14:schemeClr w14:val="accent1">
                              <w14:alpha w14:val="26000"/>
                              <w14:satMod w14:val="190000"/>
                              <w14:tint w14:val="100000"/>
                            </w14:schemeClr>
                          </w14:shadow>
                          <w14:textOutline w14:w="901" w14:cap="flat" w14:cmpd="sng" w14:algn="ctr">
                            <w14:solidFill>
                              <w14:schemeClr w14:val="accent1">
                                <w14:alpha w14:val="45000"/>
                                <w14:satMod w14:val="190000"/>
                              </w14:schemeClr>
                            </w14:solidFill>
                            <w14:prstDash w14:val="solid"/>
                            <w14:round/>
                          </w14:textOutline>
                        </w:rPr>
                        <w:t>59</w:t>
                      </w:r>
                    </w:p>
                  </w:txbxContent>
                </v:textbox>
              </v:shape>
            </w:pict>
          </mc:Fallback>
        </mc:AlternateContent>
      </w:r>
    </w:p>
    <w:p w14:paraId="4F2269C0" w14:textId="77777777" w:rsidR="00526B0C" w:rsidRDefault="00526B0C" w:rsidP="00526B0C">
      <w:pPr>
        <w:spacing w:line="460" w:lineRule="exact"/>
        <w:ind w:left="1208"/>
        <w:rPr>
          <w:rFonts w:ascii="Arial" w:eastAsia="Arial" w:hAnsi="Arial" w:cs="Arial"/>
          <w:sz w:val="27"/>
          <w:szCs w:val="27"/>
        </w:rPr>
      </w:pPr>
      <w:r>
        <w:rPr>
          <w:rFonts w:ascii="Arial" w:eastAsia="Arial" w:hAnsi="Arial" w:cs="Arial"/>
          <w:b/>
          <w:position w:val="-4"/>
          <w:sz w:val="27"/>
          <w:szCs w:val="27"/>
        </w:rPr>
        <w:t>60</w:t>
      </w:r>
    </w:p>
    <w:p w14:paraId="763FBEE4" w14:textId="77777777" w:rsidR="005E5FDD" w:rsidRPr="005E5FDD" w:rsidRDefault="00074383" w:rsidP="005E5FDD">
      <w:pPr>
        <w:spacing w:before="18" w:line="260" w:lineRule="exact"/>
        <w:rPr>
          <w:sz w:val="16"/>
          <w:szCs w:val="16"/>
        </w:rPr>
      </w:pPr>
      <w:r>
        <w:rPr>
          <w:rFonts w:ascii="Arial" w:eastAsia="Arial" w:hAnsi="Arial" w:cs="Arial"/>
          <w:b/>
          <w:position w:val="-4"/>
          <w:sz w:val="27"/>
          <w:szCs w:val="27"/>
        </w:rPr>
        <w:t xml:space="preserve">                                              </w:t>
      </w:r>
      <w:r w:rsidR="005E5FDD">
        <w:rPr>
          <w:rFonts w:ascii="Arial" w:eastAsia="Arial" w:hAnsi="Arial" w:cs="Arial"/>
          <w:b/>
          <w:position w:val="-4"/>
          <w:sz w:val="27"/>
          <w:szCs w:val="27"/>
        </w:rPr>
        <w:t xml:space="preserve">                                                     </w:t>
      </w:r>
    </w:p>
    <w:p w14:paraId="068B305C" w14:textId="77777777" w:rsidR="001E1D27" w:rsidRDefault="001E1D27">
      <w:pPr>
        <w:spacing w:line="200" w:lineRule="exact"/>
      </w:pPr>
    </w:p>
    <w:p w14:paraId="24CAF2E5" w14:textId="77777777" w:rsidR="001E1D27" w:rsidRDefault="001E1D27">
      <w:pPr>
        <w:spacing w:before="18" w:line="200" w:lineRule="exact"/>
        <w:sectPr w:rsidR="001E1D27">
          <w:type w:val="continuous"/>
          <w:pgSz w:w="11920" w:h="16840"/>
          <w:pgMar w:top="560" w:right="460" w:bottom="280" w:left="460" w:header="720" w:footer="720" w:gutter="0"/>
          <w:cols w:space="720"/>
        </w:sectPr>
      </w:pPr>
    </w:p>
    <w:p w14:paraId="18D4FAE2" w14:textId="77777777" w:rsidR="001E1D27" w:rsidRDefault="00074383">
      <w:pPr>
        <w:spacing w:before="27"/>
        <w:ind w:left="1168" w:right="3142"/>
        <w:jc w:val="center"/>
        <w:rPr>
          <w:rFonts w:ascii="Arial" w:eastAsia="Arial" w:hAnsi="Arial" w:cs="Arial"/>
          <w:sz w:val="27"/>
          <w:szCs w:val="27"/>
        </w:rPr>
      </w:pPr>
      <w:r>
        <w:rPr>
          <w:rFonts w:ascii="Arial" w:eastAsia="Arial" w:hAnsi="Arial" w:cs="Arial"/>
          <w:b/>
          <w:sz w:val="27"/>
          <w:szCs w:val="27"/>
        </w:rPr>
        <w:t>40</w:t>
      </w:r>
    </w:p>
    <w:p w14:paraId="3DA972B7" w14:textId="77777777" w:rsidR="001E1D27" w:rsidRDefault="001E1D27">
      <w:pPr>
        <w:spacing w:line="200" w:lineRule="exact"/>
      </w:pPr>
    </w:p>
    <w:p w14:paraId="28A29C51" w14:textId="77777777" w:rsidR="001E1D27" w:rsidRDefault="001E1D27">
      <w:pPr>
        <w:spacing w:before="20" w:line="220" w:lineRule="exact"/>
        <w:rPr>
          <w:sz w:val="22"/>
          <w:szCs w:val="22"/>
        </w:rPr>
      </w:pPr>
    </w:p>
    <w:p w14:paraId="01538DFF" w14:textId="1D230A9A" w:rsidR="001E1D27" w:rsidRDefault="00F809D0" w:rsidP="00F809D0">
      <w:pPr>
        <w:ind w:left="1168" w:right="3142"/>
        <w:rPr>
          <w:rFonts w:ascii="Arial" w:eastAsia="Arial" w:hAnsi="Arial" w:cs="Arial"/>
          <w:sz w:val="27"/>
          <w:szCs w:val="27"/>
        </w:rPr>
      </w:pPr>
      <w:r>
        <w:rPr>
          <w:noProof/>
        </w:rPr>
        <mc:AlternateContent>
          <mc:Choice Requires="wps">
            <w:drawing>
              <wp:anchor distT="0" distB="0" distL="114300" distR="114300" simplePos="0" relativeHeight="251676672" behindDoc="0" locked="0" layoutInCell="1" allowOverlap="1" wp14:anchorId="4E928D54" wp14:editId="6744A4A2">
                <wp:simplePos x="0" y="0"/>
                <wp:positionH relativeFrom="column">
                  <wp:posOffset>1422400</wp:posOffset>
                </wp:positionH>
                <wp:positionV relativeFrom="paragraph">
                  <wp:posOffset>145415</wp:posOffset>
                </wp:positionV>
                <wp:extent cx="1800225" cy="5524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00225" cy="552450"/>
                        </a:xfrm>
                        <a:prstGeom prst="rect">
                          <a:avLst/>
                        </a:prstGeom>
                        <a:noFill/>
                        <a:ln>
                          <a:noFill/>
                        </a:ln>
                        <a:effectLst/>
                      </wps:spPr>
                      <wps:txbx>
                        <w:txbxContent>
                          <w:p w14:paraId="66F0D0B8" w14:textId="77777777" w:rsidR="00F809D0" w:rsidRPr="00526B0C" w:rsidRDefault="00F809D0" w:rsidP="00F809D0">
                            <w:pPr>
                              <w:spacing w:line="380" w:lineRule="exact"/>
                              <w:ind w:left="1906" w:right="-78"/>
                              <w:rPr>
                                <w:b/>
                                <w:bCs/>
                                <w:color w:val="0070C0"/>
                                <w:sz w:val="24"/>
                                <w:szCs w:val="24"/>
                                <w14:shadow w14:blurRad="101600" w14:dist="76200" w14:dir="5400000" w14:sx="0" w14:sy="0" w14:kx="0" w14:ky="0" w14:algn="none">
                                  <w14:schemeClr w14:val="accent1">
                                    <w14:alpha w14:val="26000"/>
                                    <w14:satMod w14:val="190000"/>
                                    <w14:tint w14:val="100000"/>
                                  </w14:schemeClr>
                                </w14:shadow>
                                <w14:textOutline w14:w="901" w14:cap="flat" w14:cmpd="sng" w14:algn="ctr">
                                  <w14:solidFill>
                                    <w14:schemeClr w14:val="accent1">
                                      <w14:alpha w14:val="45000"/>
                                      <w14:satMod w14:val="190000"/>
                                    </w14:schemeClr>
                                  </w14:solidFill>
                                  <w14:prstDash w14:val="solid"/>
                                  <w14:round/>
                                </w14:textOutline>
                              </w:rPr>
                            </w:pPr>
                            <w:r w:rsidRPr="00526B0C">
                              <w:rPr>
                                <w:b/>
                                <w:bCs/>
                                <w:color w:val="0070C0"/>
                                <w:sz w:val="24"/>
                                <w:szCs w:val="24"/>
                                <w14:shadow w14:blurRad="101600" w14:dist="76200" w14:dir="5400000" w14:sx="0" w14:sy="0" w14:kx="0" w14:ky="0" w14:algn="none">
                                  <w14:schemeClr w14:val="accent1">
                                    <w14:alpha w14:val="26000"/>
                                    <w14:satMod w14:val="190000"/>
                                    <w14:tint w14:val="100000"/>
                                  </w14:schemeClr>
                                </w14:shadow>
                                <w14:textOutline w14:w="901" w14:cap="flat" w14:cmpd="sng" w14:algn="ctr">
                                  <w14:solidFill>
                                    <w14:schemeClr w14:val="accent1">
                                      <w14:alpha w14:val="45000"/>
                                      <w14:satMod w14:val="190000"/>
                                    </w14:schemeClr>
                                  </w14:solidFill>
                                  <w14:prstDash w14:val="solid"/>
                                  <w14:round/>
                                </w14:textOutline>
                              </w:rPr>
                              <w:t>3.5</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28D54" id="Text Box 3" o:spid="_x0000_s1029" type="#_x0000_t202" style="position:absolute;left:0;text-align:left;margin-left:112pt;margin-top:11.45pt;width:141.75pt;height:4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" filled="f" stroked="f">
                <v:textbox>
                  <w:txbxContent>
                    <w:p w14:paraId="66F0D0B8" w14:textId="77777777" w:rsidR="00F809D0" w:rsidRPr="00526B0C" w:rsidRDefault="00F809D0" w:rsidP="00F809D0">
                      <w:pPr>
                        <w:spacing w:line="380" w:lineRule="exact"/>
                        <w:ind w:left="1906" w:right="-78"/>
                        <w:rPr>
                          <w:b/>
                          <w:bCs/>
                          <w:color w:val="0070C0"/>
                          <w:sz w:val="24"/>
                          <w:szCs w:val="24"/>
                          <w14:shadow w14:blurRad="101600" w14:dist="76200" w14:dir="5400000" w14:sx="0" w14:sy="0" w14:kx="0" w14:ky="0" w14:algn="none">
                            <w14:schemeClr w14:val="accent1">
                              <w14:alpha w14:val="26000"/>
                              <w14:satMod w14:val="190000"/>
                              <w14:tint w14:val="100000"/>
                            </w14:schemeClr>
                          </w14:shadow>
                          <w14:textOutline w14:w="901" w14:cap="flat" w14:cmpd="sng" w14:algn="ctr">
                            <w14:solidFill>
                              <w14:schemeClr w14:val="accent1">
                                <w14:alpha w14:val="45000"/>
                                <w14:satMod w14:val="190000"/>
                              </w14:schemeClr>
                            </w14:solidFill>
                            <w14:prstDash w14:val="solid"/>
                            <w14:round/>
                          </w14:textOutline>
                        </w:rPr>
                      </w:pPr>
                      <w:r w:rsidRPr="00526B0C">
                        <w:rPr>
                          <w:b/>
                          <w:bCs/>
                          <w:color w:val="0070C0"/>
                          <w:sz w:val="24"/>
                          <w:szCs w:val="24"/>
                          <w14:shadow w14:blurRad="101600" w14:dist="76200" w14:dir="5400000" w14:sx="0" w14:sy="0" w14:kx="0" w14:ky="0" w14:algn="none">
                            <w14:schemeClr w14:val="accent1">
                              <w14:alpha w14:val="26000"/>
                              <w14:satMod w14:val="190000"/>
                              <w14:tint w14:val="100000"/>
                            </w14:schemeClr>
                          </w14:shadow>
                          <w14:textOutline w14:w="901" w14:cap="flat" w14:cmpd="sng" w14:algn="ctr">
                            <w14:solidFill>
                              <w14:schemeClr w14:val="accent1">
                                <w14:alpha w14:val="45000"/>
                                <w14:satMod w14:val="190000"/>
                              </w14:schemeClr>
                            </w14:solidFill>
                            <w14:prstDash w14:val="solid"/>
                            <w14:round/>
                          </w14:textOutline>
                        </w:rPr>
                        <w:t>3.5</w:t>
                      </w:r>
                    </w:p>
                  </w:txbxContent>
                </v:textbox>
              </v:shape>
            </w:pict>
          </mc:Fallback>
        </mc:AlternateContent>
      </w:r>
      <w:r w:rsidR="002D00A0">
        <w:rPr>
          <w:noProof/>
        </w:rPr>
        <mc:AlternateContent>
          <mc:Choice Requires="wps">
            <w:drawing>
              <wp:anchor distT="0" distB="0" distL="114300" distR="114300" simplePos="0" relativeHeight="251662336" behindDoc="1" locked="0" layoutInCell="1" allowOverlap="1" wp14:anchorId="4F6CC1E1" wp14:editId="11AFB798">
                <wp:simplePos x="0" y="0"/>
                <wp:positionH relativeFrom="page">
                  <wp:posOffset>535940</wp:posOffset>
                </wp:positionH>
                <wp:positionV relativeFrom="paragraph">
                  <wp:posOffset>-1580515</wp:posOffset>
                </wp:positionV>
                <wp:extent cx="405130" cy="1866265"/>
                <wp:effectExtent l="2540" t="3175" r="1905" b="0"/>
                <wp:wrapNone/>
                <wp:docPr id="7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 cy="186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E605B" w14:textId="77777777" w:rsidR="001E1D27" w:rsidRDefault="00074383">
                            <w:pPr>
                              <w:spacing w:line="280" w:lineRule="exact"/>
                              <w:ind w:left="-20" w:right="-20"/>
                              <w:jc w:val="center"/>
                              <w:rPr>
                                <w:rFonts w:ascii="Arial" w:eastAsia="Arial" w:hAnsi="Arial" w:cs="Arial"/>
                                <w:sz w:val="27"/>
                                <w:szCs w:val="27"/>
                              </w:rPr>
                            </w:pPr>
                            <w:r>
                              <w:rPr>
                                <w:rFonts w:ascii="Arial" w:eastAsia="Arial" w:hAnsi="Arial" w:cs="Arial"/>
                                <w:b/>
                                <w:color w:val="008BD2"/>
                                <w:sz w:val="27"/>
                                <w:szCs w:val="27"/>
                              </w:rPr>
                              <w:t>Speed of Heat Conduction</w:t>
                            </w:r>
                          </w:p>
                          <w:p w14:paraId="56435BEC" w14:textId="77777777" w:rsidR="001E1D27" w:rsidRDefault="00074383">
                            <w:pPr>
                              <w:spacing w:before="15"/>
                              <w:ind w:left="126" w:right="-20"/>
                              <w:jc w:val="center"/>
                              <w:rPr>
                                <w:rFonts w:ascii="Arial" w:eastAsia="Arial" w:hAnsi="Arial" w:cs="Arial"/>
                                <w:sz w:val="27"/>
                                <w:szCs w:val="27"/>
                              </w:rPr>
                            </w:pPr>
                            <w:r>
                              <w:rPr>
                                <w:rFonts w:ascii="Arial" w:eastAsia="Arial" w:hAnsi="Arial" w:cs="Arial"/>
                                <w:b/>
                                <w:color w:val="008BD2"/>
                                <w:sz w:val="27"/>
                                <w:szCs w:val="27"/>
                              </w:rPr>
                              <w:t>compared to Copper (%)</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CC1E1" id="Text Box 71" o:spid="_x0000_s1030" type="#_x0000_t202" style="position:absolute;left:0;text-align:left;margin-left:42.2pt;margin-top:-124.45pt;width:31.9pt;height:146.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" filled="f" stroked="f">
                <v:textbox style="layout-flow:vertical;mso-layout-flow-alt:bottom-to-top" inset="0,0,0,0">
                  <w:txbxContent>
                    <w:p w14:paraId="477E605B" w14:textId="77777777" w:rsidR="001E1D27" w:rsidRDefault="00074383">
                      <w:pPr>
                        <w:spacing w:line="280" w:lineRule="exact"/>
                        <w:ind w:left="-20" w:right="-20"/>
                        <w:jc w:val="center"/>
                        <w:rPr>
                          <w:rFonts w:ascii="Arial" w:eastAsia="Arial" w:hAnsi="Arial" w:cs="Arial"/>
                          <w:sz w:val="27"/>
                          <w:szCs w:val="27"/>
                        </w:rPr>
                      </w:pPr>
                      <w:r>
                        <w:rPr>
                          <w:rFonts w:ascii="Arial" w:eastAsia="Arial" w:hAnsi="Arial" w:cs="Arial"/>
                          <w:b/>
                          <w:color w:val="008BD2"/>
                          <w:sz w:val="27"/>
                          <w:szCs w:val="27"/>
                        </w:rPr>
                        <w:t>Speed of Heat Conduction</w:t>
                      </w:r>
                    </w:p>
                    <w:p w14:paraId="56435BEC" w14:textId="77777777" w:rsidR="001E1D27" w:rsidRDefault="00074383">
                      <w:pPr>
                        <w:spacing w:before="15"/>
                        <w:ind w:left="126" w:right="-20"/>
                        <w:jc w:val="center"/>
                        <w:rPr>
                          <w:rFonts w:ascii="Arial" w:eastAsia="Arial" w:hAnsi="Arial" w:cs="Arial"/>
                          <w:sz w:val="27"/>
                          <w:szCs w:val="27"/>
                        </w:rPr>
                      </w:pPr>
                      <w:r>
                        <w:rPr>
                          <w:rFonts w:ascii="Arial" w:eastAsia="Arial" w:hAnsi="Arial" w:cs="Arial"/>
                          <w:b/>
                          <w:color w:val="008BD2"/>
                          <w:sz w:val="27"/>
                          <w:szCs w:val="27"/>
                        </w:rPr>
                        <w:t>compared to Copper (%)</w:t>
                      </w:r>
                    </w:p>
                  </w:txbxContent>
                </v:textbox>
                <w10:wrap anchorx="page"/>
              </v:shape>
            </w:pict>
          </mc:Fallback>
        </mc:AlternateContent>
      </w:r>
      <w:r w:rsidR="00074383">
        <w:rPr>
          <w:rFonts w:ascii="Arial" w:eastAsia="Arial" w:hAnsi="Arial" w:cs="Arial"/>
          <w:b/>
          <w:sz w:val="27"/>
          <w:szCs w:val="27"/>
        </w:rPr>
        <w:t>20</w:t>
      </w:r>
      <w:r w:rsidR="005E5FDD">
        <w:rPr>
          <w:rFonts w:ascii="Arial" w:eastAsia="Arial" w:hAnsi="Arial" w:cs="Arial"/>
          <w:b/>
          <w:color w:val="008BD2"/>
          <w:position w:val="6"/>
          <w:sz w:val="27"/>
          <w:szCs w:val="27"/>
        </w:rPr>
        <w:t xml:space="preserve">             </w:t>
      </w:r>
    </w:p>
    <w:p w14:paraId="7D7B1672" w14:textId="77777777" w:rsidR="001E1D27" w:rsidRDefault="001E1D27">
      <w:pPr>
        <w:spacing w:before="7" w:line="100" w:lineRule="exact"/>
        <w:rPr>
          <w:sz w:val="10"/>
          <w:szCs w:val="10"/>
        </w:rPr>
      </w:pPr>
    </w:p>
    <w:p w14:paraId="76191710" w14:textId="66463938" w:rsidR="001E1D27" w:rsidRDefault="002D00A0" w:rsidP="005E5FDD">
      <w:pPr>
        <w:spacing w:line="380" w:lineRule="exact"/>
        <w:ind w:left="1906" w:right="-78"/>
        <w:rPr>
          <w:rFonts w:ascii="Arial" w:eastAsia="Arial" w:hAnsi="Arial" w:cs="Arial"/>
          <w:sz w:val="27"/>
          <w:szCs w:val="27"/>
        </w:rPr>
      </w:pPr>
      <w:r>
        <w:rPr>
          <w:noProof/>
        </w:rPr>
        <mc:AlternateContent>
          <mc:Choice Requires="wps">
            <w:drawing>
              <wp:anchor distT="0" distB="0" distL="114300" distR="114300" simplePos="0" relativeHeight="251666432" behindDoc="1" locked="0" layoutInCell="1" allowOverlap="1" wp14:anchorId="1A56A537" wp14:editId="5E93C700">
                <wp:simplePos x="0" y="0"/>
                <wp:positionH relativeFrom="page">
                  <wp:posOffset>3058160</wp:posOffset>
                </wp:positionH>
                <wp:positionV relativeFrom="paragraph">
                  <wp:posOffset>213360</wp:posOffset>
                </wp:positionV>
                <wp:extent cx="198120" cy="1008380"/>
                <wp:effectExtent l="635" t="0" r="1270" b="0"/>
                <wp:wrapNone/>
                <wp:docPr id="76"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1008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4EAE3"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Stainless</w:t>
                            </w:r>
                            <w:r w:rsidR="00074383">
                              <w:rPr>
                                <w:rFonts w:ascii="Arial" w:eastAsia="Arial" w:hAnsi="Arial" w:cs="Arial"/>
                                <w:b/>
                                <w:sz w:val="27"/>
                                <w:szCs w:val="27"/>
                              </w:rPr>
                              <w:t xml:space="preserve"> steel</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6A537" id="Text Box 67" o:spid="_x0000_s1031" type="#_x0000_t202" style="position:absolute;left:0;text-align:left;margin-left:240.8pt;margin-top:16.8pt;width:15.6pt;height:79.4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" filled="f" stroked="f">
                <v:textbox style="layout-flow:vertical;mso-layout-flow-alt:bottom-to-top" inset="0,0,0,0">
                  <w:txbxContent>
                    <w:p w14:paraId="0054EAE3"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Stainless</w:t>
                      </w:r>
                      <w:r w:rsidR="00074383">
                        <w:rPr>
                          <w:rFonts w:ascii="Arial" w:eastAsia="Arial" w:hAnsi="Arial" w:cs="Arial"/>
                          <w:b/>
                          <w:sz w:val="27"/>
                          <w:szCs w:val="27"/>
                        </w:rPr>
                        <w:t xml:space="preserve"> steel</w:t>
                      </w:r>
                    </w:p>
                  </w:txbxContent>
                </v:textbox>
                <w10:wrap anchorx="page"/>
              </v:shape>
            </w:pict>
          </mc:Fallback>
        </mc:AlternateContent>
      </w:r>
      <w:r>
        <w:rPr>
          <w:noProof/>
        </w:rPr>
        <mc:AlternateContent>
          <mc:Choice Requires="wps">
            <w:drawing>
              <wp:anchor distT="0" distB="0" distL="114300" distR="114300" simplePos="0" relativeHeight="251665408" behindDoc="1" locked="0" layoutInCell="1" allowOverlap="1" wp14:anchorId="090CE59B" wp14:editId="4EBD4588">
                <wp:simplePos x="0" y="0"/>
                <wp:positionH relativeFrom="page">
                  <wp:posOffset>2557780</wp:posOffset>
                </wp:positionH>
                <wp:positionV relativeFrom="paragraph">
                  <wp:posOffset>377825</wp:posOffset>
                </wp:positionV>
                <wp:extent cx="198120" cy="640715"/>
                <wp:effectExtent l="0" t="0" r="0" b="0"/>
                <wp:wrapNone/>
                <wp:docPr id="7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640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8C0AC"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Glass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CE59B" id="Text Box 68" o:spid="_x0000_s1032" type="#_x0000_t202" style="position:absolute;left:0;text-align:left;margin-left:201.4pt;margin-top:29.75pt;width:15.6pt;height:50.4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" filled="f" stroked="f">
                <v:textbox style="layout-flow:vertical;mso-layout-flow-alt:bottom-to-top" inset="0,0,0,0">
                  <w:txbxContent>
                    <w:p w14:paraId="7148C0AC"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Glass</w:t>
                      </w:r>
                    </w:p>
                  </w:txbxContent>
                </v:textbox>
                <w10:wrap anchorx="page"/>
              </v:shape>
            </w:pict>
          </mc:Fallback>
        </mc:AlternateContent>
      </w:r>
      <w:r>
        <w:rPr>
          <w:noProof/>
        </w:rPr>
        <mc:AlternateContent>
          <mc:Choice Requires="wps">
            <w:drawing>
              <wp:anchor distT="0" distB="0" distL="114300" distR="114300" simplePos="0" relativeHeight="251664384" behindDoc="1" locked="0" layoutInCell="1" allowOverlap="1" wp14:anchorId="4ED12EBE" wp14:editId="5F5427F2">
                <wp:simplePos x="0" y="0"/>
                <wp:positionH relativeFrom="page">
                  <wp:posOffset>2095500</wp:posOffset>
                </wp:positionH>
                <wp:positionV relativeFrom="paragraph">
                  <wp:posOffset>377825</wp:posOffset>
                </wp:positionV>
                <wp:extent cx="198120" cy="640715"/>
                <wp:effectExtent l="0" t="0" r="1905" b="0"/>
                <wp:wrapNone/>
                <wp:docPr id="7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640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A1FF2"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Wood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12EBE" id="Text Box 69" o:spid="_x0000_s1033" type="#_x0000_t202" style="position:absolute;left:0;text-align:left;margin-left:165pt;margin-top:29.75pt;width:15.6pt;height:50.4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" filled="f" stroked="f">
                <v:textbox style="layout-flow:vertical;mso-layout-flow-alt:bottom-to-top" inset="0,0,0,0">
                  <w:txbxContent>
                    <w:p w14:paraId="217A1FF2"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Wood</w:t>
                      </w:r>
                    </w:p>
                  </w:txbxContent>
                </v:textbox>
                <w10:wrap anchorx="page"/>
              </v:shape>
            </w:pict>
          </mc:Fallback>
        </mc:AlternateContent>
      </w:r>
      <w:r w:rsidR="00074383">
        <w:rPr>
          <w:rFonts w:ascii="Arial" w:eastAsia="Arial" w:hAnsi="Arial" w:cs="Arial"/>
          <w:b/>
          <w:color w:val="008BD2"/>
          <w:position w:val="-5"/>
          <w:sz w:val="27"/>
          <w:szCs w:val="27"/>
        </w:rPr>
        <w:t xml:space="preserve">0.008   0.04     0.3      </w:t>
      </w:r>
    </w:p>
    <w:p w14:paraId="3B96ABBC" w14:textId="504B51A0" w:rsidR="001E1D27" w:rsidRDefault="002D00A0">
      <w:pPr>
        <w:spacing w:line="220" w:lineRule="exact"/>
        <w:ind w:left="1298" w:right="3142"/>
        <w:jc w:val="center"/>
        <w:rPr>
          <w:rFonts w:ascii="Arial" w:eastAsia="Arial" w:hAnsi="Arial" w:cs="Arial"/>
          <w:sz w:val="27"/>
          <w:szCs w:val="27"/>
        </w:rPr>
      </w:pPr>
      <w:r>
        <w:rPr>
          <w:noProof/>
        </w:rPr>
        <mc:AlternateContent>
          <mc:Choice Requires="wps">
            <w:drawing>
              <wp:anchor distT="0" distB="0" distL="114300" distR="114300" simplePos="0" relativeHeight="251663360" behindDoc="1" locked="0" layoutInCell="1" allowOverlap="1" wp14:anchorId="49FB1B25" wp14:editId="509A736F">
                <wp:simplePos x="0" y="0"/>
                <wp:positionH relativeFrom="page">
                  <wp:posOffset>1529080</wp:posOffset>
                </wp:positionH>
                <wp:positionV relativeFrom="paragraph">
                  <wp:posOffset>59690</wp:posOffset>
                </wp:positionV>
                <wp:extent cx="245110" cy="772160"/>
                <wp:effectExtent l="0" t="0" r="0" b="1905"/>
                <wp:wrapNone/>
                <wp:docPr id="7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 cy="77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2686"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Plastic</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B1B25" id="Text Box 70" o:spid="_x0000_s1034" type="#_x0000_t202" style="position:absolute;left:0;text-align:left;margin-left:120.4pt;margin-top:4.7pt;width:19.3pt;height:60.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" filled="f" stroked="f">
                <v:textbox style="layout-flow:vertical;mso-layout-flow-alt:bottom-to-top" inset="0,0,0,0">
                  <w:txbxContent>
                    <w:p w14:paraId="558B2686"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Plastic</w:t>
                      </w:r>
                    </w:p>
                  </w:txbxContent>
                </v:textbox>
                <w10:wrap anchorx="page"/>
              </v:shape>
            </w:pict>
          </mc:Fallback>
        </mc:AlternateContent>
      </w:r>
      <w:r w:rsidR="00074383">
        <w:rPr>
          <w:rFonts w:ascii="Arial" w:eastAsia="Arial" w:hAnsi="Arial" w:cs="Arial"/>
          <w:b/>
          <w:sz w:val="27"/>
          <w:szCs w:val="27"/>
        </w:rPr>
        <w:t>0</w:t>
      </w:r>
    </w:p>
    <w:p w14:paraId="1E472CEE" w14:textId="77777777" w:rsidR="001E1D27" w:rsidRDefault="00074383">
      <w:pPr>
        <w:spacing w:before="3" w:line="180" w:lineRule="exact"/>
        <w:rPr>
          <w:sz w:val="19"/>
          <w:szCs w:val="19"/>
        </w:rPr>
      </w:pPr>
      <w:r>
        <w:br w:type="column"/>
      </w:r>
    </w:p>
    <w:p w14:paraId="2B9373F0" w14:textId="77777777" w:rsidR="001E1D27" w:rsidRDefault="00074383">
      <w:pPr>
        <w:jc w:val="right"/>
        <w:rPr>
          <w:rFonts w:ascii="Arial" w:eastAsia="Arial" w:hAnsi="Arial" w:cs="Arial"/>
          <w:sz w:val="27"/>
          <w:szCs w:val="27"/>
        </w:rPr>
      </w:pPr>
      <w:r>
        <w:rPr>
          <w:rFonts w:ascii="Arial" w:eastAsia="Arial" w:hAnsi="Arial" w:cs="Arial"/>
          <w:b/>
          <w:color w:val="008BD2"/>
          <w:sz w:val="27"/>
          <w:szCs w:val="27"/>
        </w:rPr>
        <w:t>30</w:t>
      </w:r>
    </w:p>
    <w:p w14:paraId="52D390FC" w14:textId="4EFFF6ED" w:rsidR="001E1D27" w:rsidRDefault="002D00A0">
      <w:pPr>
        <w:spacing w:before="97"/>
        <w:rPr>
          <w:rFonts w:ascii="Arial" w:eastAsia="Arial" w:hAnsi="Arial" w:cs="Arial"/>
          <w:sz w:val="27"/>
          <w:szCs w:val="27"/>
        </w:rPr>
      </w:pPr>
      <w:r>
        <w:rPr>
          <w:noProof/>
        </w:rPr>
        <mc:AlternateContent>
          <mc:Choice Requires="wpg">
            <w:drawing>
              <wp:anchor distT="0" distB="0" distL="114300" distR="114300" simplePos="0" relativeHeight="251658240" behindDoc="1" locked="0" layoutInCell="1" allowOverlap="1" wp14:anchorId="414D3867" wp14:editId="26DB8813">
                <wp:simplePos x="0" y="0"/>
                <wp:positionH relativeFrom="page">
                  <wp:posOffset>1278255</wp:posOffset>
                </wp:positionH>
                <wp:positionV relativeFrom="paragraph">
                  <wp:posOffset>-2110105</wp:posOffset>
                </wp:positionV>
                <wp:extent cx="4573270" cy="2863215"/>
                <wp:effectExtent l="1905" t="0" r="6350" b="5715"/>
                <wp:wrapNone/>
                <wp:docPr id="16"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3270" cy="2863215"/>
                          <a:chOff x="2013" y="-3323"/>
                          <a:chExt cx="7202" cy="4509"/>
                        </a:xfrm>
                      </wpg:grpSpPr>
                      <wps:wsp>
                        <wps:cNvPr id="17" name="Freeform 65"/>
                        <wps:cNvSpPr>
                          <a:spLocks/>
                        </wps:cNvSpPr>
                        <wps:spPr bwMode="auto">
                          <a:xfrm>
                            <a:off x="2019" y="1175"/>
                            <a:ext cx="6644" cy="0"/>
                          </a:xfrm>
                          <a:custGeom>
                            <a:avLst/>
                            <a:gdLst>
                              <a:gd name="T0" fmla="+- 0 2019 2019"/>
                              <a:gd name="T1" fmla="*/ T0 w 6644"/>
                              <a:gd name="T2" fmla="+- 0 8663 2019"/>
                              <a:gd name="T3" fmla="*/ T2 w 6644"/>
                            </a:gdLst>
                            <a:ahLst/>
                            <a:cxnLst>
                              <a:cxn ang="0">
                                <a:pos x="T1" y="0"/>
                              </a:cxn>
                              <a:cxn ang="0">
                                <a:pos x="T3" y="0"/>
                              </a:cxn>
                            </a:cxnLst>
                            <a:rect l="0" t="0" r="r" b="b"/>
                            <a:pathLst>
                              <a:path w="6644">
                                <a:moveTo>
                                  <a:pt x="0" y="0"/>
                                </a:moveTo>
                                <a:lnTo>
                                  <a:pt x="6644" y="0"/>
                                </a:lnTo>
                              </a:path>
                            </a:pathLst>
                          </a:custGeom>
                          <a:noFill/>
                          <a:ln w="82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64"/>
                        <wps:cNvSpPr>
                          <a:spLocks/>
                        </wps:cNvSpPr>
                        <wps:spPr bwMode="auto">
                          <a:xfrm>
                            <a:off x="2019" y="1081"/>
                            <a:ext cx="0" cy="94"/>
                          </a:xfrm>
                          <a:custGeom>
                            <a:avLst/>
                            <a:gdLst>
                              <a:gd name="T0" fmla="+- 0 1081 1081"/>
                              <a:gd name="T1" fmla="*/ 1081 h 94"/>
                              <a:gd name="T2" fmla="+- 0 1175 1081"/>
                              <a:gd name="T3" fmla="*/ 1175 h 94"/>
                            </a:gdLst>
                            <a:ahLst/>
                            <a:cxnLst>
                              <a:cxn ang="0">
                                <a:pos x="0" y="T1"/>
                              </a:cxn>
                              <a:cxn ang="0">
                                <a:pos x="0" y="T3"/>
                              </a:cxn>
                            </a:cxnLst>
                            <a:rect l="0" t="0" r="r" b="b"/>
                            <a:pathLst>
                              <a:path h="94">
                                <a:moveTo>
                                  <a:pt x="0" y="0"/>
                                </a:moveTo>
                                <a:lnTo>
                                  <a:pt x="0" y="94"/>
                                </a:lnTo>
                              </a:path>
                            </a:pathLst>
                          </a:custGeom>
                          <a:noFill/>
                          <a:ln w="82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63"/>
                        <wps:cNvSpPr>
                          <a:spLocks/>
                        </wps:cNvSpPr>
                        <wps:spPr bwMode="auto">
                          <a:xfrm>
                            <a:off x="2019" y="-2576"/>
                            <a:ext cx="0" cy="3751"/>
                          </a:xfrm>
                          <a:custGeom>
                            <a:avLst/>
                            <a:gdLst>
                              <a:gd name="T0" fmla="+- 0 -2576 -2576"/>
                              <a:gd name="T1" fmla="*/ -2576 h 3751"/>
                              <a:gd name="T2" fmla="+- 0 1175 -2576"/>
                              <a:gd name="T3" fmla="*/ 1175 h 3751"/>
                            </a:gdLst>
                            <a:ahLst/>
                            <a:cxnLst>
                              <a:cxn ang="0">
                                <a:pos x="0" y="T1"/>
                              </a:cxn>
                              <a:cxn ang="0">
                                <a:pos x="0" y="T3"/>
                              </a:cxn>
                            </a:cxnLst>
                            <a:rect l="0" t="0" r="r" b="b"/>
                            <a:pathLst>
                              <a:path h="3751">
                                <a:moveTo>
                                  <a:pt x="0" y="0"/>
                                </a:moveTo>
                                <a:lnTo>
                                  <a:pt x="0" y="3751"/>
                                </a:lnTo>
                              </a:path>
                            </a:pathLst>
                          </a:custGeom>
                          <a:noFill/>
                          <a:ln w="82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62"/>
                        <wps:cNvSpPr>
                          <a:spLocks/>
                        </wps:cNvSpPr>
                        <wps:spPr bwMode="auto">
                          <a:xfrm>
                            <a:off x="2019" y="1175"/>
                            <a:ext cx="6644" cy="0"/>
                          </a:xfrm>
                          <a:custGeom>
                            <a:avLst/>
                            <a:gdLst>
                              <a:gd name="T0" fmla="+- 0 2019 2019"/>
                              <a:gd name="T1" fmla="*/ T0 w 6644"/>
                              <a:gd name="T2" fmla="+- 0 8663 2019"/>
                              <a:gd name="T3" fmla="*/ T2 w 6644"/>
                            </a:gdLst>
                            <a:ahLst/>
                            <a:cxnLst>
                              <a:cxn ang="0">
                                <a:pos x="T1" y="0"/>
                              </a:cxn>
                              <a:cxn ang="0">
                                <a:pos x="T3" y="0"/>
                              </a:cxn>
                            </a:cxnLst>
                            <a:rect l="0" t="0" r="r" b="b"/>
                            <a:pathLst>
                              <a:path w="6644">
                                <a:moveTo>
                                  <a:pt x="0" y="0"/>
                                </a:moveTo>
                                <a:lnTo>
                                  <a:pt x="6644" y="0"/>
                                </a:lnTo>
                              </a:path>
                            </a:pathLst>
                          </a:custGeom>
                          <a:noFill/>
                          <a:ln w="82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61"/>
                        <wps:cNvSpPr>
                          <a:spLocks/>
                        </wps:cNvSpPr>
                        <wps:spPr bwMode="auto">
                          <a:xfrm>
                            <a:off x="2019" y="425"/>
                            <a:ext cx="4943" cy="0"/>
                          </a:xfrm>
                          <a:custGeom>
                            <a:avLst/>
                            <a:gdLst>
                              <a:gd name="T0" fmla="+- 0 2019 2019"/>
                              <a:gd name="T1" fmla="*/ T0 w 4943"/>
                              <a:gd name="T2" fmla="+- 0 6963 2019"/>
                              <a:gd name="T3" fmla="*/ T2 w 4943"/>
                            </a:gdLst>
                            <a:ahLst/>
                            <a:cxnLst>
                              <a:cxn ang="0">
                                <a:pos x="T1" y="0"/>
                              </a:cxn>
                              <a:cxn ang="0">
                                <a:pos x="T3" y="0"/>
                              </a:cxn>
                            </a:cxnLst>
                            <a:rect l="0" t="0" r="r" b="b"/>
                            <a:pathLst>
                              <a:path w="4943">
                                <a:moveTo>
                                  <a:pt x="0" y="0"/>
                                </a:moveTo>
                                <a:lnTo>
                                  <a:pt x="4944" y="0"/>
                                </a:lnTo>
                              </a:path>
                            </a:pathLst>
                          </a:custGeom>
                          <a:noFill/>
                          <a:ln w="30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60"/>
                        <wps:cNvSpPr>
                          <a:spLocks/>
                        </wps:cNvSpPr>
                        <wps:spPr bwMode="auto">
                          <a:xfrm>
                            <a:off x="2019" y="-325"/>
                            <a:ext cx="5716" cy="0"/>
                          </a:xfrm>
                          <a:custGeom>
                            <a:avLst/>
                            <a:gdLst>
                              <a:gd name="T0" fmla="+- 0 2019 2019"/>
                              <a:gd name="T1" fmla="*/ T0 w 5716"/>
                              <a:gd name="T2" fmla="+- 0 7736 2019"/>
                              <a:gd name="T3" fmla="*/ T2 w 5716"/>
                            </a:gdLst>
                            <a:ahLst/>
                            <a:cxnLst>
                              <a:cxn ang="0">
                                <a:pos x="T1" y="0"/>
                              </a:cxn>
                              <a:cxn ang="0">
                                <a:pos x="T3" y="0"/>
                              </a:cxn>
                            </a:cxnLst>
                            <a:rect l="0" t="0" r="r" b="b"/>
                            <a:pathLst>
                              <a:path w="5716">
                                <a:moveTo>
                                  <a:pt x="0" y="0"/>
                                </a:moveTo>
                                <a:lnTo>
                                  <a:pt x="5717" y="0"/>
                                </a:lnTo>
                              </a:path>
                            </a:pathLst>
                          </a:custGeom>
                          <a:noFill/>
                          <a:ln w="30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59"/>
                        <wps:cNvSpPr>
                          <a:spLocks/>
                        </wps:cNvSpPr>
                        <wps:spPr bwMode="auto">
                          <a:xfrm>
                            <a:off x="2019" y="-1075"/>
                            <a:ext cx="6489" cy="0"/>
                          </a:xfrm>
                          <a:custGeom>
                            <a:avLst/>
                            <a:gdLst>
                              <a:gd name="T0" fmla="+- 0 2019 2019"/>
                              <a:gd name="T1" fmla="*/ T0 w 6489"/>
                              <a:gd name="T2" fmla="+- 0 8508 2019"/>
                              <a:gd name="T3" fmla="*/ T2 w 6489"/>
                            </a:gdLst>
                            <a:ahLst/>
                            <a:cxnLst>
                              <a:cxn ang="0">
                                <a:pos x="T1" y="0"/>
                              </a:cxn>
                              <a:cxn ang="0">
                                <a:pos x="T3" y="0"/>
                              </a:cxn>
                            </a:cxnLst>
                            <a:rect l="0" t="0" r="r" b="b"/>
                            <a:pathLst>
                              <a:path w="6489">
                                <a:moveTo>
                                  <a:pt x="0" y="0"/>
                                </a:moveTo>
                                <a:lnTo>
                                  <a:pt x="6489" y="0"/>
                                </a:lnTo>
                              </a:path>
                            </a:pathLst>
                          </a:custGeom>
                          <a:noFill/>
                          <a:ln w="3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58"/>
                        <wps:cNvSpPr>
                          <a:spLocks/>
                        </wps:cNvSpPr>
                        <wps:spPr bwMode="auto">
                          <a:xfrm>
                            <a:off x="2019" y="-1825"/>
                            <a:ext cx="6489" cy="0"/>
                          </a:xfrm>
                          <a:custGeom>
                            <a:avLst/>
                            <a:gdLst>
                              <a:gd name="T0" fmla="+- 0 2019 2019"/>
                              <a:gd name="T1" fmla="*/ T0 w 6489"/>
                              <a:gd name="T2" fmla="+- 0 8508 2019"/>
                              <a:gd name="T3" fmla="*/ T2 w 6489"/>
                            </a:gdLst>
                            <a:ahLst/>
                            <a:cxnLst>
                              <a:cxn ang="0">
                                <a:pos x="T1" y="0"/>
                              </a:cxn>
                              <a:cxn ang="0">
                                <a:pos x="T3" y="0"/>
                              </a:cxn>
                            </a:cxnLst>
                            <a:rect l="0" t="0" r="r" b="b"/>
                            <a:pathLst>
                              <a:path w="6489">
                                <a:moveTo>
                                  <a:pt x="0" y="0"/>
                                </a:moveTo>
                                <a:lnTo>
                                  <a:pt x="6489" y="0"/>
                                </a:lnTo>
                              </a:path>
                            </a:pathLst>
                          </a:custGeom>
                          <a:noFill/>
                          <a:ln w="3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57"/>
                        <wps:cNvSpPr>
                          <a:spLocks/>
                        </wps:cNvSpPr>
                        <wps:spPr bwMode="auto">
                          <a:xfrm>
                            <a:off x="2019" y="-2576"/>
                            <a:ext cx="6644" cy="0"/>
                          </a:xfrm>
                          <a:custGeom>
                            <a:avLst/>
                            <a:gdLst>
                              <a:gd name="T0" fmla="+- 0 2019 2019"/>
                              <a:gd name="T1" fmla="*/ T0 w 6644"/>
                              <a:gd name="T2" fmla="+- 0 8663 2019"/>
                              <a:gd name="T3" fmla="*/ T2 w 6644"/>
                            </a:gdLst>
                            <a:ahLst/>
                            <a:cxnLst>
                              <a:cxn ang="0">
                                <a:pos x="T1" y="0"/>
                              </a:cxn>
                              <a:cxn ang="0">
                                <a:pos x="T3" y="0"/>
                              </a:cxn>
                            </a:cxnLst>
                            <a:rect l="0" t="0" r="r" b="b"/>
                            <a:pathLst>
                              <a:path w="6644">
                                <a:moveTo>
                                  <a:pt x="0" y="0"/>
                                </a:moveTo>
                                <a:lnTo>
                                  <a:pt x="6644" y="0"/>
                                </a:lnTo>
                              </a:path>
                            </a:pathLst>
                          </a:custGeom>
                          <a:noFill/>
                          <a:ln w="3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56"/>
                        <wps:cNvSpPr>
                          <a:spLocks/>
                        </wps:cNvSpPr>
                        <wps:spPr bwMode="auto">
                          <a:xfrm>
                            <a:off x="8431" y="425"/>
                            <a:ext cx="77" cy="0"/>
                          </a:xfrm>
                          <a:custGeom>
                            <a:avLst/>
                            <a:gdLst>
                              <a:gd name="T0" fmla="+- 0 8431 8431"/>
                              <a:gd name="T1" fmla="*/ T0 w 77"/>
                              <a:gd name="T2" fmla="+- 0 8508 8431"/>
                              <a:gd name="T3" fmla="*/ T2 w 77"/>
                            </a:gdLst>
                            <a:ahLst/>
                            <a:cxnLst>
                              <a:cxn ang="0">
                                <a:pos x="T1" y="0"/>
                              </a:cxn>
                              <a:cxn ang="0">
                                <a:pos x="T3" y="0"/>
                              </a:cxn>
                            </a:cxnLst>
                            <a:rect l="0" t="0" r="r" b="b"/>
                            <a:pathLst>
                              <a:path w="77">
                                <a:moveTo>
                                  <a:pt x="0" y="0"/>
                                </a:moveTo>
                                <a:lnTo>
                                  <a:pt x="77" y="0"/>
                                </a:lnTo>
                              </a:path>
                            </a:pathLst>
                          </a:custGeom>
                          <a:noFill/>
                          <a:ln w="30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55"/>
                        <wps:cNvSpPr>
                          <a:spLocks/>
                        </wps:cNvSpPr>
                        <wps:spPr bwMode="auto">
                          <a:xfrm>
                            <a:off x="8431" y="-325"/>
                            <a:ext cx="77" cy="0"/>
                          </a:xfrm>
                          <a:custGeom>
                            <a:avLst/>
                            <a:gdLst>
                              <a:gd name="T0" fmla="+- 0 8431 8431"/>
                              <a:gd name="T1" fmla="*/ T0 w 77"/>
                              <a:gd name="T2" fmla="+- 0 8508 8431"/>
                              <a:gd name="T3" fmla="*/ T2 w 77"/>
                            </a:gdLst>
                            <a:ahLst/>
                            <a:cxnLst>
                              <a:cxn ang="0">
                                <a:pos x="T1" y="0"/>
                              </a:cxn>
                              <a:cxn ang="0">
                                <a:pos x="T3" y="0"/>
                              </a:cxn>
                            </a:cxnLst>
                            <a:rect l="0" t="0" r="r" b="b"/>
                            <a:pathLst>
                              <a:path w="77">
                                <a:moveTo>
                                  <a:pt x="0" y="0"/>
                                </a:moveTo>
                                <a:lnTo>
                                  <a:pt x="77" y="0"/>
                                </a:lnTo>
                              </a:path>
                            </a:pathLst>
                          </a:custGeom>
                          <a:noFill/>
                          <a:ln w="30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54"/>
                        <wps:cNvSpPr>
                          <a:spLocks/>
                        </wps:cNvSpPr>
                        <wps:spPr bwMode="auto">
                          <a:xfrm>
                            <a:off x="8508" y="-2576"/>
                            <a:ext cx="696" cy="3751"/>
                          </a:xfrm>
                          <a:custGeom>
                            <a:avLst/>
                            <a:gdLst>
                              <a:gd name="T0" fmla="+- 0 8508 8508"/>
                              <a:gd name="T1" fmla="*/ T0 w 696"/>
                              <a:gd name="T2" fmla="+- 0 -2576 -2576"/>
                              <a:gd name="T3" fmla="*/ -2576 h 3751"/>
                              <a:gd name="T4" fmla="+- 0 8508 8508"/>
                              <a:gd name="T5" fmla="*/ T4 w 696"/>
                              <a:gd name="T6" fmla="+- 0 1175 -2576"/>
                              <a:gd name="T7" fmla="*/ 1175 h 3751"/>
                              <a:gd name="T8" fmla="+- 0 9204 8508"/>
                              <a:gd name="T9" fmla="*/ T8 w 696"/>
                              <a:gd name="T10" fmla="+- 0 1175 -2576"/>
                              <a:gd name="T11" fmla="*/ 1175 h 3751"/>
                              <a:gd name="T12" fmla="+- 0 9204 8508"/>
                              <a:gd name="T13" fmla="*/ T12 w 696"/>
                              <a:gd name="T14" fmla="+- 0 -2576 -2576"/>
                              <a:gd name="T15" fmla="*/ -2576 h 3751"/>
                              <a:gd name="T16" fmla="+- 0 8508 8508"/>
                              <a:gd name="T17" fmla="*/ T16 w 696"/>
                              <a:gd name="T18" fmla="+- 0 -2576 -2576"/>
                              <a:gd name="T19" fmla="*/ -2576 h 3751"/>
                            </a:gdLst>
                            <a:ahLst/>
                            <a:cxnLst>
                              <a:cxn ang="0">
                                <a:pos x="T1" y="T3"/>
                              </a:cxn>
                              <a:cxn ang="0">
                                <a:pos x="T5" y="T7"/>
                              </a:cxn>
                              <a:cxn ang="0">
                                <a:pos x="T9" y="T11"/>
                              </a:cxn>
                              <a:cxn ang="0">
                                <a:pos x="T13" y="T15"/>
                              </a:cxn>
                              <a:cxn ang="0">
                                <a:pos x="T17" y="T19"/>
                              </a:cxn>
                            </a:cxnLst>
                            <a:rect l="0" t="0" r="r" b="b"/>
                            <a:pathLst>
                              <a:path w="696" h="3751">
                                <a:moveTo>
                                  <a:pt x="0" y="0"/>
                                </a:moveTo>
                                <a:lnTo>
                                  <a:pt x="0" y="3751"/>
                                </a:lnTo>
                                <a:lnTo>
                                  <a:pt x="696" y="3751"/>
                                </a:lnTo>
                                <a:lnTo>
                                  <a:pt x="696" y="0"/>
                                </a:lnTo>
                                <a:lnTo>
                                  <a:pt x="0" y="0"/>
                                </a:lnTo>
                                <a:close/>
                              </a:path>
                            </a:pathLst>
                          </a:custGeom>
                          <a:solidFill>
                            <a:srgbClr val="008B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53"/>
                        <wps:cNvSpPr>
                          <a:spLocks/>
                        </wps:cNvSpPr>
                        <wps:spPr bwMode="auto">
                          <a:xfrm>
                            <a:off x="8503" y="-2581"/>
                            <a:ext cx="707" cy="3762"/>
                          </a:xfrm>
                          <a:custGeom>
                            <a:avLst/>
                            <a:gdLst>
                              <a:gd name="T0" fmla="+- 0 9210 8503"/>
                              <a:gd name="T1" fmla="*/ T0 w 707"/>
                              <a:gd name="T2" fmla="+- 0 1181 -2581"/>
                              <a:gd name="T3" fmla="*/ 1181 h 3762"/>
                              <a:gd name="T4" fmla="+- 0 9210 8503"/>
                              <a:gd name="T5" fmla="*/ T4 w 707"/>
                              <a:gd name="T6" fmla="+- 0 -2581 -2581"/>
                              <a:gd name="T7" fmla="*/ -2581 h 3762"/>
                              <a:gd name="T8" fmla="+- 0 8514 8503"/>
                              <a:gd name="T9" fmla="*/ T8 w 707"/>
                              <a:gd name="T10" fmla="+- 0 -2576 -2581"/>
                              <a:gd name="T11" fmla="*/ -2576 h 3762"/>
                              <a:gd name="T12" fmla="+- 0 8503 8503"/>
                              <a:gd name="T13" fmla="*/ T12 w 707"/>
                              <a:gd name="T14" fmla="+- 0 -2576 -2581"/>
                              <a:gd name="T15" fmla="*/ -2576 h 3762"/>
                              <a:gd name="T16" fmla="+- 0 8503 8503"/>
                              <a:gd name="T17" fmla="*/ T16 w 707"/>
                              <a:gd name="T18" fmla="+- 0 1181 -2581"/>
                              <a:gd name="T19" fmla="*/ 1181 h 3762"/>
                              <a:gd name="T20" fmla="+- 0 9210 8503"/>
                              <a:gd name="T21" fmla="*/ T20 w 707"/>
                              <a:gd name="T22" fmla="+- 0 1181 -2581"/>
                              <a:gd name="T23" fmla="*/ 1181 h 3762"/>
                              <a:gd name="T24" fmla="+- 0 8514 8503"/>
                              <a:gd name="T25" fmla="*/ T24 w 707"/>
                              <a:gd name="T26" fmla="+- 0 1170 -2581"/>
                              <a:gd name="T27" fmla="*/ 1170 h 3762"/>
                              <a:gd name="T28" fmla="+- 0 8508 8503"/>
                              <a:gd name="T29" fmla="*/ T28 w 707"/>
                              <a:gd name="T30" fmla="+- 0 -2570 -2581"/>
                              <a:gd name="T31" fmla="*/ -2570 h 3762"/>
                              <a:gd name="T32" fmla="+- 0 9199 8503"/>
                              <a:gd name="T33" fmla="*/ T32 w 707"/>
                              <a:gd name="T34" fmla="+- 0 -2570 -2581"/>
                              <a:gd name="T35" fmla="*/ -2570 h 3762"/>
                              <a:gd name="T36" fmla="+- 0 9210 8503"/>
                              <a:gd name="T37" fmla="*/ T36 w 707"/>
                              <a:gd name="T38" fmla="+- 0 1181 -2581"/>
                              <a:gd name="T39" fmla="*/ 1181 h 37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07" h="3762">
                                <a:moveTo>
                                  <a:pt x="707" y="3762"/>
                                </a:moveTo>
                                <a:lnTo>
                                  <a:pt x="707" y="0"/>
                                </a:lnTo>
                                <a:lnTo>
                                  <a:pt x="11" y="5"/>
                                </a:lnTo>
                                <a:lnTo>
                                  <a:pt x="0" y="5"/>
                                </a:lnTo>
                                <a:lnTo>
                                  <a:pt x="0" y="3762"/>
                                </a:lnTo>
                                <a:lnTo>
                                  <a:pt x="707" y="3762"/>
                                </a:lnTo>
                                <a:lnTo>
                                  <a:pt x="11" y="3751"/>
                                </a:lnTo>
                                <a:lnTo>
                                  <a:pt x="5" y="11"/>
                                </a:lnTo>
                                <a:lnTo>
                                  <a:pt x="696" y="11"/>
                                </a:lnTo>
                                <a:lnTo>
                                  <a:pt x="707" y="37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52"/>
                        <wps:cNvSpPr>
                          <a:spLocks/>
                        </wps:cNvSpPr>
                        <wps:spPr bwMode="auto">
                          <a:xfrm>
                            <a:off x="8503" y="-2578"/>
                            <a:ext cx="707" cy="0"/>
                          </a:xfrm>
                          <a:custGeom>
                            <a:avLst/>
                            <a:gdLst>
                              <a:gd name="T0" fmla="+- 0 8503 8503"/>
                              <a:gd name="T1" fmla="*/ T0 w 707"/>
                              <a:gd name="T2" fmla="+- 0 9210 8503"/>
                              <a:gd name="T3" fmla="*/ T2 w 707"/>
                            </a:gdLst>
                            <a:ahLst/>
                            <a:cxnLst>
                              <a:cxn ang="0">
                                <a:pos x="T1" y="0"/>
                              </a:cxn>
                              <a:cxn ang="0">
                                <a:pos x="T3" y="0"/>
                              </a:cxn>
                            </a:cxnLst>
                            <a:rect l="0" t="0" r="r" b="b"/>
                            <a:pathLst>
                              <a:path w="707">
                                <a:moveTo>
                                  <a:pt x="0" y="0"/>
                                </a:moveTo>
                                <a:lnTo>
                                  <a:pt x="707" y="0"/>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51"/>
                        <wps:cNvSpPr>
                          <a:spLocks/>
                        </wps:cNvSpPr>
                        <wps:spPr bwMode="auto">
                          <a:xfrm>
                            <a:off x="8514" y="-2570"/>
                            <a:ext cx="696" cy="3751"/>
                          </a:xfrm>
                          <a:custGeom>
                            <a:avLst/>
                            <a:gdLst>
                              <a:gd name="T0" fmla="+- 0 9199 8514"/>
                              <a:gd name="T1" fmla="*/ T0 w 696"/>
                              <a:gd name="T2" fmla="+- 0 1170 -2570"/>
                              <a:gd name="T3" fmla="*/ 1170 h 3751"/>
                              <a:gd name="T4" fmla="+- 0 8514 8514"/>
                              <a:gd name="T5" fmla="*/ T4 w 696"/>
                              <a:gd name="T6" fmla="+- 0 1170 -2570"/>
                              <a:gd name="T7" fmla="*/ 1170 h 3751"/>
                              <a:gd name="T8" fmla="+- 0 9210 8514"/>
                              <a:gd name="T9" fmla="*/ T8 w 696"/>
                              <a:gd name="T10" fmla="+- 0 1181 -2570"/>
                              <a:gd name="T11" fmla="*/ 1181 h 3751"/>
                              <a:gd name="T12" fmla="+- 0 9199 8514"/>
                              <a:gd name="T13" fmla="*/ T12 w 696"/>
                              <a:gd name="T14" fmla="+- 0 -2570 -2570"/>
                              <a:gd name="T15" fmla="*/ -2570 h 3751"/>
                              <a:gd name="T16" fmla="+- 0 9199 8514"/>
                              <a:gd name="T17" fmla="*/ T16 w 696"/>
                              <a:gd name="T18" fmla="+- 0 1170 -2570"/>
                              <a:gd name="T19" fmla="*/ 1170 h 3751"/>
                            </a:gdLst>
                            <a:ahLst/>
                            <a:cxnLst>
                              <a:cxn ang="0">
                                <a:pos x="T1" y="T3"/>
                              </a:cxn>
                              <a:cxn ang="0">
                                <a:pos x="T5" y="T7"/>
                              </a:cxn>
                              <a:cxn ang="0">
                                <a:pos x="T9" y="T11"/>
                              </a:cxn>
                              <a:cxn ang="0">
                                <a:pos x="T13" y="T15"/>
                              </a:cxn>
                              <a:cxn ang="0">
                                <a:pos x="T17" y="T19"/>
                              </a:cxn>
                            </a:cxnLst>
                            <a:rect l="0" t="0" r="r" b="b"/>
                            <a:pathLst>
                              <a:path w="696" h="3751">
                                <a:moveTo>
                                  <a:pt x="685" y="3740"/>
                                </a:moveTo>
                                <a:lnTo>
                                  <a:pt x="0" y="3740"/>
                                </a:lnTo>
                                <a:lnTo>
                                  <a:pt x="696" y="3751"/>
                                </a:lnTo>
                                <a:lnTo>
                                  <a:pt x="685" y="0"/>
                                </a:lnTo>
                                <a:lnTo>
                                  <a:pt x="685" y="37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50"/>
                        <wps:cNvSpPr>
                          <a:spLocks/>
                        </wps:cNvSpPr>
                        <wps:spPr bwMode="auto">
                          <a:xfrm>
                            <a:off x="8511" y="-2570"/>
                            <a:ext cx="0" cy="3740"/>
                          </a:xfrm>
                          <a:custGeom>
                            <a:avLst/>
                            <a:gdLst>
                              <a:gd name="T0" fmla="+- 0 -2570 -2570"/>
                              <a:gd name="T1" fmla="*/ -2570 h 3740"/>
                              <a:gd name="T2" fmla="+- 0 1170 -2570"/>
                              <a:gd name="T3" fmla="*/ 1170 h 3740"/>
                            </a:gdLst>
                            <a:ahLst/>
                            <a:cxnLst>
                              <a:cxn ang="0">
                                <a:pos x="0" y="T1"/>
                              </a:cxn>
                              <a:cxn ang="0">
                                <a:pos x="0" y="T3"/>
                              </a:cxn>
                            </a:cxnLst>
                            <a:rect l="0" t="0" r="r" b="b"/>
                            <a:pathLst>
                              <a:path h="3740">
                                <a:moveTo>
                                  <a:pt x="0" y="0"/>
                                </a:moveTo>
                                <a:lnTo>
                                  <a:pt x="0" y="3740"/>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49"/>
                        <wps:cNvSpPr>
                          <a:spLocks/>
                        </wps:cNvSpPr>
                        <wps:spPr bwMode="auto">
                          <a:xfrm>
                            <a:off x="7658" y="425"/>
                            <a:ext cx="77" cy="0"/>
                          </a:xfrm>
                          <a:custGeom>
                            <a:avLst/>
                            <a:gdLst>
                              <a:gd name="T0" fmla="+- 0 7658 7658"/>
                              <a:gd name="T1" fmla="*/ T0 w 77"/>
                              <a:gd name="T2" fmla="+- 0 7736 7658"/>
                              <a:gd name="T3" fmla="*/ T2 w 77"/>
                            </a:gdLst>
                            <a:ahLst/>
                            <a:cxnLst>
                              <a:cxn ang="0">
                                <a:pos x="T1" y="0"/>
                              </a:cxn>
                              <a:cxn ang="0">
                                <a:pos x="T3" y="0"/>
                              </a:cxn>
                            </a:cxnLst>
                            <a:rect l="0" t="0" r="r" b="b"/>
                            <a:pathLst>
                              <a:path w="77">
                                <a:moveTo>
                                  <a:pt x="0" y="0"/>
                                </a:moveTo>
                                <a:lnTo>
                                  <a:pt x="78" y="0"/>
                                </a:lnTo>
                              </a:path>
                            </a:pathLst>
                          </a:custGeom>
                          <a:noFill/>
                          <a:ln w="30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48"/>
                        <wps:cNvSpPr>
                          <a:spLocks/>
                        </wps:cNvSpPr>
                        <wps:spPr bwMode="auto">
                          <a:xfrm>
                            <a:off x="7736" y="-1038"/>
                            <a:ext cx="696" cy="2213"/>
                          </a:xfrm>
                          <a:custGeom>
                            <a:avLst/>
                            <a:gdLst>
                              <a:gd name="T0" fmla="+- 0 7736 7736"/>
                              <a:gd name="T1" fmla="*/ T0 w 696"/>
                              <a:gd name="T2" fmla="+- 0 -1038 -1038"/>
                              <a:gd name="T3" fmla="*/ -1038 h 2213"/>
                              <a:gd name="T4" fmla="+- 0 7736 7736"/>
                              <a:gd name="T5" fmla="*/ T4 w 696"/>
                              <a:gd name="T6" fmla="+- 0 1175 -1038"/>
                              <a:gd name="T7" fmla="*/ 1175 h 2213"/>
                              <a:gd name="T8" fmla="+- 0 8431 7736"/>
                              <a:gd name="T9" fmla="*/ T8 w 696"/>
                              <a:gd name="T10" fmla="+- 0 1175 -1038"/>
                              <a:gd name="T11" fmla="*/ 1175 h 2213"/>
                              <a:gd name="T12" fmla="+- 0 8431 7736"/>
                              <a:gd name="T13" fmla="*/ T12 w 696"/>
                              <a:gd name="T14" fmla="+- 0 -1038 -1038"/>
                              <a:gd name="T15" fmla="*/ -1038 h 2213"/>
                              <a:gd name="T16" fmla="+- 0 7736 7736"/>
                              <a:gd name="T17" fmla="*/ T16 w 696"/>
                              <a:gd name="T18" fmla="+- 0 -1038 -1038"/>
                              <a:gd name="T19" fmla="*/ -1038 h 2213"/>
                            </a:gdLst>
                            <a:ahLst/>
                            <a:cxnLst>
                              <a:cxn ang="0">
                                <a:pos x="T1" y="T3"/>
                              </a:cxn>
                              <a:cxn ang="0">
                                <a:pos x="T5" y="T7"/>
                              </a:cxn>
                              <a:cxn ang="0">
                                <a:pos x="T9" y="T11"/>
                              </a:cxn>
                              <a:cxn ang="0">
                                <a:pos x="T13" y="T15"/>
                              </a:cxn>
                              <a:cxn ang="0">
                                <a:pos x="T17" y="T19"/>
                              </a:cxn>
                            </a:cxnLst>
                            <a:rect l="0" t="0" r="r" b="b"/>
                            <a:pathLst>
                              <a:path w="696" h="2213">
                                <a:moveTo>
                                  <a:pt x="0" y="0"/>
                                </a:moveTo>
                                <a:lnTo>
                                  <a:pt x="0" y="2213"/>
                                </a:lnTo>
                                <a:lnTo>
                                  <a:pt x="695" y="2213"/>
                                </a:lnTo>
                                <a:lnTo>
                                  <a:pt x="695" y="0"/>
                                </a:lnTo>
                                <a:lnTo>
                                  <a:pt x="0" y="0"/>
                                </a:lnTo>
                                <a:close/>
                              </a:path>
                            </a:pathLst>
                          </a:custGeom>
                          <a:solidFill>
                            <a:srgbClr val="008B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47"/>
                        <wps:cNvSpPr>
                          <a:spLocks/>
                        </wps:cNvSpPr>
                        <wps:spPr bwMode="auto">
                          <a:xfrm>
                            <a:off x="7730" y="-1043"/>
                            <a:ext cx="707" cy="2224"/>
                          </a:xfrm>
                          <a:custGeom>
                            <a:avLst/>
                            <a:gdLst>
                              <a:gd name="T0" fmla="+- 0 8437 7730"/>
                              <a:gd name="T1" fmla="*/ T0 w 707"/>
                              <a:gd name="T2" fmla="+- 0 1181 -1043"/>
                              <a:gd name="T3" fmla="*/ 1181 h 2224"/>
                              <a:gd name="T4" fmla="+- 0 8437 7730"/>
                              <a:gd name="T5" fmla="*/ T4 w 707"/>
                              <a:gd name="T6" fmla="+- 0 -1043 -1043"/>
                              <a:gd name="T7" fmla="*/ -1043 h 2224"/>
                              <a:gd name="T8" fmla="+- 0 7741 7730"/>
                              <a:gd name="T9" fmla="*/ T8 w 707"/>
                              <a:gd name="T10" fmla="+- 0 -1038 -1043"/>
                              <a:gd name="T11" fmla="*/ -1038 h 2224"/>
                              <a:gd name="T12" fmla="+- 0 7730 7730"/>
                              <a:gd name="T13" fmla="*/ T12 w 707"/>
                              <a:gd name="T14" fmla="+- 0 -1038 -1043"/>
                              <a:gd name="T15" fmla="*/ -1038 h 2224"/>
                              <a:gd name="T16" fmla="+- 0 7730 7730"/>
                              <a:gd name="T17" fmla="*/ T16 w 707"/>
                              <a:gd name="T18" fmla="+- 0 1181 -1043"/>
                              <a:gd name="T19" fmla="*/ 1181 h 2224"/>
                              <a:gd name="T20" fmla="+- 0 8437 7730"/>
                              <a:gd name="T21" fmla="*/ T20 w 707"/>
                              <a:gd name="T22" fmla="+- 0 1181 -1043"/>
                              <a:gd name="T23" fmla="*/ 1181 h 2224"/>
                              <a:gd name="T24" fmla="+- 0 7741 7730"/>
                              <a:gd name="T25" fmla="*/ T24 w 707"/>
                              <a:gd name="T26" fmla="+- 0 1170 -1043"/>
                              <a:gd name="T27" fmla="*/ 1170 h 2224"/>
                              <a:gd name="T28" fmla="+- 0 7736 7730"/>
                              <a:gd name="T29" fmla="*/ T28 w 707"/>
                              <a:gd name="T30" fmla="+- 0 -1032 -1043"/>
                              <a:gd name="T31" fmla="*/ -1032 h 2224"/>
                              <a:gd name="T32" fmla="+- 0 8426 7730"/>
                              <a:gd name="T33" fmla="*/ T32 w 707"/>
                              <a:gd name="T34" fmla="+- 0 -1032 -1043"/>
                              <a:gd name="T35" fmla="*/ -1032 h 2224"/>
                              <a:gd name="T36" fmla="+- 0 8437 7730"/>
                              <a:gd name="T37" fmla="*/ T36 w 707"/>
                              <a:gd name="T38" fmla="+- 0 1181 -1043"/>
                              <a:gd name="T39" fmla="*/ 1181 h 22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07" h="2224">
                                <a:moveTo>
                                  <a:pt x="707" y="2224"/>
                                </a:moveTo>
                                <a:lnTo>
                                  <a:pt x="707" y="0"/>
                                </a:lnTo>
                                <a:lnTo>
                                  <a:pt x="11" y="5"/>
                                </a:lnTo>
                                <a:lnTo>
                                  <a:pt x="0" y="5"/>
                                </a:lnTo>
                                <a:lnTo>
                                  <a:pt x="0" y="2224"/>
                                </a:lnTo>
                                <a:lnTo>
                                  <a:pt x="707" y="2224"/>
                                </a:lnTo>
                                <a:lnTo>
                                  <a:pt x="11" y="2213"/>
                                </a:lnTo>
                                <a:lnTo>
                                  <a:pt x="6" y="11"/>
                                </a:lnTo>
                                <a:lnTo>
                                  <a:pt x="696" y="11"/>
                                </a:lnTo>
                                <a:lnTo>
                                  <a:pt x="707" y="22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46"/>
                        <wps:cNvSpPr>
                          <a:spLocks/>
                        </wps:cNvSpPr>
                        <wps:spPr bwMode="auto">
                          <a:xfrm>
                            <a:off x="7730" y="-1041"/>
                            <a:ext cx="707" cy="0"/>
                          </a:xfrm>
                          <a:custGeom>
                            <a:avLst/>
                            <a:gdLst>
                              <a:gd name="T0" fmla="+- 0 7730 7730"/>
                              <a:gd name="T1" fmla="*/ T0 w 707"/>
                              <a:gd name="T2" fmla="+- 0 8437 7730"/>
                              <a:gd name="T3" fmla="*/ T2 w 707"/>
                            </a:gdLst>
                            <a:ahLst/>
                            <a:cxnLst>
                              <a:cxn ang="0">
                                <a:pos x="T1" y="0"/>
                              </a:cxn>
                              <a:cxn ang="0">
                                <a:pos x="T3" y="0"/>
                              </a:cxn>
                            </a:cxnLst>
                            <a:rect l="0" t="0" r="r" b="b"/>
                            <a:pathLst>
                              <a:path w="707">
                                <a:moveTo>
                                  <a:pt x="0" y="0"/>
                                </a:moveTo>
                                <a:lnTo>
                                  <a:pt x="707" y="0"/>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45"/>
                        <wps:cNvSpPr>
                          <a:spLocks/>
                        </wps:cNvSpPr>
                        <wps:spPr bwMode="auto">
                          <a:xfrm>
                            <a:off x="7741" y="-1032"/>
                            <a:ext cx="696" cy="2213"/>
                          </a:xfrm>
                          <a:custGeom>
                            <a:avLst/>
                            <a:gdLst>
                              <a:gd name="T0" fmla="+- 0 8426 7741"/>
                              <a:gd name="T1" fmla="*/ T0 w 696"/>
                              <a:gd name="T2" fmla="+- 0 1170 -1032"/>
                              <a:gd name="T3" fmla="*/ 1170 h 2213"/>
                              <a:gd name="T4" fmla="+- 0 7741 7741"/>
                              <a:gd name="T5" fmla="*/ T4 w 696"/>
                              <a:gd name="T6" fmla="+- 0 1170 -1032"/>
                              <a:gd name="T7" fmla="*/ 1170 h 2213"/>
                              <a:gd name="T8" fmla="+- 0 8437 7741"/>
                              <a:gd name="T9" fmla="*/ T8 w 696"/>
                              <a:gd name="T10" fmla="+- 0 1181 -1032"/>
                              <a:gd name="T11" fmla="*/ 1181 h 2213"/>
                              <a:gd name="T12" fmla="+- 0 8426 7741"/>
                              <a:gd name="T13" fmla="*/ T12 w 696"/>
                              <a:gd name="T14" fmla="+- 0 -1032 -1032"/>
                              <a:gd name="T15" fmla="*/ -1032 h 2213"/>
                              <a:gd name="T16" fmla="+- 0 8426 7741"/>
                              <a:gd name="T17" fmla="*/ T16 w 696"/>
                              <a:gd name="T18" fmla="+- 0 1170 -1032"/>
                              <a:gd name="T19" fmla="*/ 1170 h 2213"/>
                            </a:gdLst>
                            <a:ahLst/>
                            <a:cxnLst>
                              <a:cxn ang="0">
                                <a:pos x="T1" y="T3"/>
                              </a:cxn>
                              <a:cxn ang="0">
                                <a:pos x="T5" y="T7"/>
                              </a:cxn>
                              <a:cxn ang="0">
                                <a:pos x="T9" y="T11"/>
                              </a:cxn>
                              <a:cxn ang="0">
                                <a:pos x="T13" y="T15"/>
                              </a:cxn>
                              <a:cxn ang="0">
                                <a:pos x="T17" y="T19"/>
                              </a:cxn>
                            </a:cxnLst>
                            <a:rect l="0" t="0" r="r" b="b"/>
                            <a:pathLst>
                              <a:path w="696" h="2213">
                                <a:moveTo>
                                  <a:pt x="685" y="2202"/>
                                </a:moveTo>
                                <a:lnTo>
                                  <a:pt x="0" y="2202"/>
                                </a:lnTo>
                                <a:lnTo>
                                  <a:pt x="696" y="2213"/>
                                </a:lnTo>
                                <a:lnTo>
                                  <a:pt x="685" y="0"/>
                                </a:lnTo>
                                <a:lnTo>
                                  <a:pt x="685" y="220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44"/>
                        <wps:cNvSpPr>
                          <a:spLocks/>
                        </wps:cNvSpPr>
                        <wps:spPr bwMode="auto">
                          <a:xfrm>
                            <a:off x="7738" y="-1032"/>
                            <a:ext cx="0" cy="2202"/>
                          </a:xfrm>
                          <a:custGeom>
                            <a:avLst/>
                            <a:gdLst>
                              <a:gd name="T0" fmla="+- 0 -1032 -1032"/>
                              <a:gd name="T1" fmla="*/ -1032 h 2202"/>
                              <a:gd name="T2" fmla="+- 0 1170 -1032"/>
                              <a:gd name="T3" fmla="*/ 1170 h 2202"/>
                            </a:gdLst>
                            <a:ahLst/>
                            <a:cxnLst>
                              <a:cxn ang="0">
                                <a:pos x="0" y="T1"/>
                              </a:cxn>
                              <a:cxn ang="0">
                                <a:pos x="0" y="T3"/>
                              </a:cxn>
                            </a:cxnLst>
                            <a:rect l="0" t="0" r="r" b="b"/>
                            <a:pathLst>
                              <a:path h="2202">
                                <a:moveTo>
                                  <a:pt x="0" y="0"/>
                                </a:moveTo>
                                <a:lnTo>
                                  <a:pt x="0" y="2202"/>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43"/>
                        <wps:cNvSpPr>
                          <a:spLocks/>
                        </wps:cNvSpPr>
                        <wps:spPr bwMode="auto">
                          <a:xfrm>
                            <a:off x="6963" y="50"/>
                            <a:ext cx="696" cy="1125"/>
                          </a:xfrm>
                          <a:custGeom>
                            <a:avLst/>
                            <a:gdLst>
                              <a:gd name="T0" fmla="+- 0 6963 6963"/>
                              <a:gd name="T1" fmla="*/ T0 w 696"/>
                              <a:gd name="T2" fmla="+- 0 50 50"/>
                              <a:gd name="T3" fmla="*/ 50 h 1125"/>
                              <a:gd name="T4" fmla="+- 0 6963 6963"/>
                              <a:gd name="T5" fmla="*/ T4 w 696"/>
                              <a:gd name="T6" fmla="+- 0 1175 50"/>
                              <a:gd name="T7" fmla="*/ 1175 h 1125"/>
                              <a:gd name="T8" fmla="+- 0 7658 6963"/>
                              <a:gd name="T9" fmla="*/ T8 w 696"/>
                              <a:gd name="T10" fmla="+- 0 1175 50"/>
                              <a:gd name="T11" fmla="*/ 1175 h 1125"/>
                              <a:gd name="T12" fmla="+- 0 7658 6963"/>
                              <a:gd name="T13" fmla="*/ T12 w 696"/>
                              <a:gd name="T14" fmla="+- 0 50 50"/>
                              <a:gd name="T15" fmla="*/ 50 h 1125"/>
                              <a:gd name="T16" fmla="+- 0 6963 6963"/>
                              <a:gd name="T17" fmla="*/ T16 w 696"/>
                              <a:gd name="T18" fmla="+- 0 50 50"/>
                              <a:gd name="T19" fmla="*/ 50 h 1125"/>
                            </a:gdLst>
                            <a:ahLst/>
                            <a:cxnLst>
                              <a:cxn ang="0">
                                <a:pos x="T1" y="T3"/>
                              </a:cxn>
                              <a:cxn ang="0">
                                <a:pos x="T5" y="T7"/>
                              </a:cxn>
                              <a:cxn ang="0">
                                <a:pos x="T9" y="T11"/>
                              </a:cxn>
                              <a:cxn ang="0">
                                <a:pos x="T13" y="T15"/>
                              </a:cxn>
                              <a:cxn ang="0">
                                <a:pos x="T17" y="T19"/>
                              </a:cxn>
                            </a:cxnLst>
                            <a:rect l="0" t="0" r="r" b="b"/>
                            <a:pathLst>
                              <a:path w="696" h="1125">
                                <a:moveTo>
                                  <a:pt x="0" y="0"/>
                                </a:moveTo>
                                <a:lnTo>
                                  <a:pt x="0" y="1125"/>
                                </a:lnTo>
                                <a:lnTo>
                                  <a:pt x="695" y="1125"/>
                                </a:lnTo>
                                <a:lnTo>
                                  <a:pt x="695" y="0"/>
                                </a:lnTo>
                                <a:lnTo>
                                  <a:pt x="0" y="0"/>
                                </a:lnTo>
                                <a:close/>
                              </a:path>
                            </a:pathLst>
                          </a:custGeom>
                          <a:solidFill>
                            <a:srgbClr val="008B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2"/>
                        <wps:cNvSpPr>
                          <a:spLocks/>
                        </wps:cNvSpPr>
                        <wps:spPr bwMode="auto">
                          <a:xfrm>
                            <a:off x="6957" y="44"/>
                            <a:ext cx="707" cy="1136"/>
                          </a:xfrm>
                          <a:custGeom>
                            <a:avLst/>
                            <a:gdLst>
                              <a:gd name="T0" fmla="+- 0 7664 6957"/>
                              <a:gd name="T1" fmla="*/ T0 w 707"/>
                              <a:gd name="T2" fmla="+- 0 1181 44"/>
                              <a:gd name="T3" fmla="*/ 1181 h 1136"/>
                              <a:gd name="T4" fmla="+- 0 7664 6957"/>
                              <a:gd name="T5" fmla="*/ T4 w 707"/>
                              <a:gd name="T6" fmla="+- 0 44 44"/>
                              <a:gd name="T7" fmla="*/ 44 h 1136"/>
                              <a:gd name="T8" fmla="+- 0 6968 6957"/>
                              <a:gd name="T9" fmla="*/ T8 w 707"/>
                              <a:gd name="T10" fmla="+- 0 50 44"/>
                              <a:gd name="T11" fmla="*/ 50 h 1136"/>
                              <a:gd name="T12" fmla="+- 0 6957 6957"/>
                              <a:gd name="T13" fmla="*/ T12 w 707"/>
                              <a:gd name="T14" fmla="+- 0 50 44"/>
                              <a:gd name="T15" fmla="*/ 50 h 1136"/>
                              <a:gd name="T16" fmla="+- 0 6957 6957"/>
                              <a:gd name="T17" fmla="*/ T16 w 707"/>
                              <a:gd name="T18" fmla="+- 0 1181 44"/>
                              <a:gd name="T19" fmla="*/ 1181 h 1136"/>
                              <a:gd name="T20" fmla="+- 0 7664 6957"/>
                              <a:gd name="T21" fmla="*/ T20 w 707"/>
                              <a:gd name="T22" fmla="+- 0 1181 44"/>
                              <a:gd name="T23" fmla="*/ 1181 h 1136"/>
                              <a:gd name="T24" fmla="+- 0 6968 6957"/>
                              <a:gd name="T25" fmla="*/ T24 w 707"/>
                              <a:gd name="T26" fmla="+- 0 1170 44"/>
                              <a:gd name="T27" fmla="*/ 1170 h 1136"/>
                              <a:gd name="T28" fmla="+- 0 6963 6957"/>
                              <a:gd name="T29" fmla="*/ T28 w 707"/>
                              <a:gd name="T30" fmla="+- 0 55 44"/>
                              <a:gd name="T31" fmla="*/ 55 h 1136"/>
                              <a:gd name="T32" fmla="+- 0 7653 6957"/>
                              <a:gd name="T33" fmla="*/ T32 w 707"/>
                              <a:gd name="T34" fmla="+- 0 55 44"/>
                              <a:gd name="T35" fmla="*/ 55 h 1136"/>
                              <a:gd name="T36" fmla="+- 0 7664 6957"/>
                              <a:gd name="T37" fmla="*/ T36 w 707"/>
                              <a:gd name="T38" fmla="+- 0 1181 44"/>
                              <a:gd name="T39" fmla="*/ 1181 h 11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07" h="1136">
                                <a:moveTo>
                                  <a:pt x="707" y="1137"/>
                                </a:moveTo>
                                <a:lnTo>
                                  <a:pt x="707" y="0"/>
                                </a:lnTo>
                                <a:lnTo>
                                  <a:pt x="11" y="6"/>
                                </a:lnTo>
                                <a:lnTo>
                                  <a:pt x="0" y="6"/>
                                </a:lnTo>
                                <a:lnTo>
                                  <a:pt x="0" y="1137"/>
                                </a:lnTo>
                                <a:lnTo>
                                  <a:pt x="707" y="1137"/>
                                </a:lnTo>
                                <a:lnTo>
                                  <a:pt x="11" y="1126"/>
                                </a:lnTo>
                                <a:lnTo>
                                  <a:pt x="6" y="11"/>
                                </a:lnTo>
                                <a:lnTo>
                                  <a:pt x="696" y="11"/>
                                </a:lnTo>
                                <a:lnTo>
                                  <a:pt x="707" y="11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1"/>
                        <wps:cNvSpPr>
                          <a:spLocks/>
                        </wps:cNvSpPr>
                        <wps:spPr bwMode="auto">
                          <a:xfrm>
                            <a:off x="6957" y="47"/>
                            <a:ext cx="707" cy="0"/>
                          </a:xfrm>
                          <a:custGeom>
                            <a:avLst/>
                            <a:gdLst>
                              <a:gd name="T0" fmla="+- 0 6957 6957"/>
                              <a:gd name="T1" fmla="*/ T0 w 707"/>
                              <a:gd name="T2" fmla="+- 0 7664 6957"/>
                              <a:gd name="T3" fmla="*/ T2 w 707"/>
                            </a:gdLst>
                            <a:ahLst/>
                            <a:cxnLst>
                              <a:cxn ang="0">
                                <a:pos x="T1" y="0"/>
                              </a:cxn>
                              <a:cxn ang="0">
                                <a:pos x="T3" y="0"/>
                              </a:cxn>
                            </a:cxnLst>
                            <a:rect l="0" t="0" r="r" b="b"/>
                            <a:pathLst>
                              <a:path w="707">
                                <a:moveTo>
                                  <a:pt x="0" y="0"/>
                                </a:moveTo>
                                <a:lnTo>
                                  <a:pt x="707" y="0"/>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40"/>
                        <wps:cNvSpPr>
                          <a:spLocks/>
                        </wps:cNvSpPr>
                        <wps:spPr bwMode="auto">
                          <a:xfrm>
                            <a:off x="6968" y="55"/>
                            <a:ext cx="696" cy="1125"/>
                          </a:xfrm>
                          <a:custGeom>
                            <a:avLst/>
                            <a:gdLst>
                              <a:gd name="T0" fmla="+- 0 7653 6968"/>
                              <a:gd name="T1" fmla="*/ T0 w 696"/>
                              <a:gd name="T2" fmla="+- 0 1170 55"/>
                              <a:gd name="T3" fmla="*/ 1170 h 1125"/>
                              <a:gd name="T4" fmla="+- 0 6968 6968"/>
                              <a:gd name="T5" fmla="*/ T4 w 696"/>
                              <a:gd name="T6" fmla="+- 0 1170 55"/>
                              <a:gd name="T7" fmla="*/ 1170 h 1125"/>
                              <a:gd name="T8" fmla="+- 0 7664 6968"/>
                              <a:gd name="T9" fmla="*/ T8 w 696"/>
                              <a:gd name="T10" fmla="+- 0 1181 55"/>
                              <a:gd name="T11" fmla="*/ 1181 h 1125"/>
                              <a:gd name="T12" fmla="+- 0 7653 6968"/>
                              <a:gd name="T13" fmla="*/ T12 w 696"/>
                              <a:gd name="T14" fmla="+- 0 55 55"/>
                              <a:gd name="T15" fmla="*/ 55 h 1125"/>
                              <a:gd name="T16" fmla="+- 0 7653 6968"/>
                              <a:gd name="T17" fmla="*/ T16 w 696"/>
                              <a:gd name="T18" fmla="+- 0 1170 55"/>
                              <a:gd name="T19" fmla="*/ 1170 h 1125"/>
                            </a:gdLst>
                            <a:ahLst/>
                            <a:cxnLst>
                              <a:cxn ang="0">
                                <a:pos x="T1" y="T3"/>
                              </a:cxn>
                              <a:cxn ang="0">
                                <a:pos x="T5" y="T7"/>
                              </a:cxn>
                              <a:cxn ang="0">
                                <a:pos x="T9" y="T11"/>
                              </a:cxn>
                              <a:cxn ang="0">
                                <a:pos x="T13" y="T15"/>
                              </a:cxn>
                              <a:cxn ang="0">
                                <a:pos x="T17" y="T19"/>
                              </a:cxn>
                            </a:cxnLst>
                            <a:rect l="0" t="0" r="r" b="b"/>
                            <a:pathLst>
                              <a:path w="696" h="1125">
                                <a:moveTo>
                                  <a:pt x="685" y="1115"/>
                                </a:moveTo>
                                <a:lnTo>
                                  <a:pt x="0" y="1115"/>
                                </a:lnTo>
                                <a:lnTo>
                                  <a:pt x="696" y="1126"/>
                                </a:lnTo>
                                <a:lnTo>
                                  <a:pt x="685" y="0"/>
                                </a:lnTo>
                                <a:lnTo>
                                  <a:pt x="685" y="11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39"/>
                        <wps:cNvSpPr>
                          <a:spLocks/>
                        </wps:cNvSpPr>
                        <wps:spPr bwMode="auto">
                          <a:xfrm>
                            <a:off x="6965" y="55"/>
                            <a:ext cx="0" cy="1114"/>
                          </a:xfrm>
                          <a:custGeom>
                            <a:avLst/>
                            <a:gdLst>
                              <a:gd name="T0" fmla="+- 0 55 55"/>
                              <a:gd name="T1" fmla="*/ 55 h 1114"/>
                              <a:gd name="T2" fmla="+- 0 1170 55"/>
                              <a:gd name="T3" fmla="*/ 1170 h 1114"/>
                            </a:gdLst>
                            <a:ahLst/>
                            <a:cxnLst>
                              <a:cxn ang="0">
                                <a:pos x="0" y="T1"/>
                              </a:cxn>
                              <a:cxn ang="0">
                                <a:pos x="0" y="T3"/>
                              </a:cxn>
                            </a:cxnLst>
                            <a:rect l="0" t="0" r="r" b="b"/>
                            <a:pathLst>
                              <a:path h="1114">
                                <a:moveTo>
                                  <a:pt x="0" y="0"/>
                                </a:moveTo>
                                <a:lnTo>
                                  <a:pt x="0" y="1115"/>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38"/>
                        <wps:cNvSpPr>
                          <a:spLocks/>
                        </wps:cNvSpPr>
                        <wps:spPr bwMode="auto">
                          <a:xfrm>
                            <a:off x="6190" y="425"/>
                            <a:ext cx="696" cy="750"/>
                          </a:xfrm>
                          <a:custGeom>
                            <a:avLst/>
                            <a:gdLst>
                              <a:gd name="T0" fmla="+- 0 6190 6190"/>
                              <a:gd name="T1" fmla="*/ T0 w 696"/>
                              <a:gd name="T2" fmla="+- 0 425 425"/>
                              <a:gd name="T3" fmla="*/ 425 h 750"/>
                              <a:gd name="T4" fmla="+- 0 6190 6190"/>
                              <a:gd name="T5" fmla="*/ T4 w 696"/>
                              <a:gd name="T6" fmla="+- 0 1175 425"/>
                              <a:gd name="T7" fmla="*/ 1175 h 750"/>
                              <a:gd name="T8" fmla="+- 0 6885 6190"/>
                              <a:gd name="T9" fmla="*/ T8 w 696"/>
                              <a:gd name="T10" fmla="+- 0 1175 425"/>
                              <a:gd name="T11" fmla="*/ 1175 h 750"/>
                              <a:gd name="T12" fmla="+- 0 6885 6190"/>
                              <a:gd name="T13" fmla="*/ T12 w 696"/>
                              <a:gd name="T14" fmla="+- 0 425 425"/>
                              <a:gd name="T15" fmla="*/ 425 h 750"/>
                              <a:gd name="T16" fmla="+- 0 6190 6190"/>
                              <a:gd name="T17" fmla="*/ T16 w 696"/>
                              <a:gd name="T18" fmla="+- 0 425 425"/>
                              <a:gd name="T19" fmla="*/ 425 h 750"/>
                            </a:gdLst>
                            <a:ahLst/>
                            <a:cxnLst>
                              <a:cxn ang="0">
                                <a:pos x="T1" y="T3"/>
                              </a:cxn>
                              <a:cxn ang="0">
                                <a:pos x="T5" y="T7"/>
                              </a:cxn>
                              <a:cxn ang="0">
                                <a:pos x="T9" y="T11"/>
                              </a:cxn>
                              <a:cxn ang="0">
                                <a:pos x="T13" y="T15"/>
                              </a:cxn>
                              <a:cxn ang="0">
                                <a:pos x="T17" y="T19"/>
                              </a:cxn>
                            </a:cxnLst>
                            <a:rect l="0" t="0" r="r" b="b"/>
                            <a:pathLst>
                              <a:path w="696" h="750">
                                <a:moveTo>
                                  <a:pt x="0" y="0"/>
                                </a:moveTo>
                                <a:lnTo>
                                  <a:pt x="0" y="750"/>
                                </a:lnTo>
                                <a:lnTo>
                                  <a:pt x="695" y="750"/>
                                </a:lnTo>
                                <a:lnTo>
                                  <a:pt x="695" y="0"/>
                                </a:lnTo>
                                <a:lnTo>
                                  <a:pt x="0" y="0"/>
                                </a:lnTo>
                                <a:close/>
                              </a:path>
                            </a:pathLst>
                          </a:custGeom>
                          <a:solidFill>
                            <a:srgbClr val="008B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37"/>
                        <wps:cNvSpPr>
                          <a:spLocks/>
                        </wps:cNvSpPr>
                        <wps:spPr bwMode="auto">
                          <a:xfrm>
                            <a:off x="6184" y="420"/>
                            <a:ext cx="707" cy="761"/>
                          </a:xfrm>
                          <a:custGeom>
                            <a:avLst/>
                            <a:gdLst>
                              <a:gd name="T0" fmla="+- 0 6891 6184"/>
                              <a:gd name="T1" fmla="*/ T0 w 707"/>
                              <a:gd name="T2" fmla="+- 0 1181 420"/>
                              <a:gd name="T3" fmla="*/ 1181 h 761"/>
                              <a:gd name="T4" fmla="+- 0 6891 6184"/>
                              <a:gd name="T5" fmla="*/ T4 w 707"/>
                              <a:gd name="T6" fmla="+- 0 420 420"/>
                              <a:gd name="T7" fmla="*/ 420 h 761"/>
                              <a:gd name="T8" fmla="+- 0 6195 6184"/>
                              <a:gd name="T9" fmla="*/ T8 w 707"/>
                              <a:gd name="T10" fmla="+- 0 425 420"/>
                              <a:gd name="T11" fmla="*/ 425 h 761"/>
                              <a:gd name="T12" fmla="+- 0 6184 6184"/>
                              <a:gd name="T13" fmla="*/ T12 w 707"/>
                              <a:gd name="T14" fmla="+- 0 425 420"/>
                              <a:gd name="T15" fmla="*/ 425 h 761"/>
                              <a:gd name="T16" fmla="+- 0 6184 6184"/>
                              <a:gd name="T17" fmla="*/ T16 w 707"/>
                              <a:gd name="T18" fmla="+- 0 1181 420"/>
                              <a:gd name="T19" fmla="*/ 1181 h 761"/>
                              <a:gd name="T20" fmla="+- 0 6891 6184"/>
                              <a:gd name="T21" fmla="*/ T20 w 707"/>
                              <a:gd name="T22" fmla="+- 0 1181 420"/>
                              <a:gd name="T23" fmla="*/ 1181 h 761"/>
                              <a:gd name="T24" fmla="+- 0 6195 6184"/>
                              <a:gd name="T25" fmla="*/ T24 w 707"/>
                              <a:gd name="T26" fmla="+- 0 1170 420"/>
                              <a:gd name="T27" fmla="*/ 1170 h 761"/>
                              <a:gd name="T28" fmla="+- 0 6190 6184"/>
                              <a:gd name="T29" fmla="*/ T28 w 707"/>
                              <a:gd name="T30" fmla="+- 0 431 420"/>
                              <a:gd name="T31" fmla="*/ 431 h 761"/>
                              <a:gd name="T32" fmla="+- 0 6880 6184"/>
                              <a:gd name="T33" fmla="*/ T32 w 707"/>
                              <a:gd name="T34" fmla="+- 0 431 420"/>
                              <a:gd name="T35" fmla="*/ 431 h 761"/>
                              <a:gd name="T36" fmla="+- 0 6891 6184"/>
                              <a:gd name="T37" fmla="*/ T36 w 707"/>
                              <a:gd name="T38" fmla="+- 0 1181 420"/>
                              <a:gd name="T39" fmla="*/ 1181 h 7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07" h="761">
                                <a:moveTo>
                                  <a:pt x="707" y="761"/>
                                </a:moveTo>
                                <a:lnTo>
                                  <a:pt x="707" y="0"/>
                                </a:lnTo>
                                <a:lnTo>
                                  <a:pt x="11" y="5"/>
                                </a:lnTo>
                                <a:lnTo>
                                  <a:pt x="0" y="5"/>
                                </a:lnTo>
                                <a:lnTo>
                                  <a:pt x="0" y="761"/>
                                </a:lnTo>
                                <a:lnTo>
                                  <a:pt x="707" y="761"/>
                                </a:lnTo>
                                <a:lnTo>
                                  <a:pt x="11" y="750"/>
                                </a:lnTo>
                                <a:lnTo>
                                  <a:pt x="6" y="11"/>
                                </a:lnTo>
                                <a:lnTo>
                                  <a:pt x="696" y="11"/>
                                </a:lnTo>
                                <a:lnTo>
                                  <a:pt x="707" y="7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36"/>
                        <wps:cNvSpPr>
                          <a:spLocks/>
                        </wps:cNvSpPr>
                        <wps:spPr bwMode="auto">
                          <a:xfrm>
                            <a:off x="6184" y="422"/>
                            <a:ext cx="707" cy="0"/>
                          </a:xfrm>
                          <a:custGeom>
                            <a:avLst/>
                            <a:gdLst>
                              <a:gd name="T0" fmla="+- 0 6184 6184"/>
                              <a:gd name="T1" fmla="*/ T0 w 707"/>
                              <a:gd name="T2" fmla="+- 0 6891 6184"/>
                              <a:gd name="T3" fmla="*/ T2 w 707"/>
                            </a:gdLst>
                            <a:ahLst/>
                            <a:cxnLst>
                              <a:cxn ang="0">
                                <a:pos x="T1" y="0"/>
                              </a:cxn>
                              <a:cxn ang="0">
                                <a:pos x="T3" y="0"/>
                              </a:cxn>
                            </a:cxnLst>
                            <a:rect l="0" t="0" r="r" b="b"/>
                            <a:pathLst>
                              <a:path w="707">
                                <a:moveTo>
                                  <a:pt x="0" y="0"/>
                                </a:moveTo>
                                <a:lnTo>
                                  <a:pt x="707" y="0"/>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35"/>
                        <wps:cNvSpPr>
                          <a:spLocks/>
                        </wps:cNvSpPr>
                        <wps:spPr bwMode="auto">
                          <a:xfrm>
                            <a:off x="6195" y="431"/>
                            <a:ext cx="696" cy="750"/>
                          </a:xfrm>
                          <a:custGeom>
                            <a:avLst/>
                            <a:gdLst>
                              <a:gd name="T0" fmla="+- 0 6880 6195"/>
                              <a:gd name="T1" fmla="*/ T0 w 696"/>
                              <a:gd name="T2" fmla="+- 0 1170 431"/>
                              <a:gd name="T3" fmla="*/ 1170 h 750"/>
                              <a:gd name="T4" fmla="+- 0 6195 6195"/>
                              <a:gd name="T5" fmla="*/ T4 w 696"/>
                              <a:gd name="T6" fmla="+- 0 1170 431"/>
                              <a:gd name="T7" fmla="*/ 1170 h 750"/>
                              <a:gd name="T8" fmla="+- 0 6891 6195"/>
                              <a:gd name="T9" fmla="*/ T8 w 696"/>
                              <a:gd name="T10" fmla="+- 0 1181 431"/>
                              <a:gd name="T11" fmla="*/ 1181 h 750"/>
                              <a:gd name="T12" fmla="+- 0 6880 6195"/>
                              <a:gd name="T13" fmla="*/ T12 w 696"/>
                              <a:gd name="T14" fmla="+- 0 431 431"/>
                              <a:gd name="T15" fmla="*/ 431 h 750"/>
                              <a:gd name="T16" fmla="+- 0 6880 6195"/>
                              <a:gd name="T17" fmla="*/ T16 w 696"/>
                              <a:gd name="T18" fmla="+- 0 1170 431"/>
                              <a:gd name="T19" fmla="*/ 1170 h 750"/>
                            </a:gdLst>
                            <a:ahLst/>
                            <a:cxnLst>
                              <a:cxn ang="0">
                                <a:pos x="T1" y="T3"/>
                              </a:cxn>
                              <a:cxn ang="0">
                                <a:pos x="T5" y="T7"/>
                              </a:cxn>
                              <a:cxn ang="0">
                                <a:pos x="T9" y="T11"/>
                              </a:cxn>
                              <a:cxn ang="0">
                                <a:pos x="T13" y="T15"/>
                              </a:cxn>
                              <a:cxn ang="0">
                                <a:pos x="T17" y="T19"/>
                              </a:cxn>
                            </a:cxnLst>
                            <a:rect l="0" t="0" r="r" b="b"/>
                            <a:pathLst>
                              <a:path w="696" h="750">
                                <a:moveTo>
                                  <a:pt x="685" y="739"/>
                                </a:moveTo>
                                <a:lnTo>
                                  <a:pt x="0" y="739"/>
                                </a:lnTo>
                                <a:lnTo>
                                  <a:pt x="696" y="750"/>
                                </a:lnTo>
                                <a:lnTo>
                                  <a:pt x="685" y="0"/>
                                </a:lnTo>
                                <a:lnTo>
                                  <a:pt x="685" y="7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34"/>
                        <wps:cNvSpPr>
                          <a:spLocks/>
                        </wps:cNvSpPr>
                        <wps:spPr bwMode="auto">
                          <a:xfrm>
                            <a:off x="6193" y="431"/>
                            <a:ext cx="0" cy="739"/>
                          </a:xfrm>
                          <a:custGeom>
                            <a:avLst/>
                            <a:gdLst>
                              <a:gd name="T0" fmla="+- 0 431 431"/>
                              <a:gd name="T1" fmla="*/ 431 h 739"/>
                              <a:gd name="T2" fmla="+- 0 1170 431"/>
                              <a:gd name="T3" fmla="*/ 1170 h 739"/>
                            </a:gdLst>
                            <a:ahLst/>
                            <a:cxnLst>
                              <a:cxn ang="0">
                                <a:pos x="0" y="T1"/>
                              </a:cxn>
                              <a:cxn ang="0">
                                <a:pos x="0" y="T3"/>
                              </a:cxn>
                            </a:cxnLst>
                            <a:rect l="0" t="0" r="r" b="b"/>
                            <a:pathLst>
                              <a:path h="739">
                                <a:moveTo>
                                  <a:pt x="0" y="0"/>
                                </a:moveTo>
                                <a:lnTo>
                                  <a:pt x="0" y="739"/>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33"/>
                        <wps:cNvSpPr>
                          <a:spLocks/>
                        </wps:cNvSpPr>
                        <wps:spPr bwMode="auto">
                          <a:xfrm>
                            <a:off x="5417" y="556"/>
                            <a:ext cx="696" cy="619"/>
                          </a:xfrm>
                          <a:custGeom>
                            <a:avLst/>
                            <a:gdLst>
                              <a:gd name="T0" fmla="+- 0 5417 5417"/>
                              <a:gd name="T1" fmla="*/ T0 w 696"/>
                              <a:gd name="T2" fmla="+- 0 556 556"/>
                              <a:gd name="T3" fmla="*/ 556 h 619"/>
                              <a:gd name="T4" fmla="+- 0 5417 5417"/>
                              <a:gd name="T5" fmla="*/ T4 w 696"/>
                              <a:gd name="T6" fmla="+- 0 1175 556"/>
                              <a:gd name="T7" fmla="*/ 1175 h 619"/>
                              <a:gd name="T8" fmla="+- 0 6113 5417"/>
                              <a:gd name="T9" fmla="*/ T8 w 696"/>
                              <a:gd name="T10" fmla="+- 0 1175 556"/>
                              <a:gd name="T11" fmla="*/ 1175 h 619"/>
                              <a:gd name="T12" fmla="+- 0 6113 5417"/>
                              <a:gd name="T13" fmla="*/ T12 w 696"/>
                              <a:gd name="T14" fmla="+- 0 556 556"/>
                              <a:gd name="T15" fmla="*/ 556 h 619"/>
                              <a:gd name="T16" fmla="+- 0 5417 5417"/>
                              <a:gd name="T17" fmla="*/ T16 w 696"/>
                              <a:gd name="T18" fmla="+- 0 556 556"/>
                              <a:gd name="T19" fmla="*/ 556 h 619"/>
                            </a:gdLst>
                            <a:ahLst/>
                            <a:cxnLst>
                              <a:cxn ang="0">
                                <a:pos x="T1" y="T3"/>
                              </a:cxn>
                              <a:cxn ang="0">
                                <a:pos x="T5" y="T7"/>
                              </a:cxn>
                              <a:cxn ang="0">
                                <a:pos x="T9" y="T11"/>
                              </a:cxn>
                              <a:cxn ang="0">
                                <a:pos x="T13" y="T15"/>
                              </a:cxn>
                              <a:cxn ang="0">
                                <a:pos x="T17" y="T19"/>
                              </a:cxn>
                            </a:cxnLst>
                            <a:rect l="0" t="0" r="r" b="b"/>
                            <a:pathLst>
                              <a:path w="696" h="619">
                                <a:moveTo>
                                  <a:pt x="0" y="0"/>
                                </a:moveTo>
                                <a:lnTo>
                                  <a:pt x="0" y="619"/>
                                </a:lnTo>
                                <a:lnTo>
                                  <a:pt x="696" y="619"/>
                                </a:lnTo>
                                <a:lnTo>
                                  <a:pt x="696" y="0"/>
                                </a:lnTo>
                                <a:lnTo>
                                  <a:pt x="0" y="0"/>
                                </a:lnTo>
                                <a:close/>
                              </a:path>
                            </a:pathLst>
                          </a:custGeom>
                          <a:solidFill>
                            <a:srgbClr val="008B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32"/>
                        <wps:cNvSpPr>
                          <a:spLocks/>
                        </wps:cNvSpPr>
                        <wps:spPr bwMode="auto">
                          <a:xfrm>
                            <a:off x="5411" y="551"/>
                            <a:ext cx="707" cy="630"/>
                          </a:xfrm>
                          <a:custGeom>
                            <a:avLst/>
                            <a:gdLst>
                              <a:gd name="T0" fmla="+- 0 6118 5411"/>
                              <a:gd name="T1" fmla="*/ T0 w 707"/>
                              <a:gd name="T2" fmla="+- 0 1181 551"/>
                              <a:gd name="T3" fmla="*/ 1181 h 630"/>
                              <a:gd name="T4" fmla="+- 0 6118 5411"/>
                              <a:gd name="T5" fmla="*/ T4 w 707"/>
                              <a:gd name="T6" fmla="+- 0 551 551"/>
                              <a:gd name="T7" fmla="*/ 551 h 630"/>
                              <a:gd name="T8" fmla="+- 0 5422 5411"/>
                              <a:gd name="T9" fmla="*/ T8 w 707"/>
                              <a:gd name="T10" fmla="+- 0 556 551"/>
                              <a:gd name="T11" fmla="*/ 556 h 630"/>
                              <a:gd name="T12" fmla="+- 0 5411 5411"/>
                              <a:gd name="T13" fmla="*/ T12 w 707"/>
                              <a:gd name="T14" fmla="+- 0 556 551"/>
                              <a:gd name="T15" fmla="*/ 556 h 630"/>
                              <a:gd name="T16" fmla="+- 0 5411 5411"/>
                              <a:gd name="T17" fmla="*/ T16 w 707"/>
                              <a:gd name="T18" fmla="+- 0 1181 551"/>
                              <a:gd name="T19" fmla="*/ 1181 h 630"/>
                              <a:gd name="T20" fmla="+- 0 6118 5411"/>
                              <a:gd name="T21" fmla="*/ T20 w 707"/>
                              <a:gd name="T22" fmla="+- 0 1181 551"/>
                              <a:gd name="T23" fmla="*/ 1181 h 630"/>
                              <a:gd name="T24" fmla="+- 0 5422 5411"/>
                              <a:gd name="T25" fmla="*/ T24 w 707"/>
                              <a:gd name="T26" fmla="+- 0 1170 551"/>
                              <a:gd name="T27" fmla="*/ 1170 h 630"/>
                              <a:gd name="T28" fmla="+- 0 5417 5411"/>
                              <a:gd name="T29" fmla="*/ T28 w 707"/>
                              <a:gd name="T30" fmla="+- 0 562 551"/>
                              <a:gd name="T31" fmla="*/ 562 h 630"/>
                              <a:gd name="T32" fmla="+- 0 6107 5411"/>
                              <a:gd name="T33" fmla="*/ T32 w 707"/>
                              <a:gd name="T34" fmla="+- 0 562 551"/>
                              <a:gd name="T35" fmla="*/ 562 h 630"/>
                              <a:gd name="T36" fmla="+- 0 6118 5411"/>
                              <a:gd name="T37" fmla="*/ T36 w 707"/>
                              <a:gd name="T38" fmla="+- 0 1181 551"/>
                              <a:gd name="T39" fmla="*/ 1181 h 6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07" h="630">
                                <a:moveTo>
                                  <a:pt x="707" y="630"/>
                                </a:moveTo>
                                <a:lnTo>
                                  <a:pt x="707" y="0"/>
                                </a:lnTo>
                                <a:lnTo>
                                  <a:pt x="11" y="5"/>
                                </a:lnTo>
                                <a:lnTo>
                                  <a:pt x="0" y="5"/>
                                </a:lnTo>
                                <a:lnTo>
                                  <a:pt x="0" y="630"/>
                                </a:lnTo>
                                <a:lnTo>
                                  <a:pt x="707" y="630"/>
                                </a:lnTo>
                                <a:lnTo>
                                  <a:pt x="11" y="619"/>
                                </a:lnTo>
                                <a:lnTo>
                                  <a:pt x="6" y="11"/>
                                </a:lnTo>
                                <a:lnTo>
                                  <a:pt x="696" y="11"/>
                                </a:lnTo>
                                <a:lnTo>
                                  <a:pt x="707" y="6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31"/>
                        <wps:cNvSpPr>
                          <a:spLocks/>
                        </wps:cNvSpPr>
                        <wps:spPr bwMode="auto">
                          <a:xfrm>
                            <a:off x="5411" y="554"/>
                            <a:ext cx="707" cy="0"/>
                          </a:xfrm>
                          <a:custGeom>
                            <a:avLst/>
                            <a:gdLst>
                              <a:gd name="T0" fmla="+- 0 5411 5411"/>
                              <a:gd name="T1" fmla="*/ T0 w 707"/>
                              <a:gd name="T2" fmla="+- 0 6118 5411"/>
                              <a:gd name="T3" fmla="*/ T2 w 707"/>
                            </a:gdLst>
                            <a:ahLst/>
                            <a:cxnLst>
                              <a:cxn ang="0">
                                <a:pos x="T1" y="0"/>
                              </a:cxn>
                              <a:cxn ang="0">
                                <a:pos x="T3" y="0"/>
                              </a:cxn>
                            </a:cxnLst>
                            <a:rect l="0" t="0" r="r" b="b"/>
                            <a:pathLst>
                              <a:path w="707">
                                <a:moveTo>
                                  <a:pt x="0" y="0"/>
                                </a:moveTo>
                                <a:lnTo>
                                  <a:pt x="707" y="0"/>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30"/>
                        <wps:cNvSpPr>
                          <a:spLocks/>
                        </wps:cNvSpPr>
                        <wps:spPr bwMode="auto">
                          <a:xfrm>
                            <a:off x="5422" y="562"/>
                            <a:ext cx="696" cy="619"/>
                          </a:xfrm>
                          <a:custGeom>
                            <a:avLst/>
                            <a:gdLst>
                              <a:gd name="T0" fmla="+- 0 6107 5422"/>
                              <a:gd name="T1" fmla="*/ T0 w 696"/>
                              <a:gd name="T2" fmla="+- 0 1170 562"/>
                              <a:gd name="T3" fmla="*/ 1170 h 619"/>
                              <a:gd name="T4" fmla="+- 0 5422 5422"/>
                              <a:gd name="T5" fmla="*/ T4 w 696"/>
                              <a:gd name="T6" fmla="+- 0 1170 562"/>
                              <a:gd name="T7" fmla="*/ 1170 h 619"/>
                              <a:gd name="T8" fmla="+- 0 6118 5422"/>
                              <a:gd name="T9" fmla="*/ T8 w 696"/>
                              <a:gd name="T10" fmla="+- 0 1181 562"/>
                              <a:gd name="T11" fmla="*/ 1181 h 619"/>
                              <a:gd name="T12" fmla="+- 0 6107 5422"/>
                              <a:gd name="T13" fmla="*/ T12 w 696"/>
                              <a:gd name="T14" fmla="+- 0 562 562"/>
                              <a:gd name="T15" fmla="*/ 562 h 619"/>
                              <a:gd name="T16" fmla="+- 0 6107 5422"/>
                              <a:gd name="T17" fmla="*/ T16 w 696"/>
                              <a:gd name="T18" fmla="+- 0 1170 562"/>
                              <a:gd name="T19" fmla="*/ 1170 h 619"/>
                            </a:gdLst>
                            <a:ahLst/>
                            <a:cxnLst>
                              <a:cxn ang="0">
                                <a:pos x="T1" y="T3"/>
                              </a:cxn>
                              <a:cxn ang="0">
                                <a:pos x="T5" y="T7"/>
                              </a:cxn>
                              <a:cxn ang="0">
                                <a:pos x="T9" y="T11"/>
                              </a:cxn>
                              <a:cxn ang="0">
                                <a:pos x="T13" y="T15"/>
                              </a:cxn>
                              <a:cxn ang="0">
                                <a:pos x="T17" y="T19"/>
                              </a:cxn>
                            </a:cxnLst>
                            <a:rect l="0" t="0" r="r" b="b"/>
                            <a:pathLst>
                              <a:path w="696" h="619">
                                <a:moveTo>
                                  <a:pt x="685" y="608"/>
                                </a:moveTo>
                                <a:lnTo>
                                  <a:pt x="0" y="608"/>
                                </a:lnTo>
                                <a:lnTo>
                                  <a:pt x="696" y="619"/>
                                </a:lnTo>
                                <a:lnTo>
                                  <a:pt x="685" y="0"/>
                                </a:lnTo>
                                <a:lnTo>
                                  <a:pt x="685" y="60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9"/>
                        <wps:cNvSpPr>
                          <a:spLocks/>
                        </wps:cNvSpPr>
                        <wps:spPr bwMode="auto">
                          <a:xfrm>
                            <a:off x="5420" y="562"/>
                            <a:ext cx="0" cy="608"/>
                          </a:xfrm>
                          <a:custGeom>
                            <a:avLst/>
                            <a:gdLst>
                              <a:gd name="T0" fmla="+- 0 562 562"/>
                              <a:gd name="T1" fmla="*/ 562 h 608"/>
                              <a:gd name="T2" fmla="+- 0 1170 562"/>
                              <a:gd name="T3" fmla="*/ 1170 h 608"/>
                            </a:gdLst>
                            <a:ahLst/>
                            <a:cxnLst>
                              <a:cxn ang="0">
                                <a:pos x="0" y="T1"/>
                              </a:cxn>
                              <a:cxn ang="0">
                                <a:pos x="0" y="T3"/>
                              </a:cxn>
                            </a:cxnLst>
                            <a:rect l="0" t="0" r="r" b="b"/>
                            <a:pathLst>
                              <a:path h="608">
                                <a:moveTo>
                                  <a:pt x="0" y="0"/>
                                </a:moveTo>
                                <a:lnTo>
                                  <a:pt x="0" y="608"/>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28"/>
                        <wps:cNvSpPr>
                          <a:spLocks/>
                        </wps:cNvSpPr>
                        <wps:spPr bwMode="auto">
                          <a:xfrm>
                            <a:off x="4644" y="1044"/>
                            <a:ext cx="696" cy="131"/>
                          </a:xfrm>
                          <a:custGeom>
                            <a:avLst/>
                            <a:gdLst>
                              <a:gd name="T0" fmla="+- 0 4644 4644"/>
                              <a:gd name="T1" fmla="*/ T0 w 696"/>
                              <a:gd name="T2" fmla="+- 0 1044 1044"/>
                              <a:gd name="T3" fmla="*/ 1044 h 131"/>
                              <a:gd name="T4" fmla="+- 0 4644 4644"/>
                              <a:gd name="T5" fmla="*/ T4 w 696"/>
                              <a:gd name="T6" fmla="+- 0 1175 1044"/>
                              <a:gd name="T7" fmla="*/ 1175 h 131"/>
                              <a:gd name="T8" fmla="+- 0 5340 4644"/>
                              <a:gd name="T9" fmla="*/ T8 w 696"/>
                              <a:gd name="T10" fmla="+- 0 1175 1044"/>
                              <a:gd name="T11" fmla="*/ 1175 h 131"/>
                              <a:gd name="T12" fmla="+- 0 5340 4644"/>
                              <a:gd name="T13" fmla="*/ T12 w 696"/>
                              <a:gd name="T14" fmla="+- 0 1044 1044"/>
                              <a:gd name="T15" fmla="*/ 1044 h 131"/>
                              <a:gd name="T16" fmla="+- 0 4644 4644"/>
                              <a:gd name="T17" fmla="*/ T16 w 696"/>
                              <a:gd name="T18" fmla="+- 0 1044 1044"/>
                              <a:gd name="T19" fmla="*/ 1044 h 131"/>
                            </a:gdLst>
                            <a:ahLst/>
                            <a:cxnLst>
                              <a:cxn ang="0">
                                <a:pos x="T1" y="T3"/>
                              </a:cxn>
                              <a:cxn ang="0">
                                <a:pos x="T5" y="T7"/>
                              </a:cxn>
                              <a:cxn ang="0">
                                <a:pos x="T9" y="T11"/>
                              </a:cxn>
                              <a:cxn ang="0">
                                <a:pos x="T13" y="T15"/>
                              </a:cxn>
                              <a:cxn ang="0">
                                <a:pos x="T17" y="T19"/>
                              </a:cxn>
                            </a:cxnLst>
                            <a:rect l="0" t="0" r="r" b="b"/>
                            <a:pathLst>
                              <a:path w="696" h="131">
                                <a:moveTo>
                                  <a:pt x="0" y="0"/>
                                </a:moveTo>
                                <a:lnTo>
                                  <a:pt x="0" y="131"/>
                                </a:lnTo>
                                <a:lnTo>
                                  <a:pt x="696" y="131"/>
                                </a:lnTo>
                                <a:lnTo>
                                  <a:pt x="696" y="0"/>
                                </a:lnTo>
                                <a:lnTo>
                                  <a:pt x="0" y="0"/>
                                </a:lnTo>
                                <a:close/>
                              </a:path>
                            </a:pathLst>
                          </a:custGeom>
                          <a:solidFill>
                            <a:srgbClr val="008B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7"/>
                        <wps:cNvSpPr>
                          <a:spLocks/>
                        </wps:cNvSpPr>
                        <wps:spPr bwMode="auto">
                          <a:xfrm>
                            <a:off x="4639" y="1038"/>
                            <a:ext cx="707" cy="142"/>
                          </a:xfrm>
                          <a:custGeom>
                            <a:avLst/>
                            <a:gdLst>
                              <a:gd name="T0" fmla="+- 0 5345 4639"/>
                              <a:gd name="T1" fmla="*/ T0 w 707"/>
                              <a:gd name="T2" fmla="+- 0 1181 1038"/>
                              <a:gd name="T3" fmla="*/ 1181 h 142"/>
                              <a:gd name="T4" fmla="+- 0 5345 4639"/>
                              <a:gd name="T5" fmla="*/ T4 w 707"/>
                              <a:gd name="T6" fmla="+- 0 1038 1038"/>
                              <a:gd name="T7" fmla="*/ 1038 h 142"/>
                              <a:gd name="T8" fmla="+- 0 4650 4639"/>
                              <a:gd name="T9" fmla="*/ T8 w 707"/>
                              <a:gd name="T10" fmla="+- 0 1044 1038"/>
                              <a:gd name="T11" fmla="*/ 1044 h 142"/>
                              <a:gd name="T12" fmla="+- 0 4639 4639"/>
                              <a:gd name="T13" fmla="*/ T12 w 707"/>
                              <a:gd name="T14" fmla="+- 0 1044 1038"/>
                              <a:gd name="T15" fmla="*/ 1044 h 142"/>
                              <a:gd name="T16" fmla="+- 0 4639 4639"/>
                              <a:gd name="T17" fmla="*/ T16 w 707"/>
                              <a:gd name="T18" fmla="+- 0 1181 1038"/>
                              <a:gd name="T19" fmla="*/ 1181 h 142"/>
                              <a:gd name="T20" fmla="+- 0 5345 4639"/>
                              <a:gd name="T21" fmla="*/ T20 w 707"/>
                              <a:gd name="T22" fmla="+- 0 1181 1038"/>
                              <a:gd name="T23" fmla="*/ 1181 h 142"/>
                              <a:gd name="T24" fmla="+- 0 4650 4639"/>
                              <a:gd name="T25" fmla="*/ T24 w 707"/>
                              <a:gd name="T26" fmla="+- 0 1170 1038"/>
                              <a:gd name="T27" fmla="*/ 1170 h 142"/>
                              <a:gd name="T28" fmla="+- 0 4644 4639"/>
                              <a:gd name="T29" fmla="*/ T28 w 707"/>
                              <a:gd name="T30" fmla="+- 0 1049 1038"/>
                              <a:gd name="T31" fmla="*/ 1049 h 142"/>
                              <a:gd name="T32" fmla="+- 0 5334 4639"/>
                              <a:gd name="T33" fmla="*/ T32 w 707"/>
                              <a:gd name="T34" fmla="+- 0 1049 1038"/>
                              <a:gd name="T35" fmla="*/ 1049 h 142"/>
                              <a:gd name="T36" fmla="+- 0 5345 4639"/>
                              <a:gd name="T37" fmla="*/ T36 w 707"/>
                              <a:gd name="T38" fmla="+- 0 1181 1038"/>
                              <a:gd name="T39" fmla="*/ 1181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07" h="142">
                                <a:moveTo>
                                  <a:pt x="706" y="143"/>
                                </a:moveTo>
                                <a:lnTo>
                                  <a:pt x="706" y="0"/>
                                </a:lnTo>
                                <a:lnTo>
                                  <a:pt x="11" y="6"/>
                                </a:lnTo>
                                <a:lnTo>
                                  <a:pt x="0" y="6"/>
                                </a:lnTo>
                                <a:lnTo>
                                  <a:pt x="0" y="143"/>
                                </a:lnTo>
                                <a:lnTo>
                                  <a:pt x="706" y="143"/>
                                </a:lnTo>
                                <a:lnTo>
                                  <a:pt x="11" y="132"/>
                                </a:lnTo>
                                <a:lnTo>
                                  <a:pt x="5" y="11"/>
                                </a:lnTo>
                                <a:lnTo>
                                  <a:pt x="695" y="11"/>
                                </a:lnTo>
                                <a:lnTo>
                                  <a:pt x="706" y="1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6"/>
                        <wps:cNvSpPr>
                          <a:spLocks/>
                        </wps:cNvSpPr>
                        <wps:spPr bwMode="auto">
                          <a:xfrm>
                            <a:off x="4639" y="1041"/>
                            <a:ext cx="707" cy="0"/>
                          </a:xfrm>
                          <a:custGeom>
                            <a:avLst/>
                            <a:gdLst>
                              <a:gd name="T0" fmla="+- 0 4639 4639"/>
                              <a:gd name="T1" fmla="*/ T0 w 707"/>
                              <a:gd name="T2" fmla="+- 0 5345 4639"/>
                              <a:gd name="T3" fmla="*/ T2 w 707"/>
                            </a:gdLst>
                            <a:ahLst/>
                            <a:cxnLst>
                              <a:cxn ang="0">
                                <a:pos x="T1" y="0"/>
                              </a:cxn>
                              <a:cxn ang="0">
                                <a:pos x="T3" y="0"/>
                              </a:cxn>
                            </a:cxnLst>
                            <a:rect l="0" t="0" r="r" b="b"/>
                            <a:pathLst>
                              <a:path w="707">
                                <a:moveTo>
                                  <a:pt x="0" y="0"/>
                                </a:moveTo>
                                <a:lnTo>
                                  <a:pt x="706" y="0"/>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25"/>
                        <wps:cNvSpPr>
                          <a:spLocks/>
                        </wps:cNvSpPr>
                        <wps:spPr bwMode="auto">
                          <a:xfrm>
                            <a:off x="4650" y="1049"/>
                            <a:ext cx="696" cy="131"/>
                          </a:xfrm>
                          <a:custGeom>
                            <a:avLst/>
                            <a:gdLst>
                              <a:gd name="T0" fmla="+- 0 5334 4650"/>
                              <a:gd name="T1" fmla="*/ T0 w 696"/>
                              <a:gd name="T2" fmla="+- 0 1170 1049"/>
                              <a:gd name="T3" fmla="*/ 1170 h 131"/>
                              <a:gd name="T4" fmla="+- 0 4650 4650"/>
                              <a:gd name="T5" fmla="*/ T4 w 696"/>
                              <a:gd name="T6" fmla="+- 0 1170 1049"/>
                              <a:gd name="T7" fmla="*/ 1170 h 131"/>
                              <a:gd name="T8" fmla="+- 0 5345 4650"/>
                              <a:gd name="T9" fmla="*/ T8 w 696"/>
                              <a:gd name="T10" fmla="+- 0 1181 1049"/>
                              <a:gd name="T11" fmla="*/ 1181 h 131"/>
                              <a:gd name="T12" fmla="+- 0 5334 4650"/>
                              <a:gd name="T13" fmla="*/ T12 w 696"/>
                              <a:gd name="T14" fmla="+- 0 1049 1049"/>
                              <a:gd name="T15" fmla="*/ 1049 h 131"/>
                              <a:gd name="T16" fmla="+- 0 5334 4650"/>
                              <a:gd name="T17" fmla="*/ T16 w 696"/>
                              <a:gd name="T18" fmla="+- 0 1170 1049"/>
                              <a:gd name="T19" fmla="*/ 1170 h 131"/>
                            </a:gdLst>
                            <a:ahLst/>
                            <a:cxnLst>
                              <a:cxn ang="0">
                                <a:pos x="T1" y="T3"/>
                              </a:cxn>
                              <a:cxn ang="0">
                                <a:pos x="T5" y="T7"/>
                              </a:cxn>
                              <a:cxn ang="0">
                                <a:pos x="T9" y="T11"/>
                              </a:cxn>
                              <a:cxn ang="0">
                                <a:pos x="T13" y="T15"/>
                              </a:cxn>
                              <a:cxn ang="0">
                                <a:pos x="T17" y="T19"/>
                              </a:cxn>
                            </a:cxnLst>
                            <a:rect l="0" t="0" r="r" b="b"/>
                            <a:pathLst>
                              <a:path w="696" h="131">
                                <a:moveTo>
                                  <a:pt x="684" y="121"/>
                                </a:moveTo>
                                <a:lnTo>
                                  <a:pt x="0" y="121"/>
                                </a:lnTo>
                                <a:lnTo>
                                  <a:pt x="695" y="132"/>
                                </a:lnTo>
                                <a:lnTo>
                                  <a:pt x="684" y="0"/>
                                </a:lnTo>
                                <a:lnTo>
                                  <a:pt x="684" y="1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4"/>
                        <wps:cNvSpPr>
                          <a:spLocks/>
                        </wps:cNvSpPr>
                        <wps:spPr bwMode="auto">
                          <a:xfrm>
                            <a:off x="4644" y="1049"/>
                            <a:ext cx="6" cy="120"/>
                          </a:xfrm>
                          <a:custGeom>
                            <a:avLst/>
                            <a:gdLst>
                              <a:gd name="T0" fmla="+- 0 4650 4644"/>
                              <a:gd name="T1" fmla="*/ T0 w 6"/>
                              <a:gd name="T2" fmla="+- 0 1049 1049"/>
                              <a:gd name="T3" fmla="*/ 1049 h 120"/>
                              <a:gd name="T4" fmla="+- 0 4644 4644"/>
                              <a:gd name="T5" fmla="*/ T4 w 6"/>
                              <a:gd name="T6" fmla="+- 0 1049 1049"/>
                              <a:gd name="T7" fmla="*/ 1049 h 120"/>
                              <a:gd name="T8" fmla="+- 0 4650 4644"/>
                              <a:gd name="T9" fmla="*/ T8 w 6"/>
                              <a:gd name="T10" fmla="+- 0 1170 1049"/>
                              <a:gd name="T11" fmla="*/ 1170 h 120"/>
                              <a:gd name="T12" fmla="+- 0 4650 4644"/>
                              <a:gd name="T13" fmla="*/ T12 w 6"/>
                              <a:gd name="T14" fmla="+- 0 1049 1049"/>
                              <a:gd name="T15" fmla="*/ 1049 h 120"/>
                            </a:gdLst>
                            <a:ahLst/>
                            <a:cxnLst>
                              <a:cxn ang="0">
                                <a:pos x="T1" y="T3"/>
                              </a:cxn>
                              <a:cxn ang="0">
                                <a:pos x="T5" y="T7"/>
                              </a:cxn>
                              <a:cxn ang="0">
                                <a:pos x="T9" y="T11"/>
                              </a:cxn>
                              <a:cxn ang="0">
                                <a:pos x="T13" y="T15"/>
                              </a:cxn>
                            </a:cxnLst>
                            <a:rect l="0" t="0" r="r" b="b"/>
                            <a:pathLst>
                              <a:path w="6" h="120">
                                <a:moveTo>
                                  <a:pt x="6" y="0"/>
                                </a:moveTo>
                                <a:lnTo>
                                  <a:pt x="0" y="0"/>
                                </a:lnTo>
                                <a:lnTo>
                                  <a:pt x="6" y="121"/>
                                </a:lnTo>
                                <a:lnTo>
                                  <a:pt x="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3"/>
                        <wps:cNvSpPr>
                          <a:spLocks/>
                        </wps:cNvSpPr>
                        <wps:spPr bwMode="auto">
                          <a:xfrm>
                            <a:off x="3863" y="1157"/>
                            <a:ext cx="696" cy="0"/>
                          </a:xfrm>
                          <a:custGeom>
                            <a:avLst/>
                            <a:gdLst>
                              <a:gd name="T0" fmla="+- 0 3863 3863"/>
                              <a:gd name="T1" fmla="*/ T0 w 696"/>
                              <a:gd name="T2" fmla="+- 0 4559 3863"/>
                              <a:gd name="T3" fmla="*/ T2 w 696"/>
                            </a:gdLst>
                            <a:ahLst/>
                            <a:cxnLst>
                              <a:cxn ang="0">
                                <a:pos x="T1" y="0"/>
                              </a:cxn>
                              <a:cxn ang="0">
                                <a:pos x="T3" y="0"/>
                              </a:cxn>
                            </a:cxnLst>
                            <a:rect l="0" t="0" r="r" b="b"/>
                            <a:pathLst>
                              <a:path w="696">
                                <a:moveTo>
                                  <a:pt x="0" y="0"/>
                                </a:moveTo>
                                <a:lnTo>
                                  <a:pt x="696" y="0"/>
                                </a:lnTo>
                              </a:path>
                            </a:pathLst>
                          </a:custGeom>
                          <a:noFill/>
                          <a:ln w="24092">
                            <a:solidFill>
                              <a:srgbClr val="008BD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22"/>
                        <wps:cNvSpPr>
                          <a:spLocks/>
                        </wps:cNvSpPr>
                        <wps:spPr bwMode="auto">
                          <a:xfrm>
                            <a:off x="3858" y="1134"/>
                            <a:ext cx="707" cy="47"/>
                          </a:xfrm>
                          <a:custGeom>
                            <a:avLst/>
                            <a:gdLst>
                              <a:gd name="T0" fmla="+- 0 4564 3858"/>
                              <a:gd name="T1" fmla="*/ T0 w 707"/>
                              <a:gd name="T2" fmla="+- 0 1181 1134"/>
                              <a:gd name="T3" fmla="*/ 1181 h 47"/>
                              <a:gd name="T4" fmla="+- 0 4564 3858"/>
                              <a:gd name="T5" fmla="*/ T4 w 707"/>
                              <a:gd name="T6" fmla="+- 0 1134 1134"/>
                              <a:gd name="T7" fmla="*/ 1134 h 47"/>
                              <a:gd name="T8" fmla="+- 0 3869 3858"/>
                              <a:gd name="T9" fmla="*/ T8 w 707"/>
                              <a:gd name="T10" fmla="+- 0 1139 1134"/>
                              <a:gd name="T11" fmla="*/ 1139 h 47"/>
                              <a:gd name="T12" fmla="+- 0 3858 3858"/>
                              <a:gd name="T13" fmla="*/ T12 w 707"/>
                              <a:gd name="T14" fmla="+- 0 1139 1134"/>
                              <a:gd name="T15" fmla="*/ 1139 h 47"/>
                              <a:gd name="T16" fmla="+- 0 3858 3858"/>
                              <a:gd name="T17" fmla="*/ T16 w 707"/>
                              <a:gd name="T18" fmla="+- 0 1181 1134"/>
                              <a:gd name="T19" fmla="*/ 1181 h 47"/>
                              <a:gd name="T20" fmla="+- 0 4564 3858"/>
                              <a:gd name="T21" fmla="*/ T20 w 707"/>
                              <a:gd name="T22" fmla="+- 0 1181 1134"/>
                              <a:gd name="T23" fmla="*/ 1181 h 47"/>
                              <a:gd name="T24" fmla="+- 0 3868 3858"/>
                              <a:gd name="T25" fmla="*/ T24 w 707"/>
                              <a:gd name="T26" fmla="+- 0 1170 1134"/>
                              <a:gd name="T27" fmla="*/ 1170 h 47"/>
                              <a:gd name="T28" fmla="+- 0 3863 3858"/>
                              <a:gd name="T29" fmla="*/ T28 w 707"/>
                              <a:gd name="T30" fmla="+- 0 1145 1134"/>
                              <a:gd name="T31" fmla="*/ 1145 h 47"/>
                              <a:gd name="T32" fmla="+- 0 4553 3858"/>
                              <a:gd name="T33" fmla="*/ T32 w 707"/>
                              <a:gd name="T34" fmla="+- 0 1145 1134"/>
                              <a:gd name="T35" fmla="*/ 1145 h 47"/>
                              <a:gd name="T36" fmla="+- 0 4564 3858"/>
                              <a:gd name="T37" fmla="*/ T36 w 707"/>
                              <a:gd name="T38" fmla="+- 0 1181 1134"/>
                              <a:gd name="T39" fmla="*/ 1181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07" h="47">
                                <a:moveTo>
                                  <a:pt x="706" y="47"/>
                                </a:moveTo>
                                <a:lnTo>
                                  <a:pt x="706" y="0"/>
                                </a:lnTo>
                                <a:lnTo>
                                  <a:pt x="11" y="5"/>
                                </a:lnTo>
                                <a:lnTo>
                                  <a:pt x="0" y="5"/>
                                </a:lnTo>
                                <a:lnTo>
                                  <a:pt x="0" y="47"/>
                                </a:lnTo>
                                <a:lnTo>
                                  <a:pt x="706" y="47"/>
                                </a:lnTo>
                                <a:lnTo>
                                  <a:pt x="10" y="36"/>
                                </a:lnTo>
                                <a:lnTo>
                                  <a:pt x="5" y="11"/>
                                </a:lnTo>
                                <a:lnTo>
                                  <a:pt x="695" y="11"/>
                                </a:lnTo>
                                <a:lnTo>
                                  <a:pt x="706" y="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1"/>
                        <wps:cNvSpPr>
                          <a:spLocks/>
                        </wps:cNvSpPr>
                        <wps:spPr bwMode="auto">
                          <a:xfrm>
                            <a:off x="3858" y="1136"/>
                            <a:ext cx="707" cy="0"/>
                          </a:xfrm>
                          <a:custGeom>
                            <a:avLst/>
                            <a:gdLst>
                              <a:gd name="T0" fmla="+- 0 3858 3858"/>
                              <a:gd name="T1" fmla="*/ T0 w 707"/>
                              <a:gd name="T2" fmla="+- 0 4564 3858"/>
                              <a:gd name="T3" fmla="*/ T2 w 707"/>
                            </a:gdLst>
                            <a:ahLst/>
                            <a:cxnLst>
                              <a:cxn ang="0">
                                <a:pos x="T1" y="0"/>
                              </a:cxn>
                              <a:cxn ang="0">
                                <a:pos x="T3" y="0"/>
                              </a:cxn>
                            </a:cxnLst>
                            <a:rect l="0" t="0" r="r" b="b"/>
                            <a:pathLst>
                              <a:path w="707">
                                <a:moveTo>
                                  <a:pt x="0" y="0"/>
                                </a:moveTo>
                                <a:lnTo>
                                  <a:pt x="706" y="0"/>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20"/>
                        <wps:cNvSpPr>
                          <a:spLocks/>
                        </wps:cNvSpPr>
                        <wps:spPr bwMode="auto">
                          <a:xfrm>
                            <a:off x="3868" y="1145"/>
                            <a:ext cx="696" cy="36"/>
                          </a:xfrm>
                          <a:custGeom>
                            <a:avLst/>
                            <a:gdLst>
                              <a:gd name="T0" fmla="+- 0 4553 3868"/>
                              <a:gd name="T1" fmla="*/ T0 w 696"/>
                              <a:gd name="T2" fmla="+- 0 1170 1145"/>
                              <a:gd name="T3" fmla="*/ 1170 h 36"/>
                              <a:gd name="T4" fmla="+- 0 3868 3868"/>
                              <a:gd name="T5" fmla="*/ T4 w 696"/>
                              <a:gd name="T6" fmla="+- 0 1170 1145"/>
                              <a:gd name="T7" fmla="*/ 1170 h 36"/>
                              <a:gd name="T8" fmla="+- 0 4564 3868"/>
                              <a:gd name="T9" fmla="*/ T8 w 696"/>
                              <a:gd name="T10" fmla="+- 0 1181 1145"/>
                              <a:gd name="T11" fmla="*/ 1181 h 36"/>
                              <a:gd name="T12" fmla="+- 0 4553 3868"/>
                              <a:gd name="T13" fmla="*/ T12 w 696"/>
                              <a:gd name="T14" fmla="+- 0 1145 1145"/>
                              <a:gd name="T15" fmla="*/ 1145 h 36"/>
                              <a:gd name="T16" fmla="+- 0 4553 3868"/>
                              <a:gd name="T17" fmla="*/ T16 w 696"/>
                              <a:gd name="T18" fmla="+- 0 1170 1145"/>
                              <a:gd name="T19" fmla="*/ 1170 h 36"/>
                            </a:gdLst>
                            <a:ahLst/>
                            <a:cxnLst>
                              <a:cxn ang="0">
                                <a:pos x="T1" y="T3"/>
                              </a:cxn>
                              <a:cxn ang="0">
                                <a:pos x="T5" y="T7"/>
                              </a:cxn>
                              <a:cxn ang="0">
                                <a:pos x="T9" y="T11"/>
                              </a:cxn>
                              <a:cxn ang="0">
                                <a:pos x="T13" y="T15"/>
                              </a:cxn>
                              <a:cxn ang="0">
                                <a:pos x="T17" y="T19"/>
                              </a:cxn>
                            </a:cxnLst>
                            <a:rect l="0" t="0" r="r" b="b"/>
                            <a:pathLst>
                              <a:path w="696" h="36">
                                <a:moveTo>
                                  <a:pt x="685" y="25"/>
                                </a:moveTo>
                                <a:lnTo>
                                  <a:pt x="0" y="25"/>
                                </a:lnTo>
                                <a:lnTo>
                                  <a:pt x="696" y="36"/>
                                </a:lnTo>
                                <a:lnTo>
                                  <a:pt x="685" y="0"/>
                                </a:lnTo>
                                <a:lnTo>
                                  <a:pt x="685"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9"/>
                        <wps:cNvSpPr>
                          <a:spLocks/>
                        </wps:cNvSpPr>
                        <wps:spPr bwMode="auto">
                          <a:xfrm>
                            <a:off x="3863" y="1145"/>
                            <a:ext cx="5" cy="25"/>
                          </a:xfrm>
                          <a:custGeom>
                            <a:avLst/>
                            <a:gdLst>
                              <a:gd name="T0" fmla="+- 0 3869 3863"/>
                              <a:gd name="T1" fmla="*/ T0 w 5"/>
                              <a:gd name="T2" fmla="+- 0 1145 1145"/>
                              <a:gd name="T3" fmla="*/ 1145 h 25"/>
                              <a:gd name="T4" fmla="+- 0 3863 3863"/>
                              <a:gd name="T5" fmla="*/ T4 w 5"/>
                              <a:gd name="T6" fmla="+- 0 1145 1145"/>
                              <a:gd name="T7" fmla="*/ 1145 h 25"/>
                              <a:gd name="T8" fmla="+- 0 3868 3863"/>
                              <a:gd name="T9" fmla="*/ T8 w 5"/>
                              <a:gd name="T10" fmla="+- 0 1170 1145"/>
                              <a:gd name="T11" fmla="*/ 1170 h 25"/>
                              <a:gd name="T12" fmla="+- 0 3869 3863"/>
                              <a:gd name="T13" fmla="*/ T12 w 5"/>
                              <a:gd name="T14" fmla="+- 0 1145 1145"/>
                              <a:gd name="T15" fmla="*/ 1145 h 25"/>
                            </a:gdLst>
                            <a:ahLst/>
                            <a:cxnLst>
                              <a:cxn ang="0">
                                <a:pos x="T1" y="T3"/>
                              </a:cxn>
                              <a:cxn ang="0">
                                <a:pos x="T5" y="T7"/>
                              </a:cxn>
                              <a:cxn ang="0">
                                <a:pos x="T9" y="T11"/>
                              </a:cxn>
                              <a:cxn ang="0">
                                <a:pos x="T13" y="T15"/>
                              </a:cxn>
                            </a:cxnLst>
                            <a:rect l="0" t="0" r="r" b="b"/>
                            <a:pathLst>
                              <a:path w="5" h="25">
                                <a:moveTo>
                                  <a:pt x="6" y="0"/>
                                </a:moveTo>
                                <a:lnTo>
                                  <a:pt x="0" y="0"/>
                                </a:lnTo>
                                <a:lnTo>
                                  <a:pt x="5" y="25"/>
                                </a:lnTo>
                                <a:lnTo>
                                  <a:pt x="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18"/>
                        <wps:cNvSpPr>
                          <a:spLocks/>
                        </wps:cNvSpPr>
                        <wps:spPr bwMode="auto">
                          <a:xfrm>
                            <a:off x="3093" y="1165"/>
                            <a:ext cx="696" cy="0"/>
                          </a:xfrm>
                          <a:custGeom>
                            <a:avLst/>
                            <a:gdLst>
                              <a:gd name="T0" fmla="+- 0 3093 3093"/>
                              <a:gd name="T1" fmla="*/ T0 w 696"/>
                              <a:gd name="T2" fmla="+- 0 3789 3093"/>
                              <a:gd name="T3" fmla="*/ T2 w 696"/>
                            </a:gdLst>
                            <a:ahLst/>
                            <a:cxnLst>
                              <a:cxn ang="0">
                                <a:pos x="T1" y="0"/>
                              </a:cxn>
                              <a:cxn ang="0">
                                <a:pos x="T3" y="0"/>
                              </a:cxn>
                            </a:cxnLst>
                            <a:rect l="0" t="0" r="r" b="b"/>
                            <a:pathLst>
                              <a:path w="696">
                                <a:moveTo>
                                  <a:pt x="0" y="0"/>
                                </a:moveTo>
                                <a:lnTo>
                                  <a:pt x="696" y="0"/>
                                </a:lnTo>
                              </a:path>
                            </a:pathLst>
                          </a:custGeom>
                          <a:noFill/>
                          <a:ln w="14783">
                            <a:solidFill>
                              <a:srgbClr val="008BD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17"/>
                        <wps:cNvSpPr>
                          <a:spLocks/>
                        </wps:cNvSpPr>
                        <wps:spPr bwMode="auto">
                          <a:xfrm>
                            <a:off x="3088" y="1148"/>
                            <a:ext cx="707" cy="32"/>
                          </a:xfrm>
                          <a:custGeom>
                            <a:avLst/>
                            <a:gdLst>
                              <a:gd name="T0" fmla="+- 0 3794 3088"/>
                              <a:gd name="T1" fmla="*/ T0 w 707"/>
                              <a:gd name="T2" fmla="+- 0 1181 1148"/>
                              <a:gd name="T3" fmla="*/ 1181 h 32"/>
                              <a:gd name="T4" fmla="+- 0 3794 3088"/>
                              <a:gd name="T5" fmla="*/ T4 w 707"/>
                              <a:gd name="T6" fmla="+- 0 1148 1148"/>
                              <a:gd name="T7" fmla="*/ 1148 h 32"/>
                              <a:gd name="T8" fmla="+- 0 3099 3088"/>
                              <a:gd name="T9" fmla="*/ T8 w 707"/>
                              <a:gd name="T10" fmla="+- 0 1154 1148"/>
                              <a:gd name="T11" fmla="*/ 1154 h 32"/>
                              <a:gd name="T12" fmla="+- 0 3088 3088"/>
                              <a:gd name="T13" fmla="*/ T12 w 707"/>
                              <a:gd name="T14" fmla="+- 0 1154 1148"/>
                              <a:gd name="T15" fmla="*/ 1154 h 32"/>
                              <a:gd name="T16" fmla="+- 0 3088 3088"/>
                              <a:gd name="T17" fmla="*/ T16 w 707"/>
                              <a:gd name="T18" fmla="+- 0 1181 1148"/>
                              <a:gd name="T19" fmla="*/ 1181 h 32"/>
                              <a:gd name="T20" fmla="+- 0 3794 3088"/>
                              <a:gd name="T21" fmla="*/ T20 w 707"/>
                              <a:gd name="T22" fmla="+- 0 1181 1148"/>
                              <a:gd name="T23" fmla="*/ 1181 h 32"/>
                              <a:gd name="T24" fmla="+- 0 3099 3088"/>
                              <a:gd name="T25" fmla="*/ T24 w 707"/>
                              <a:gd name="T26" fmla="+- 0 1170 1148"/>
                              <a:gd name="T27" fmla="*/ 1170 h 32"/>
                              <a:gd name="T28" fmla="+- 0 3093 3088"/>
                              <a:gd name="T29" fmla="*/ T28 w 707"/>
                              <a:gd name="T30" fmla="+- 0 1159 1148"/>
                              <a:gd name="T31" fmla="*/ 1159 h 32"/>
                              <a:gd name="T32" fmla="+- 0 3783 3088"/>
                              <a:gd name="T33" fmla="*/ T32 w 707"/>
                              <a:gd name="T34" fmla="+- 0 1159 1148"/>
                              <a:gd name="T35" fmla="*/ 1159 h 32"/>
                              <a:gd name="T36" fmla="+- 0 3794 3088"/>
                              <a:gd name="T37" fmla="*/ T36 w 707"/>
                              <a:gd name="T38" fmla="+- 0 1181 1148"/>
                              <a:gd name="T39" fmla="*/ 1181 h 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07" h="32">
                                <a:moveTo>
                                  <a:pt x="706" y="33"/>
                                </a:moveTo>
                                <a:lnTo>
                                  <a:pt x="706" y="0"/>
                                </a:lnTo>
                                <a:lnTo>
                                  <a:pt x="11" y="6"/>
                                </a:lnTo>
                                <a:lnTo>
                                  <a:pt x="0" y="6"/>
                                </a:lnTo>
                                <a:lnTo>
                                  <a:pt x="0" y="33"/>
                                </a:lnTo>
                                <a:lnTo>
                                  <a:pt x="706" y="33"/>
                                </a:lnTo>
                                <a:lnTo>
                                  <a:pt x="11" y="22"/>
                                </a:lnTo>
                                <a:lnTo>
                                  <a:pt x="5" y="11"/>
                                </a:lnTo>
                                <a:lnTo>
                                  <a:pt x="695" y="11"/>
                                </a:lnTo>
                                <a:lnTo>
                                  <a:pt x="706"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16"/>
                        <wps:cNvSpPr>
                          <a:spLocks/>
                        </wps:cNvSpPr>
                        <wps:spPr bwMode="auto">
                          <a:xfrm>
                            <a:off x="3088" y="1151"/>
                            <a:ext cx="707" cy="0"/>
                          </a:xfrm>
                          <a:custGeom>
                            <a:avLst/>
                            <a:gdLst>
                              <a:gd name="T0" fmla="+- 0 3088 3088"/>
                              <a:gd name="T1" fmla="*/ T0 w 707"/>
                              <a:gd name="T2" fmla="+- 0 3794 3088"/>
                              <a:gd name="T3" fmla="*/ T2 w 707"/>
                            </a:gdLst>
                            <a:ahLst/>
                            <a:cxnLst>
                              <a:cxn ang="0">
                                <a:pos x="T1" y="0"/>
                              </a:cxn>
                              <a:cxn ang="0">
                                <a:pos x="T3" y="0"/>
                              </a:cxn>
                            </a:cxnLst>
                            <a:rect l="0" t="0" r="r" b="b"/>
                            <a:pathLst>
                              <a:path w="707">
                                <a:moveTo>
                                  <a:pt x="0" y="0"/>
                                </a:moveTo>
                                <a:lnTo>
                                  <a:pt x="706" y="0"/>
                                </a:lnTo>
                              </a:path>
                            </a:pathLst>
                          </a:custGeom>
                          <a:noFill/>
                          <a:ln w="4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15"/>
                        <wps:cNvSpPr>
                          <a:spLocks/>
                        </wps:cNvSpPr>
                        <wps:spPr bwMode="auto">
                          <a:xfrm>
                            <a:off x="3099" y="1159"/>
                            <a:ext cx="696" cy="21"/>
                          </a:xfrm>
                          <a:custGeom>
                            <a:avLst/>
                            <a:gdLst>
                              <a:gd name="T0" fmla="+- 0 3783 3099"/>
                              <a:gd name="T1" fmla="*/ T0 w 696"/>
                              <a:gd name="T2" fmla="+- 0 1170 1159"/>
                              <a:gd name="T3" fmla="*/ 1170 h 21"/>
                              <a:gd name="T4" fmla="+- 0 3099 3099"/>
                              <a:gd name="T5" fmla="*/ T4 w 696"/>
                              <a:gd name="T6" fmla="+- 0 1170 1159"/>
                              <a:gd name="T7" fmla="*/ 1170 h 21"/>
                              <a:gd name="T8" fmla="+- 0 3794 3099"/>
                              <a:gd name="T9" fmla="*/ T8 w 696"/>
                              <a:gd name="T10" fmla="+- 0 1181 1159"/>
                              <a:gd name="T11" fmla="*/ 1181 h 21"/>
                              <a:gd name="T12" fmla="+- 0 3783 3099"/>
                              <a:gd name="T13" fmla="*/ T12 w 696"/>
                              <a:gd name="T14" fmla="+- 0 1159 1159"/>
                              <a:gd name="T15" fmla="*/ 1159 h 21"/>
                              <a:gd name="T16" fmla="+- 0 3783 3099"/>
                              <a:gd name="T17" fmla="*/ T16 w 696"/>
                              <a:gd name="T18" fmla="+- 0 1170 1159"/>
                              <a:gd name="T19" fmla="*/ 1170 h 21"/>
                            </a:gdLst>
                            <a:ahLst/>
                            <a:cxnLst>
                              <a:cxn ang="0">
                                <a:pos x="T1" y="T3"/>
                              </a:cxn>
                              <a:cxn ang="0">
                                <a:pos x="T5" y="T7"/>
                              </a:cxn>
                              <a:cxn ang="0">
                                <a:pos x="T9" y="T11"/>
                              </a:cxn>
                              <a:cxn ang="0">
                                <a:pos x="T13" y="T15"/>
                              </a:cxn>
                              <a:cxn ang="0">
                                <a:pos x="T17" y="T19"/>
                              </a:cxn>
                            </a:cxnLst>
                            <a:rect l="0" t="0" r="r" b="b"/>
                            <a:pathLst>
                              <a:path w="696" h="21">
                                <a:moveTo>
                                  <a:pt x="684" y="11"/>
                                </a:moveTo>
                                <a:lnTo>
                                  <a:pt x="0" y="11"/>
                                </a:lnTo>
                                <a:lnTo>
                                  <a:pt x="695" y="22"/>
                                </a:lnTo>
                                <a:lnTo>
                                  <a:pt x="684" y="0"/>
                                </a:lnTo>
                                <a:lnTo>
                                  <a:pt x="684"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4"/>
                        <wps:cNvSpPr>
                          <a:spLocks/>
                        </wps:cNvSpPr>
                        <wps:spPr bwMode="auto">
                          <a:xfrm>
                            <a:off x="3093" y="1159"/>
                            <a:ext cx="6" cy="10"/>
                          </a:xfrm>
                          <a:custGeom>
                            <a:avLst/>
                            <a:gdLst>
                              <a:gd name="T0" fmla="+- 0 3099 3093"/>
                              <a:gd name="T1" fmla="*/ T0 w 6"/>
                              <a:gd name="T2" fmla="+- 0 1159 1159"/>
                              <a:gd name="T3" fmla="*/ 1159 h 10"/>
                              <a:gd name="T4" fmla="+- 0 3093 3093"/>
                              <a:gd name="T5" fmla="*/ T4 w 6"/>
                              <a:gd name="T6" fmla="+- 0 1159 1159"/>
                              <a:gd name="T7" fmla="*/ 1159 h 10"/>
                              <a:gd name="T8" fmla="+- 0 3099 3093"/>
                              <a:gd name="T9" fmla="*/ T8 w 6"/>
                              <a:gd name="T10" fmla="+- 0 1170 1159"/>
                              <a:gd name="T11" fmla="*/ 1170 h 10"/>
                              <a:gd name="T12" fmla="+- 0 3099 3093"/>
                              <a:gd name="T13" fmla="*/ T12 w 6"/>
                              <a:gd name="T14" fmla="+- 0 1159 1159"/>
                              <a:gd name="T15" fmla="*/ 1159 h 10"/>
                            </a:gdLst>
                            <a:ahLst/>
                            <a:cxnLst>
                              <a:cxn ang="0">
                                <a:pos x="T1" y="T3"/>
                              </a:cxn>
                              <a:cxn ang="0">
                                <a:pos x="T5" y="T7"/>
                              </a:cxn>
                              <a:cxn ang="0">
                                <a:pos x="T9" y="T11"/>
                              </a:cxn>
                              <a:cxn ang="0">
                                <a:pos x="T13" y="T15"/>
                              </a:cxn>
                            </a:cxnLst>
                            <a:rect l="0" t="0" r="r" b="b"/>
                            <a:pathLst>
                              <a:path w="6" h="10">
                                <a:moveTo>
                                  <a:pt x="6" y="0"/>
                                </a:moveTo>
                                <a:lnTo>
                                  <a:pt x="0" y="0"/>
                                </a:lnTo>
                                <a:lnTo>
                                  <a:pt x="6" y="11"/>
                                </a:lnTo>
                                <a:lnTo>
                                  <a:pt x="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13"/>
                        <wps:cNvSpPr>
                          <a:spLocks/>
                        </wps:cNvSpPr>
                        <wps:spPr bwMode="auto">
                          <a:xfrm>
                            <a:off x="2302" y="1170"/>
                            <a:ext cx="696" cy="0"/>
                          </a:xfrm>
                          <a:custGeom>
                            <a:avLst/>
                            <a:gdLst>
                              <a:gd name="T0" fmla="+- 0 2302 2302"/>
                              <a:gd name="T1" fmla="*/ T0 w 696"/>
                              <a:gd name="T2" fmla="+- 0 2997 2302"/>
                              <a:gd name="T3" fmla="*/ T2 w 696"/>
                            </a:gdLst>
                            <a:ahLst/>
                            <a:cxnLst>
                              <a:cxn ang="0">
                                <a:pos x="T1" y="0"/>
                              </a:cxn>
                              <a:cxn ang="0">
                                <a:pos x="T3" y="0"/>
                              </a:cxn>
                            </a:cxnLst>
                            <a:rect l="0" t="0" r="r" b="b"/>
                            <a:pathLst>
                              <a:path w="696">
                                <a:moveTo>
                                  <a:pt x="0" y="0"/>
                                </a:moveTo>
                                <a:lnTo>
                                  <a:pt x="695" y="0"/>
                                </a:lnTo>
                              </a:path>
                            </a:pathLst>
                          </a:custGeom>
                          <a:noFill/>
                          <a:ln w="8407">
                            <a:solidFill>
                              <a:srgbClr val="008BD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12"/>
                        <wps:cNvSpPr>
                          <a:spLocks/>
                        </wps:cNvSpPr>
                        <wps:spPr bwMode="auto">
                          <a:xfrm>
                            <a:off x="2299" y="1170"/>
                            <a:ext cx="701" cy="0"/>
                          </a:xfrm>
                          <a:custGeom>
                            <a:avLst/>
                            <a:gdLst>
                              <a:gd name="T0" fmla="+- 0 2299 2299"/>
                              <a:gd name="T1" fmla="*/ T0 w 701"/>
                              <a:gd name="T2" fmla="+- 0 3000 2299"/>
                              <a:gd name="T3" fmla="*/ T2 w 701"/>
                            </a:gdLst>
                            <a:ahLst/>
                            <a:cxnLst>
                              <a:cxn ang="0">
                                <a:pos x="T1" y="0"/>
                              </a:cxn>
                              <a:cxn ang="0">
                                <a:pos x="T3" y="0"/>
                              </a:cxn>
                            </a:cxnLst>
                            <a:rect l="0" t="0" r="r" b="b"/>
                            <a:pathLst>
                              <a:path w="701">
                                <a:moveTo>
                                  <a:pt x="0" y="0"/>
                                </a:moveTo>
                                <a:lnTo>
                                  <a:pt x="701" y="0"/>
                                </a:lnTo>
                              </a:path>
                            </a:pathLst>
                          </a:custGeom>
                          <a:noFill/>
                          <a:ln w="119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11"/>
                        <wps:cNvSpPr>
                          <a:spLocks/>
                        </wps:cNvSpPr>
                        <wps:spPr bwMode="auto">
                          <a:xfrm>
                            <a:off x="2299" y="1168"/>
                            <a:ext cx="701" cy="0"/>
                          </a:xfrm>
                          <a:custGeom>
                            <a:avLst/>
                            <a:gdLst>
                              <a:gd name="T0" fmla="+- 0 2299 2299"/>
                              <a:gd name="T1" fmla="*/ T0 w 701"/>
                              <a:gd name="T2" fmla="+- 0 3000 2299"/>
                              <a:gd name="T3" fmla="*/ T2 w 701"/>
                            </a:gdLst>
                            <a:ahLst/>
                            <a:cxnLst>
                              <a:cxn ang="0">
                                <a:pos x="T1" y="0"/>
                              </a:cxn>
                              <a:cxn ang="0">
                                <a:pos x="T3" y="0"/>
                              </a:cxn>
                            </a:cxnLst>
                            <a:rect l="0" t="0" r="r" b="b"/>
                            <a:pathLst>
                              <a:path w="701">
                                <a:moveTo>
                                  <a:pt x="0" y="0"/>
                                </a:moveTo>
                                <a:lnTo>
                                  <a:pt x="701" y="0"/>
                                </a:lnTo>
                              </a:path>
                            </a:pathLst>
                          </a:custGeom>
                          <a:noFill/>
                          <a:ln w="101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2"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2482" y="-3327"/>
                            <a:ext cx="6034" cy="69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9FE397E" id="Group 9" o:spid="_x0000_s1026" style="position:absolute;margin-left:100.65pt;margin-top:-166.15pt;width:360.1pt;height:225.45pt;z-index:-251658240;mso-position-horizontal-relative:page" coordorigin="2013,-3323" coordsize="7202,45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">
                <v:shape id="Freeform 65" o:spid="_x0000_s1027" style="position:absolute;left:2019;top:1175;width:6644;height:0;visibility:visible;mso-wrap-style:square;v-text-anchor:top" coordsize="66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" path="m,l6644,e" filled="f" strokeweight=".22967mm">
                  <v:path arrowok="t" o:connecttype="custom" o:connectlocs="0,0;6644,0" o:connectangles="0,0"/>
                </v:shape>
                <v:shape id="Freeform 64" o:spid="_x0000_s1028" style="position:absolute;left:2019;top:1081;width:0;height:94;visibility:visible;mso-wrap-style:square;v-text-anchor:top" coordsize="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" path="m,l,94e" filled="f" strokeweight=".65pt">
                  <v:path arrowok="t" o:connecttype="custom" o:connectlocs="0,1081;0,1175" o:connectangles="0,0"/>
                </v:shape>
                <v:shape id="Freeform 63" o:spid="_x0000_s1029" style="position:absolute;left:2019;top:-2576;width:0;height:3751;visibility:visible;mso-wrap-style:square;v-text-anchor:top" coordsize="0,3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" path="m,l,3751e" filled="f" strokeweight=".65pt">
                  <v:path arrowok="t" o:connecttype="custom" o:connectlocs="0,-2576;0,1175" o:connectangles="0,0"/>
                </v:shape>
                <v:shape id="Freeform 62" o:spid="_x0000_s1030" style="position:absolute;left:2019;top:1175;width:6644;height:0;visibility:visible;mso-wrap-style:square;v-text-anchor:top" coordsize="66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" path="m,l6644,e" filled="f" strokeweight=".22967mm">
                  <v:path arrowok="t" o:connecttype="custom" o:connectlocs="0,0;6644,0" o:connectangles="0,0"/>
                </v:shape>
                <v:shape id="Freeform 61" o:spid="_x0000_s1031" style="position:absolute;left:2019;top:425;width:4943;height:0;visibility:visible;mso-wrap-style:square;v-text-anchor:top" coordsize="49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" path="m,l4944,e" filled="f" strokeweight=".08361mm">
                  <v:path arrowok="t" o:connecttype="custom" o:connectlocs="0,0;4944,0" o:connectangles="0,0"/>
                </v:shape>
                <v:shape id="Freeform 60" o:spid="_x0000_s1032" style="position:absolute;left:2019;top:-325;width:5716;height:0;visibility:visible;mso-wrap-style:square;v-text-anchor:top" coordsize="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" path="m,l5717,e" filled="f" strokeweight=".08361mm">
                  <v:path arrowok="t" o:connecttype="custom" o:connectlocs="0,0;5717,0" o:connectangles="0,0"/>
                </v:shape>
                <v:shape id="Freeform 59" o:spid="_x0000_s1033" style="position:absolute;left:2019;top:-1075;width:6489;height:0;visibility:visible;mso-wrap-style:square;v-text-anchor:top" coordsize="64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" path="m,l6489,e" filled="f" strokeweight=".08397mm">
                  <v:path arrowok="t" o:connecttype="custom" o:connectlocs="0,0;6489,0" o:connectangles="0,0"/>
                </v:shape>
                <v:shape id="Freeform 58" o:spid="_x0000_s1034" style="position:absolute;left:2019;top:-1825;width:6489;height:0;visibility:visible;mso-wrap-style:square;v-text-anchor:top" coordsize="64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" path="m,l6489,e" filled="f" strokeweight=".08397mm">
                  <v:path arrowok="t" o:connecttype="custom" o:connectlocs="0,0;6489,0" o:connectangles="0,0"/>
                </v:shape>
                <v:shape id="Freeform 57" o:spid="_x0000_s1035" style="position:absolute;left:2019;top:-2576;width:6644;height:0;visibility:visible;mso-wrap-style:square;v-text-anchor:top" coordsize="66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" path="m,l6644,e" filled="f" strokeweight=".08397mm">
                  <v:path arrowok="t" o:connecttype="custom" o:connectlocs="0,0;6644,0" o:connectangles="0,0"/>
                </v:shape>
                <v:shape id="Freeform 56" o:spid="_x0000_s1036" style="position:absolute;left:8431;top:425;width:77;height:0;visibility:visible;mso-wrap-style:square;v-text-anchor:top" coordsize="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" path="m,l77,e" filled="f" strokeweight=".08361mm">
                  <v:path arrowok="t" o:connecttype="custom" o:connectlocs="0,0;77,0" o:connectangles="0,0"/>
                </v:shape>
                <v:shape id="Freeform 55" o:spid="_x0000_s1037" style="position:absolute;left:8431;top:-325;width:77;height:0;visibility:visible;mso-wrap-style:square;v-text-anchor:top" coordsize="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" path="m,l77,e" filled="f" strokeweight=".08361mm">
                  <v:path arrowok="t" o:connecttype="custom" o:connectlocs="0,0;77,0" o:connectangles="0,0"/>
                </v:shape>
                <v:shape id="Freeform 54" o:spid="_x0000_s1038" style="position:absolute;left:8508;top:-2576;width:696;height:3751;visibility:visible;mso-wrap-style:square;v-text-anchor:top" coordsize="696,3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" path="m,l,3751r696,l696,,,xe" fillcolor="#008bd2" stroked="f">
                  <v:path arrowok="t" o:connecttype="custom" o:connectlocs="0,-2576;0,1175;696,1175;696,-2576;0,-2576" o:connectangles="0,0,0,0,0"/>
                </v:shape>
                <v:shape id="Freeform 53" o:spid="_x0000_s1039" style="position:absolute;left:8503;top:-2581;width:707;height:3762;visibility:visible;mso-wrap-style:square;v-text-anchor:top" coordsize="707,3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" path="m707,3762l707,,11,5,,5,,3762r707,l11,3751,5,11r691,l707,3762xe" fillcolor="black" stroked="f">
                  <v:path arrowok="t" o:connecttype="custom" o:connectlocs="707,1181;707,-2581;11,-2576;0,-2576;0,1181;707,1181;11,1170;5,-2570;696,-2570;707,1181" o:connectangles="0,0,0,0,0,0,0,0,0,0"/>
                </v:shape>
                <v:shape id="Freeform 52" o:spid="_x0000_s1040" style="position:absolute;left:8503;top:-2578;width:707;height:0;visibility:visible;mso-wrap-style:square;v-text-anchor:top" coordsize="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" path="m,l707,e" filled="f" strokeweight=".1323mm">
                  <v:path arrowok="t" o:connecttype="custom" o:connectlocs="0,0;707,0" o:connectangles="0,0"/>
                </v:shape>
                <v:shape id="Freeform 51" o:spid="_x0000_s1041" style="position:absolute;left:8514;top:-2570;width:696;height:3751;visibility:visible;mso-wrap-style:square;v-text-anchor:top" coordsize="696,3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" path="m685,3740l,3740r696,11l685,r,3740xe" fillcolor="black" stroked="f">
                  <v:path arrowok="t" o:connecttype="custom" o:connectlocs="685,1170;0,1170;696,1181;685,-2570;685,1170" o:connectangles="0,0,0,0,0"/>
                </v:shape>
                <v:shape id="Freeform 50" o:spid="_x0000_s1042" style="position:absolute;left:8511;top:-2570;width:0;height:3740;visibility:visible;mso-wrap-style:square;v-text-anchor:top" coordsize="0,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" path="m,l,3740e" filled="f" strokeweight=".1323mm">
                  <v:path arrowok="t" o:connecttype="custom" o:connectlocs="0,-2570;0,1170" o:connectangles="0,0"/>
                </v:shape>
                <v:shape id="Freeform 49" o:spid="_x0000_s1043" style="position:absolute;left:7658;top:425;width:77;height:0;visibility:visible;mso-wrap-style:square;v-text-anchor:top" coordsize="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" path="m,l78,e" filled="f" strokeweight=".08361mm">
                  <v:path arrowok="t" o:connecttype="custom" o:connectlocs="0,0;78,0" o:connectangles="0,0"/>
                </v:shape>
                <v:shape id="Freeform 48" o:spid="_x0000_s1044" style="position:absolute;left:7736;top:-1038;width:696;height:2213;visibility:visible;mso-wrap-style:square;v-text-anchor:top" coordsize="696,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" path="m,l,2213r695,l695,,,xe" fillcolor="#008bd2" stroked="f">
                  <v:path arrowok="t" o:connecttype="custom" o:connectlocs="0,-1038;0,1175;695,1175;695,-1038;0,-1038" o:connectangles="0,0,0,0,0"/>
                </v:shape>
                <v:shape id="Freeform 47" o:spid="_x0000_s1045" style="position:absolute;left:7730;top:-1043;width:707;height:2224;visibility:visible;mso-wrap-style:square;v-text-anchor:top" coordsize="707,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" path="m707,2224l707,,11,5,,5,,2224r707,l11,2213,6,11r690,l707,2224xe" fillcolor="black" stroked="f">
                  <v:path arrowok="t" o:connecttype="custom" o:connectlocs="707,1181;707,-1043;11,-1038;0,-1038;0,1181;707,1181;11,1170;6,-1032;696,-1032;707,1181" o:connectangles="0,0,0,0,0,0,0,0,0,0"/>
                </v:shape>
                <v:shape id="Freeform 46" o:spid="_x0000_s1046" style="position:absolute;left:7730;top:-1041;width:707;height:0;visibility:visible;mso-wrap-style:square;v-text-anchor:top" coordsize="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" path="m,l707,e" filled="f" strokeweight=".1323mm">
                  <v:path arrowok="t" o:connecttype="custom" o:connectlocs="0,0;707,0" o:connectangles="0,0"/>
                </v:shape>
                <v:shape id="Freeform 45" o:spid="_x0000_s1047" style="position:absolute;left:7741;top:-1032;width:696;height:2213;visibility:visible;mso-wrap-style:square;v-text-anchor:top" coordsize="696,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" path="m685,2202l,2202r696,11l685,r,2202xe" fillcolor="black" stroked="f">
                  <v:path arrowok="t" o:connecttype="custom" o:connectlocs="685,1170;0,1170;696,1181;685,-1032;685,1170" o:connectangles="0,0,0,0,0"/>
                </v:shape>
                <v:shape id="Freeform 44" o:spid="_x0000_s1048" style="position:absolute;left:7738;top:-1032;width:0;height:2202;visibility:visible;mso-wrap-style:square;v-text-anchor:top" coordsize="0,2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" path="m,l,2202e" filled="f" strokeweight=".1323mm">
                  <v:path arrowok="t" o:connecttype="custom" o:connectlocs="0,-1032;0,1170" o:connectangles="0,0"/>
                </v:shape>
                <v:shape id="Freeform 43" o:spid="_x0000_s1049" style="position:absolute;left:6963;top:50;width:696;height:1125;visibility:visible;mso-wrap-style:square;v-text-anchor:top" coordsize="696,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" path="m,l,1125r695,l695,,,xe" fillcolor="#008bd2" stroked="f">
                  <v:path arrowok="t" o:connecttype="custom" o:connectlocs="0,50;0,1175;695,1175;695,50;0,50" o:connectangles="0,0,0,0,0"/>
                </v:shape>
                <v:shape id="Freeform 42" o:spid="_x0000_s1050" style="position:absolute;left:6957;top:44;width:707;height:1136;visibility:visible;mso-wrap-style:square;v-text-anchor:top" coordsize="707,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" path="m707,1137l707,,11,6,,6,,1137r707,l11,1126,6,11r690,l707,1137xe" fillcolor="black" stroked="f">
                  <v:path arrowok="t" o:connecttype="custom" o:connectlocs="707,1181;707,44;11,50;0,50;0,1181;707,1181;11,1170;6,55;696,55;707,1181" o:connectangles="0,0,0,0,0,0,0,0,0,0"/>
                </v:shape>
                <v:shape id="Freeform 41" o:spid="_x0000_s1051" style="position:absolute;left:6957;top:47;width:707;height:0;visibility:visible;mso-wrap-style:square;v-text-anchor:top" coordsize="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" path="m,l707,e" filled="f" strokeweight=".1323mm">
                  <v:path arrowok="t" o:connecttype="custom" o:connectlocs="0,0;707,0" o:connectangles="0,0"/>
                </v:shape>
                <v:shape id="Freeform 40" o:spid="_x0000_s1052" style="position:absolute;left:6968;top:55;width:696;height:1125;visibility:visible;mso-wrap-style:square;v-text-anchor:top" coordsize="696,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" path="m685,1115l,1115r696,11l685,r,1115xe" fillcolor="black" stroked="f">
                  <v:path arrowok="t" o:connecttype="custom" o:connectlocs="685,1170;0,1170;696,1181;685,55;685,1170" o:connectangles="0,0,0,0,0"/>
                </v:shape>
                <v:shape id="Freeform 39" o:spid="_x0000_s1053" style="position:absolute;left:6965;top:55;width:0;height:1114;visibility:visible;mso-wrap-style:square;v-text-anchor:top" coordsize="0,1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" path="m,l,1115e" filled="f" strokeweight=".1323mm">
                  <v:path arrowok="t" o:connecttype="custom" o:connectlocs="0,55;0,1170" o:connectangles="0,0"/>
                </v:shape>
                <v:shape id="Freeform 38" o:spid="_x0000_s1054" style="position:absolute;left:6190;top:425;width:696;height:750;visibility:visible;mso-wrap-style:square;v-text-anchor:top" coordsize="696,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" path="m,l,750r695,l695,,,xe" fillcolor="#008bd2" stroked="f">
                  <v:path arrowok="t" o:connecttype="custom" o:connectlocs="0,425;0,1175;695,1175;695,425;0,425" o:connectangles="0,0,0,0,0"/>
                </v:shape>
                <v:shape id="Freeform 37" o:spid="_x0000_s1055" style="position:absolute;left:6184;top:420;width:707;height:761;visibility:visible;mso-wrap-style:square;v-text-anchor:top" coordsize="707,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" path="m707,761l707,,11,5,,5,,761r707,l11,750,6,11r690,l707,761xe" fillcolor="black" stroked="f">
                  <v:path arrowok="t" o:connecttype="custom" o:connectlocs="707,1181;707,420;11,425;0,425;0,1181;707,1181;11,1170;6,431;696,431;707,1181" o:connectangles="0,0,0,0,0,0,0,0,0,0"/>
                </v:shape>
                <v:shape id="Freeform 36" o:spid="_x0000_s1056" style="position:absolute;left:6184;top:422;width:707;height:0;visibility:visible;mso-wrap-style:square;v-text-anchor:top" coordsize="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" path="m,l707,e" filled="f" strokeweight=".1323mm">
                  <v:path arrowok="t" o:connecttype="custom" o:connectlocs="0,0;707,0" o:connectangles="0,0"/>
                </v:shape>
                <v:shape id="Freeform 35" o:spid="_x0000_s1057" style="position:absolute;left:6195;top:431;width:696;height:750;visibility:visible;mso-wrap-style:square;v-text-anchor:top" coordsize="696,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" path="m685,739l,739r696,11l685,r,739xe" fillcolor="black" stroked="f">
                  <v:path arrowok="t" o:connecttype="custom" o:connectlocs="685,1170;0,1170;696,1181;685,431;685,1170" o:connectangles="0,0,0,0,0"/>
                </v:shape>
                <v:shape id="Freeform 34" o:spid="_x0000_s1058" style="position:absolute;left:6193;top:431;width:0;height:739;visibility:visible;mso-wrap-style:square;v-text-anchor:top" coordsize="0,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" path="m,l,739e" filled="f" strokeweight=".1323mm">
                  <v:path arrowok="t" o:connecttype="custom" o:connectlocs="0,431;0,1170" o:connectangles="0,0"/>
                </v:shape>
                <v:shape id="Freeform 33" o:spid="_x0000_s1059" style="position:absolute;left:5417;top:556;width:696;height:619;visibility:visible;mso-wrap-style:square;v-text-anchor:top" coordsize="696,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" path="m,l,619r696,l696,,,xe" fillcolor="#008bd2" stroked="f">
                  <v:path arrowok="t" o:connecttype="custom" o:connectlocs="0,556;0,1175;696,1175;696,556;0,556" o:connectangles="0,0,0,0,0"/>
                </v:shape>
                <v:shape id="Freeform 32" o:spid="_x0000_s1060" style="position:absolute;left:5411;top:551;width:707;height:630;visibility:visible;mso-wrap-style:square;v-text-anchor:top" coordsize="707,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" path="m707,630l707,,11,5,,5,,630r707,l11,619,6,11r690,l707,630xe" fillcolor="black" stroked="f">
                  <v:path arrowok="t" o:connecttype="custom" o:connectlocs="707,1181;707,551;11,556;0,556;0,1181;707,1181;11,1170;6,562;696,562;707,1181" o:connectangles="0,0,0,0,0,0,0,0,0,0"/>
                </v:shape>
                <v:shape id="Freeform 31" o:spid="_x0000_s1061" style="position:absolute;left:5411;top:554;width:707;height:0;visibility:visible;mso-wrap-style:square;v-text-anchor:top" coordsize="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" path="m,l707,e" filled="f" strokeweight=".1323mm">
                  <v:path arrowok="t" o:connecttype="custom" o:connectlocs="0,0;707,0" o:connectangles="0,0"/>
                </v:shape>
                <v:shape id="Freeform 30" o:spid="_x0000_s1062" style="position:absolute;left:5422;top:562;width:696;height:619;visibility:visible;mso-wrap-style:square;v-text-anchor:top" coordsize="696,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" path="m685,608l,608r696,11l685,r,608xe" fillcolor="black" stroked="f">
                  <v:path arrowok="t" o:connecttype="custom" o:connectlocs="685,1170;0,1170;696,1181;685,562;685,1170" o:connectangles="0,0,0,0,0"/>
                </v:shape>
                <v:shape id="Freeform 29" o:spid="_x0000_s1063" style="position:absolute;left:5420;top:562;width:0;height:608;visibility:visible;mso-wrap-style:square;v-text-anchor:top" coordsize="0,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" path="m,l,608e" filled="f" strokeweight=".1323mm">
                  <v:path arrowok="t" o:connecttype="custom" o:connectlocs="0,562;0,1170" o:connectangles="0,0"/>
                </v:shape>
                <v:shape id="Freeform 28" o:spid="_x0000_s1064" style="position:absolute;left:4644;top:1044;width:696;height:131;visibility:visible;mso-wrap-style:square;v-text-anchor:top" coordsize="696,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" path="m,l,131r696,l696,,,xe" fillcolor="#008bd2" stroked="f">
                  <v:path arrowok="t" o:connecttype="custom" o:connectlocs="0,1044;0,1175;696,1175;696,1044;0,1044" o:connectangles="0,0,0,0,0"/>
                </v:shape>
                <v:shape id="Freeform 27" o:spid="_x0000_s1065" style="position:absolute;left:4639;top:1038;width:707;height:142;visibility:visible;mso-wrap-style:square;v-text-anchor:top" coordsize="707,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" path="m706,143l706,,11,6,,6,,143r706,l11,132,5,11r690,l706,143xe" fillcolor="black" stroked="f">
                  <v:path arrowok="t" o:connecttype="custom" o:connectlocs="706,1181;706,1038;11,1044;0,1044;0,1181;706,1181;11,1170;5,1049;695,1049;706,1181" o:connectangles="0,0,0,0,0,0,0,0,0,0"/>
                </v:shape>
                <v:shape id="Freeform 26" o:spid="_x0000_s1066" style="position:absolute;left:4639;top:1041;width:707;height:0;visibility:visible;mso-wrap-style:square;v-text-anchor:top" coordsize="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" path="m,l706,e" filled="f" strokeweight=".1323mm">
                  <v:path arrowok="t" o:connecttype="custom" o:connectlocs="0,0;706,0" o:connectangles="0,0"/>
                </v:shape>
                <v:shape id="Freeform 25" o:spid="_x0000_s1067" style="position:absolute;left:4650;top:1049;width:696;height:131;visibility:visible;mso-wrap-style:square;v-text-anchor:top" coordsize="696,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" path="m684,121l,121r695,11l684,r,121xe" fillcolor="black" stroked="f">
                  <v:path arrowok="t" o:connecttype="custom" o:connectlocs="684,1170;0,1170;695,1181;684,1049;684,1170" o:connectangles="0,0,0,0,0"/>
                </v:shape>
                <v:shape id="Freeform 24" o:spid="_x0000_s1068" style="position:absolute;left:4644;top:1049;width:6;height:120;visibility:visible;mso-wrap-style:square;v-text-anchor:top" coordsize="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" path="m6,l,,6,121,6,xe" fillcolor="black" stroked="f">
                  <v:path arrowok="t" o:connecttype="custom" o:connectlocs="6,1049;0,1049;6,1170;6,1049" o:connectangles="0,0,0,0"/>
                </v:shape>
                <v:shape id="Freeform 23" o:spid="_x0000_s1069" style="position:absolute;left:3863;top:1157;width:696;height:0;visibility:visible;mso-wrap-style:square;v-text-anchor:top" coordsize="6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" path="m,l696,e" filled="f" strokecolor="#008bd2" strokeweight=".66922mm">
                  <v:path arrowok="t" o:connecttype="custom" o:connectlocs="0,0;696,0" o:connectangles="0,0"/>
                </v:shape>
                <v:shape id="Freeform 22" o:spid="_x0000_s1070" style="position:absolute;left:3858;top:1134;width:707;height:47;visibility:visible;mso-wrap-style:square;v-text-anchor:top" coordsize="70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" path="m706,47l706,,11,5,,5,,47r706,l10,36,5,11r690,l706,47xe" fillcolor="black" stroked="f">
                  <v:path arrowok="t" o:connecttype="custom" o:connectlocs="706,1181;706,1134;11,1139;0,1139;0,1181;706,1181;10,1170;5,1145;695,1145;706,1181" o:connectangles="0,0,0,0,0,0,0,0,0,0"/>
                </v:shape>
                <v:shape id="Freeform 21" o:spid="_x0000_s1071" style="position:absolute;left:3858;top:1136;width:707;height:0;visibility:visible;mso-wrap-style:square;v-text-anchor:top" coordsize="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" path="m,l706,e" filled="f" strokeweight=".1323mm">
                  <v:path arrowok="t" o:connecttype="custom" o:connectlocs="0,0;706,0" o:connectangles="0,0"/>
                </v:shape>
                <v:shape id="Freeform 20" o:spid="_x0000_s1072" style="position:absolute;left:3868;top:1145;width:696;height:36;visibility:visible;mso-wrap-style:square;v-text-anchor:top" coordsize="69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" path="m685,25l,25,696,36,685,r,25xe" fillcolor="black" stroked="f">
                  <v:path arrowok="t" o:connecttype="custom" o:connectlocs="685,1170;0,1170;696,1181;685,1145;685,1170" o:connectangles="0,0,0,0,0"/>
                </v:shape>
                <v:shape id="Freeform 19" o:spid="_x0000_s1073" style="position:absolute;left:3863;top:1145;width:5;height:25;visibility:visible;mso-wrap-style:square;v-text-anchor:top" coordsize="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" path="m6,l,,5,25,6,xe" fillcolor="black" stroked="f">
                  <v:path arrowok="t" o:connecttype="custom" o:connectlocs="6,1145;0,1145;5,1170;6,1145" o:connectangles="0,0,0,0"/>
                </v:shape>
                <v:shape id="Freeform 18" o:spid="_x0000_s1074" style="position:absolute;left:3093;top:1165;width:696;height:0;visibility:visible;mso-wrap-style:square;v-text-anchor:top" coordsize="6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" path="m,l696,e" filled="f" strokecolor="#008bd2" strokeweight=".41064mm">
                  <v:path arrowok="t" o:connecttype="custom" o:connectlocs="0,0;696,0" o:connectangles="0,0"/>
                </v:shape>
                <v:shape id="Freeform 17" o:spid="_x0000_s1075" style="position:absolute;left:3088;top:1148;width:707;height:32;visibility:visible;mso-wrap-style:square;v-text-anchor:top" coordsize="70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" path="m706,33l706,,11,6,,6,,33r706,l11,22,5,11r690,l706,33xe" fillcolor="black" stroked="f">
                  <v:path arrowok="t" o:connecttype="custom" o:connectlocs="706,1181;706,1148;11,1154;0,1154;0,1181;706,1181;11,1170;5,1159;695,1159;706,1181" o:connectangles="0,0,0,0,0,0,0,0,0,0"/>
                </v:shape>
                <v:shape id="Freeform 16" o:spid="_x0000_s1076" style="position:absolute;left:3088;top:1151;width:707;height:0;visibility:visible;mso-wrap-style:square;v-text-anchor:top" coordsize="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" path="m,l706,e" filled="f" strokeweight=".1323mm">
                  <v:path arrowok="t" o:connecttype="custom" o:connectlocs="0,0;706,0" o:connectangles="0,0"/>
                </v:shape>
                <v:shape id="Freeform 15" o:spid="_x0000_s1077" style="position:absolute;left:3099;top:1159;width:696;height:21;visibility:visible;mso-wrap-style:square;v-text-anchor:top" coordsize="69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" path="m684,11l,11,695,22,684,r,11xe" fillcolor="black" stroked="f">
                  <v:path arrowok="t" o:connecttype="custom" o:connectlocs="684,1170;0,1170;695,1181;684,1159;684,1170" o:connectangles="0,0,0,0,0"/>
                </v:shape>
                <v:shape id="Freeform 14" o:spid="_x0000_s1078" style="position:absolute;left:3093;top:1159;width:6;height:10;visibility:visible;mso-wrap-style:square;v-text-anchor:top" coordsize="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" path="m6,l,,6,11,6,xe" fillcolor="black" stroked="f">
                  <v:path arrowok="t" o:connecttype="custom" o:connectlocs="6,1159;0,1159;6,1170;6,1159" o:connectangles="0,0,0,0"/>
                </v:shape>
                <v:shape id="Freeform 13" o:spid="_x0000_s1079" style="position:absolute;left:2302;top:1170;width:696;height:0;visibility:visible;mso-wrap-style:square;v-text-anchor:top" coordsize="6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" path="m,l695,e" filled="f" strokecolor="#008bd2" strokeweight=".23353mm">
                  <v:path arrowok="t" o:connecttype="custom" o:connectlocs="0,0;695,0" o:connectangles="0,0"/>
                </v:shape>
                <v:shape id="Freeform 12" o:spid="_x0000_s1080" style="position:absolute;left:2299;top:1170;width:701;height:0;visibility:visible;mso-wrap-style:square;v-text-anchor:top" coordsize="7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" path="m,l701,e" filled="f" strokeweight=".33092mm">
                  <v:path arrowok="t" o:connecttype="custom" o:connectlocs="0,0;701,0" o:connectangles="0,0"/>
                </v:shape>
                <v:shape id="Freeform 11" o:spid="_x0000_s1081" style="position:absolute;left:2299;top:1168;width:701;height:0;visibility:visible;mso-wrap-style:square;v-text-anchor:top" coordsize="7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" path="m,l701,e" filled="f" strokeweight=".8pt">
                  <v:path arrowok="t" o:connecttype="custom" o:connectlocs="0,0;701,0" o:connectangles="0,0"/>
                </v:shape>
                <v:shape id="Picture 10" o:spid="_x0000_s1082" type="#_x0000_t75" style="position:absolute;left:2482;top:-3327;width:6034;height:6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">
                  <v:imagedata r:id="rId16" o:title=""/>
                </v:shape>
                <w10:wrap anchorx="page"/>
              </v:group>
            </w:pict>
          </mc:Fallback>
        </mc:AlternateContent>
      </w:r>
      <w:r w:rsidR="00074383">
        <w:rPr>
          <w:rFonts w:ascii="Arial" w:eastAsia="Arial" w:hAnsi="Arial" w:cs="Arial"/>
          <w:b/>
          <w:color w:val="008BD2"/>
          <w:sz w:val="27"/>
          <w:szCs w:val="27"/>
        </w:rPr>
        <w:t xml:space="preserve">16.5      </w:t>
      </w:r>
      <w:r w:rsidR="00074383">
        <w:rPr>
          <w:rFonts w:ascii="Arial" w:eastAsia="Arial" w:hAnsi="Arial" w:cs="Arial"/>
          <w:b/>
          <w:color w:val="008BD2"/>
          <w:position w:val="12"/>
          <w:sz w:val="27"/>
          <w:szCs w:val="27"/>
        </w:rPr>
        <w:t>20</w:t>
      </w:r>
    </w:p>
    <w:p w14:paraId="196DE260" w14:textId="799473C0" w:rsidR="001E1D27" w:rsidRDefault="002D00A0">
      <w:pPr>
        <w:spacing w:line="200" w:lineRule="exact"/>
      </w:pPr>
      <w:r>
        <w:rPr>
          <w:noProof/>
        </w:rPr>
        <mc:AlternateContent>
          <mc:Choice Requires="wps">
            <w:drawing>
              <wp:anchor distT="0" distB="0" distL="114300" distR="114300" simplePos="0" relativeHeight="251670528" behindDoc="1" locked="0" layoutInCell="1" allowOverlap="1" wp14:anchorId="4A7998B7" wp14:editId="0ED76D9A">
                <wp:simplePos x="0" y="0"/>
                <wp:positionH relativeFrom="page">
                  <wp:posOffset>5037455</wp:posOffset>
                </wp:positionH>
                <wp:positionV relativeFrom="paragraph">
                  <wp:posOffset>488315</wp:posOffset>
                </wp:positionV>
                <wp:extent cx="215265" cy="934085"/>
                <wp:effectExtent l="0" t="0" r="0" b="1270"/>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 cy="934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A3780"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Aluminum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998B7" id="Text Box 6" o:spid="_x0000_s1035" type="#_x0000_t202" style="position:absolute;margin-left:396.65pt;margin-top:38.45pt;width:16.95pt;height:73.5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" filled="f" stroked="f">
                <v:textbox style="layout-flow:vertical;mso-layout-flow-alt:bottom-to-top" inset="0,0,0,0">
                  <w:txbxContent>
                    <w:p w14:paraId="17BA3780"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Aluminum</w:t>
                      </w:r>
                    </w:p>
                  </w:txbxContent>
                </v:textbox>
                <w10:wrap anchorx="page"/>
              </v:shape>
            </w:pict>
          </mc:Fallback>
        </mc:AlternateContent>
      </w:r>
      <w:r>
        <w:rPr>
          <w:noProof/>
        </w:rPr>
        <mc:AlternateContent>
          <mc:Choice Requires="wps">
            <w:drawing>
              <wp:anchor distT="0" distB="0" distL="114300" distR="114300" simplePos="0" relativeHeight="251669504" behindDoc="1" locked="0" layoutInCell="1" allowOverlap="1" wp14:anchorId="35E48164" wp14:editId="37C9B4A9">
                <wp:simplePos x="0" y="0"/>
                <wp:positionH relativeFrom="page">
                  <wp:posOffset>4552315</wp:posOffset>
                </wp:positionH>
                <wp:positionV relativeFrom="paragraph">
                  <wp:posOffset>481330</wp:posOffset>
                </wp:positionV>
                <wp:extent cx="208280" cy="598170"/>
                <wp:effectExtent l="0" t="635" r="1905" b="127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 cy="598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4F026"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Brass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48164" id="Text Box 7" o:spid="_x0000_s1036" type="#_x0000_t202" style="position:absolute;margin-left:358.45pt;margin-top:37.9pt;width:16.4pt;height:47.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" filled="f" stroked="f">
                <v:textbox style="layout-flow:vertical;mso-layout-flow-alt:bottom-to-top" inset="0,0,0,0">
                  <w:txbxContent>
                    <w:p w14:paraId="5924F026"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Brass</w:t>
                      </w:r>
                    </w:p>
                  </w:txbxContent>
                </v:textbox>
                <w10:wrap anchorx="page"/>
              </v:shape>
            </w:pict>
          </mc:Fallback>
        </mc:AlternateContent>
      </w:r>
      <w:r>
        <w:rPr>
          <w:noProof/>
        </w:rPr>
        <mc:AlternateContent>
          <mc:Choice Requires="wps">
            <w:drawing>
              <wp:anchor distT="0" distB="0" distL="114300" distR="114300" simplePos="0" relativeHeight="251668480" behindDoc="1" locked="0" layoutInCell="1" allowOverlap="1" wp14:anchorId="1A44BC29" wp14:editId="5A9A569C">
                <wp:simplePos x="0" y="0"/>
                <wp:positionH relativeFrom="page">
                  <wp:posOffset>4090670</wp:posOffset>
                </wp:positionH>
                <wp:positionV relativeFrom="paragraph">
                  <wp:posOffset>481330</wp:posOffset>
                </wp:positionV>
                <wp:extent cx="198120" cy="521970"/>
                <wp:effectExtent l="4445" t="635" r="0" b="127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1E577"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Iron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4BC29" id="Text Box 8" o:spid="_x0000_s1037" type="#_x0000_t202" style="position:absolute;margin-left:322.1pt;margin-top:37.9pt;width:15.6pt;height:41.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" filled="f" stroked="f">
                <v:textbox style="layout-flow:vertical;mso-layout-flow-alt:bottom-to-top" inset="0,0,0,0">
                  <w:txbxContent>
                    <w:p w14:paraId="0951E577"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Iron</w:t>
                      </w:r>
                    </w:p>
                  </w:txbxContent>
                </v:textbox>
                <w10:wrap anchorx="page"/>
              </v:shape>
            </w:pict>
          </mc:Fallback>
        </mc:AlternateContent>
      </w:r>
      <w:r>
        <w:rPr>
          <w:noProof/>
        </w:rPr>
        <mc:AlternateContent>
          <mc:Choice Requires="wps">
            <w:drawing>
              <wp:anchor distT="0" distB="0" distL="114300" distR="114300" simplePos="0" relativeHeight="251667456" behindDoc="1" locked="0" layoutInCell="1" allowOverlap="1" wp14:anchorId="59F33AC6" wp14:editId="49B6E7D9">
                <wp:simplePos x="0" y="0"/>
                <wp:positionH relativeFrom="page">
                  <wp:posOffset>3587750</wp:posOffset>
                </wp:positionH>
                <wp:positionV relativeFrom="paragraph">
                  <wp:posOffset>488315</wp:posOffset>
                </wp:positionV>
                <wp:extent cx="198120" cy="398145"/>
                <wp:effectExtent l="0" t="0" r="0" b="3810"/>
                <wp:wrapNone/>
                <wp:docPr id="1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39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17108" w14:textId="77777777" w:rsidR="001E1D27" w:rsidRDefault="00F809D0">
                            <w:pPr>
                              <w:spacing w:line="280" w:lineRule="exact"/>
                              <w:ind w:left="20" w:right="-41"/>
                              <w:rPr>
                                <w:rFonts w:ascii="Arial" w:eastAsia="Arial" w:hAnsi="Arial" w:cs="Arial"/>
                                <w:sz w:val="27"/>
                                <w:szCs w:val="27"/>
                              </w:rPr>
                            </w:pPr>
                            <w:r>
                              <w:rPr>
                                <w:rFonts w:ascii="Arial" w:eastAsia="Arial" w:hAnsi="Arial" w:cs="Arial"/>
                                <w:b/>
                                <w:sz w:val="27"/>
                                <w:szCs w:val="27"/>
                              </w:rPr>
                              <w:t>Tin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33AC6" id="Text Box 66" o:spid="_x0000_s1038" type="#_x0000_t202" style="position:absolute;margin-left:282.5pt;margin-top:38.45pt;width:15.6pt;height:31.3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" filled="f" stroked="f">
                <v:textbox style="layout-flow:vertical;mso-layout-flow-alt:bottom-to-top" inset="0,0,0,0">
                  <w:txbxContent>
                    <w:p w14:paraId="1EE17108" w14:textId="77777777" w:rsidR="001E1D27" w:rsidRDefault="00F809D0">
                      <w:pPr>
                        <w:spacing w:line="280" w:lineRule="exact"/>
                        <w:ind w:left="20" w:right="-41"/>
                        <w:rPr>
                          <w:rFonts w:ascii="Arial" w:eastAsia="Arial" w:hAnsi="Arial" w:cs="Arial"/>
                          <w:sz w:val="27"/>
                          <w:szCs w:val="27"/>
                        </w:rPr>
                      </w:pPr>
                      <w:r>
                        <w:rPr>
                          <w:rFonts w:ascii="Arial" w:eastAsia="Arial" w:hAnsi="Arial" w:cs="Arial"/>
                          <w:b/>
                          <w:sz w:val="27"/>
                          <w:szCs w:val="27"/>
                        </w:rPr>
                        <w:t>Tin</w:t>
                      </w:r>
                    </w:p>
                  </w:txbxContent>
                </v:textbox>
                <w10:wrap anchorx="page"/>
              </v:shape>
            </w:pict>
          </mc:Fallback>
        </mc:AlternateContent>
      </w:r>
      <w:r w:rsidR="00074383">
        <w:br w:type="column"/>
      </w:r>
    </w:p>
    <w:p w14:paraId="279233A6" w14:textId="77777777" w:rsidR="001E1D27" w:rsidRDefault="001E1D27">
      <w:pPr>
        <w:spacing w:line="200" w:lineRule="exact"/>
      </w:pPr>
    </w:p>
    <w:p w14:paraId="2ED438AE" w14:textId="77777777" w:rsidR="001E1D27" w:rsidRDefault="001E1D27">
      <w:pPr>
        <w:spacing w:line="200" w:lineRule="exact"/>
      </w:pPr>
    </w:p>
    <w:p w14:paraId="1E8F28BB" w14:textId="77777777" w:rsidR="001E1D27" w:rsidRDefault="001E1D27">
      <w:pPr>
        <w:spacing w:line="200" w:lineRule="exact"/>
      </w:pPr>
    </w:p>
    <w:p w14:paraId="751A4647" w14:textId="77777777" w:rsidR="001E1D27" w:rsidRDefault="001E1D27">
      <w:pPr>
        <w:spacing w:line="200" w:lineRule="exact"/>
      </w:pPr>
    </w:p>
    <w:p w14:paraId="0C07026A" w14:textId="77777777" w:rsidR="001E1D27" w:rsidRDefault="001E1D27">
      <w:pPr>
        <w:spacing w:line="200" w:lineRule="exact"/>
      </w:pPr>
    </w:p>
    <w:p w14:paraId="03F4504A" w14:textId="77777777" w:rsidR="001E1D27" w:rsidRDefault="001E1D27">
      <w:pPr>
        <w:spacing w:before="1" w:line="220" w:lineRule="exact"/>
        <w:rPr>
          <w:sz w:val="22"/>
          <w:szCs w:val="22"/>
        </w:rPr>
      </w:pPr>
    </w:p>
    <w:p w14:paraId="4EB8C7B3" w14:textId="77777777" w:rsidR="001E1D27" w:rsidRDefault="00074383">
      <w:pPr>
        <w:rPr>
          <w:rFonts w:ascii="Arial" w:eastAsia="Arial" w:hAnsi="Arial" w:cs="Arial"/>
          <w:sz w:val="27"/>
          <w:szCs w:val="27"/>
        </w:rPr>
        <w:sectPr w:rsidR="001E1D27">
          <w:type w:val="continuous"/>
          <w:pgSz w:w="11920" w:h="16840"/>
          <w:pgMar w:top="560" w:right="460" w:bottom="280" w:left="460" w:header="720" w:footer="720" w:gutter="0"/>
          <w:cols w:num="3" w:space="720" w:equalWidth="0">
            <w:col w:w="4652" w:space="378"/>
            <w:col w:w="1899" w:space="1893"/>
            <w:col w:w="2178"/>
          </w:cols>
        </w:sectPr>
      </w:pPr>
      <w:r>
        <w:rPr>
          <w:rFonts w:ascii="Arial" w:eastAsia="Arial" w:hAnsi="Arial" w:cs="Arial"/>
          <w:b/>
          <w:color w:val="008BD2"/>
          <w:sz w:val="27"/>
          <w:szCs w:val="27"/>
        </w:rPr>
        <w:t>MATERIAL</w:t>
      </w:r>
    </w:p>
    <w:p w14:paraId="21D20D4C" w14:textId="1E0523F0" w:rsidR="001E1D27" w:rsidRDefault="002D00A0">
      <w:pPr>
        <w:spacing w:line="200" w:lineRule="exact"/>
      </w:pPr>
      <w:r>
        <w:rPr>
          <w:noProof/>
        </w:rPr>
        <mc:AlternateContent>
          <mc:Choice Requires="wps">
            <w:drawing>
              <wp:anchor distT="0" distB="0" distL="114300" distR="114300" simplePos="0" relativeHeight="251671552" behindDoc="1" locked="0" layoutInCell="1" allowOverlap="1" wp14:anchorId="63229B83" wp14:editId="136B7F73">
                <wp:simplePos x="0" y="0"/>
                <wp:positionH relativeFrom="page">
                  <wp:posOffset>5567680</wp:posOffset>
                </wp:positionH>
                <wp:positionV relativeFrom="paragraph">
                  <wp:posOffset>55245</wp:posOffset>
                </wp:positionV>
                <wp:extent cx="166370" cy="701040"/>
                <wp:effectExtent l="0" t="0" r="0" b="4445"/>
                <wp:wrapNone/>
                <wp:docPr id="1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70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F9383"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Copper</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229B83" id="Text Box 72" o:spid="_x0000_s1039" type="#_x0000_t202" style="position:absolute;margin-left:438.4pt;margin-top:4.35pt;width:13.1pt;height:55.2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" filled="f" stroked="f">
                <v:textbox style="layout-flow:vertical;mso-layout-flow-alt:bottom-to-top" inset="0,0,0,0">
                  <w:txbxContent>
                    <w:p w14:paraId="024F9383" w14:textId="77777777" w:rsidR="001E1D27" w:rsidRDefault="00825DF1">
                      <w:pPr>
                        <w:spacing w:line="280" w:lineRule="exact"/>
                        <w:ind w:left="20" w:right="-41"/>
                        <w:rPr>
                          <w:rFonts w:ascii="Arial" w:eastAsia="Arial" w:hAnsi="Arial" w:cs="Arial"/>
                          <w:sz w:val="27"/>
                          <w:szCs w:val="27"/>
                        </w:rPr>
                      </w:pPr>
                      <w:r>
                        <w:rPr>
                          <w:rFonts w:ascii="Arial" w:eastAsia="Arial" w:hAnsi="Arial" w:cs="Arial"/>
                          <w:b/>
                          <w:sz w:val="27"/>
                          <w:szCs w:val="27"/>
                        </w:rPr>
                        <w:t>Copper</w:t>
                      </w:r>
                    </w:p>
                  </w:txbxContent>
                </v:textbox>
                <w10:wrap anchorx="page"/>
              </v:shape>
            </w:pict>
          </mc:Fallback>
        </mc:AlternateContent>
      </w:r>
      <w:r>
        <w:rPr>
          <w:noProof/>
        </w:rPr>
        <mc:AlternateContent>
          <mc:Choice Requires="wpg">
            <w:drawing>
              <wp:anchor distT="0" distB="0" distL="114300" distR="114300" simplePos="0" relativeHeight="251655168" behindDoc="1" locked="0" layoutInCell="1" allowOverlap="1" wp14:anchorId="41B4EBC6" wp14:editId="2B853FD4">
                <wp:simplePos x="0" y="0"/>
                <wp:positionH relativeFrom="page">
                  <wp:posOffset>7019925</wp:posOffset>
                </wp:positionH>
                <wp:positionV relativeFrom="page">
                  <wp:posOffset>899795</wp:posOffset>
                </wp:positionV>
                <wp:extent cx="539750" cy="9251950"/>
                <wp:effectExtent l="0" t="4445" r="3175" b="1905"/>
                <wp:wrapNone/>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750" cy="9251950"/>
                          <a:chOff x="11055" y="1417"/>
                          <a:chExt cx="850" cy="14570"/>
                        </a:xfrm>
                      </wpg:grpSpPr>
                      <wps:wsp>
                        <wps:cNvPr id="10" name="Freeform 5"/>
                        <wps:cNvSpPr>
                          <a:spLocks/>
                        </wps:cNvSpPr>
                        <wps:spPr bwMode="auto">
                          <a:xfrm>
                            <a:off x="11055" y="1417"/>
                            <a:ext cx="850" cy="14570"/>
                          </a:xfrm>
                          <a:custGeom>
                            <a:avLst/>
                            <a:gdLst>
                              <a:gd name="T0" fmla="+- 0 11055 11055"/>
                              <a:gd name="T1" fmla="*/ T0 w 850"/>
                              <a:gd name="T2" fmla="+- 0 15987 1417"/>
                              <a:gd name="T3" fmla="*/ 15987 h 14570"/>
                              <a:gd name="T4" fmla="+- 0 11906 11055"/>
                              <a:gd name="T5" fmla="*/ T4 w 850"/>
                              <a:gd name="T6" fmla="+- 0 15987 1417"/>
                              <a:gd name="T7" fmla="*/ 15987 h 14570"/>
                              <a:gd name="T8" fmla="+- 0 11906 11055"/>
                              <a:gd name="T9" fmla="*/ T8 w 850"/>
                              <a:gd name="T10" fmla="+- 0 1417 1417"/>
                              <a:gd name="T11" fmla="*/ 1417 h 14570"/>
                              <a:gd name="T12" fmla="+- 0 11055 11055"/>
                              <a:gd name="T13" fmla="*/ T12 w 850"/>
                              <a:gd name="T14" fmla="+- 0 1417 1417"/>
                              <a:gd name="T15" fmla="*/ 1417 h 14570"/>
                              <a:gd name="T16" fmla="+- 0 11055 11055"/>
                              <a:gd name="T17" fmla="*/ T16 w 850"/>
                              <a:gd name="T18" fmla="+- 0 15987 1417"/>
                              <a:gd name="T19" fmla="*/ 15987 h 14570"/>
                            </a:gdLst>
                            <a:ahLst/>
                            <a:cxnLst>
                              <a:cxn ang="0">
                                <a:pos x="T1" y="T3"/>
                              </a:cxn>
                              <a:cxn ang="0">
                                <a:pos x="T5" y="T7"/>
                              </a:cxn>
                              <a:cxn ang="0">
                                <a:pos x="T9" y="T11"/>
                              </a:cxn>
                              <a:cxn ang="0">
                                <a:pos x="T13" y="T15"/>
                              </a:cxn>
                              <a:cxn ang="0">
                                <a:pos x="T17" y="T19"/>
                              </a:cxn>
                            </a:cxnLst>
                            <a:rect l="0" t="0" r="r" b="b"/>
                            <a:pathLst>
                              <a:path w="850" h="14570">
                                <a:moveTo>
                                  <a:pt x="0" y="14570"/>
                                </a:moveTo>
                                <a:lnTo>
                                  <a:pt x="851" y="14570"/>
                                </a:lnTo>
                                <a:lnTo>
                                  <a:pt x="851" y="0"/>
                                </a:lnTo>
                                <a:lnTo>
                                  <a:pt x="0" y="0"/>
                                </a:lnTo>
                                <a:lnTo>
                                  <a:pt x="0" y="14570"/>
                                </a:lnTo>
                                <a:close/>
                              </a:path>
                            </a:pathLst>
                          </a:custGeom>
                          <a:solidFill>
                            <a:srgbClr val="E1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525BCA" id="Group 4" o:spid="_x0000_s1026" style="position:absolute;margin-left:552.75pt;margin-top:70.85pt;width:42.5pt;height:728.5pt;z-index:-251661312;mso-position-horizontal-relative:page;mso-position-vertical-relative:page" coordorigin="11055,1417" coordsize="850,1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">
                <v:shape id="Freeform 5" o:spid="_x0000_s1027" style="position:absolute;left:11055;top:1417;width:850;height:14570;visibility:visible;mso-wrap-style:square;v-text-anchor:top" coordsize="850,14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" path="m,14570r851,l851,,,,,14570xe" fillcolor="#e1e6e6" stroked="f">
                  <v:path arrowok="t" o:connecttype="custom" o:connectlocs="0,15987;851,15987;851,1417;0,1417;0,15987" o:connectangles="0,0,0,0,0"/>
                </v:shape>
                <w10:wrap anchorx="page" anchory="page"/>
              </v:group>
            </w:pict>
          </mc:Fallback>
        </mc:AlternateContent>
      </w:r>
    </w:p>
    <w:p w14:paraId="1254EC56" w14:textId="77777777" w:rsidR="001E1D27" w:rsidRDefault="001E1D27">
      <w:pPr>
        <w:spacing w:line="200" w:lineRule="exact"/>
      </w:pPr>
    </w:p>
    <w:p w14:paraId="5EFB5CE8" w14:textId="77777777" w:rsidR="001E1D27" w:rsidRDefault="001E1D27">
      <w:pPr>
        <w:spacing w:line="200" w:lineRule="exact"/>
      </w:pPr>
    </w:p>
    <w:p w14:paraId="6C281CED" w14:textId="77777777" w:rsidR="001E1D27" w:rsidRDefault="001E1D27">
      <w:pPr>
        <w:spacing w:line="200" w:lineRule="exact"/>
      </w:pPr>
    </w:p>
    <w:p w14:paraId="59EA9879" w14:textId="77777777" w:rsidR="001E1D27" w:rsidRDefault="001E1D27">
      <w:pPr>
        <w:spacing w:line="200" w:lineRule="exact"/>
      </w:pPr>
    </w:p>
    <w:p w14:paraId="17E834D9" w14:textId="77777777" w:rsidR="001E1D27" w:rsidRDefault="001E1D27">
      <w:pPr>
        <w:spacing w:line="200" w:lineRule="exact"/>
      </w:pPr>
    </w:p>
    <w:p w14:paraId="424028F9" w14:textId="77777777" w:rsidR="001E1D27" w:rsidRDefault="001E1D27">
      <w:pPr>
        <w:spacing w:line="200" w:lineRule="exact"/>
      </w:pPr>
    </w:p>
    <w:p w14:paraId="32709E84" w14:textId="77777777" w:rsidR="001E1D27" w:rsidRDefault="001E1D27">
      <w:pPr>
        <w:spacing w:line="200" w:lineRule="exact"/>
      </w:pPr>
    </w:p>
    <w:p w14:paraId="257E016D" w14:textId="77777777" w:rsidR="001E1D27" w:rsidRDefault="001E1D27">
      <w:pPr>
        <w:spacing w:line="200" w:lineRule="exact"/>
      </w:pPr>
    </w:p>
    <w:p w14:paraId="6E097368" w14:textId="77777777" w:rsidR="001E1D27" w:rsidRDefault="001E1D27">
      <w:pPr>
        <w:spacing w:before="9" w:line="280" w:lineRule="exact"/>
        <w:rPr>
          <w:sz w:val="28"/>
          <w:szCs w:val="28"/>
        </w:rPr>
      </w:pPr>
    </w:p>
    <w:p w14:paraId="7B9D618D" w14:textId="77777777" w:rsidR="001E1D27" w:rsidRDefault="00074383">
      <w:pPr>
        <w:spacing w:before="26"/>
        <w:ind w:left="390"/>
        <w:rPr>
          <w:sz w:val="23"/>
          <w:szCs w:val="23"/>
        </w:rPr>
      </w:pPr>
      <w:r>
        <w:rPr>
          <w:i/>
          <w:color w:val="6F6F6E"/>
          <w:sz w:val="23"/>
          <w:szCs w:val="23"/>
        </w:rPr>
        <w:t>From the graph we can see that ... are good conductors, whereas ... are poor conductors.</w:t>
      </w:r>
    </w:p>
    <w:p w14:paraId="5FB45954" w14:textId="77777777" w:rsidR="001E1D27" w:rsidRDefault="001E1D27">
      <w:pPr>
        <w:spacing w:before="3" w:line="100" w:lineRule="exact"/>
        <w:rPr>
          <w:sz w:val="11"/>
          <w:szCs w:val="11"/>
        </w:rPr>
      </w:pPr>
    </w:p>
    <w:p w14:paraId="24D3D624" w14:textId="77777777" w:rsidR="001E1D27" w:rsidRDefault="001E1D27">
      <w:pPr>
        <w:spacing w:line="200" w:lineRule="exact"/>
      </w:pPr>
    </w:p>
    <w:p w14:paraId="6DCAE8C2" w14:textId="77777777" w:rsidR="001E1D27" w:rsidRDefault="00074383">
      <w:pPr>
        <w:ind w:left="107"/>
        <w:rPr>
          <w:rFonts w:ascii="Arial" w:eastAsia="Arial" w:hAnsi="Arial" w:cs="Arial"/>
          <w:sz w:val="26"/>
          <w:szCs w:val="26"/>
        </w:rPr>
      </w:pPr>
      <w:r>
        <w:rPr>
          <w:rFonts w:ascii="Arial" w:eastAsia="Arial" w:hAnsi="Arial" w:cs="Arial"/>
          <w:color w:val="688685"/>
          <w:sz w:val="26"/>
          <w:szCs w:val="26"/>
        </w:rPr>
        <w:t>speaking</w:t>
      </w:r>
    </w:p>
    <w:p w14:paraId="1C5057D6" w14:textId="1175E77F" w:rsidR="001E1D27" w:rsidRDefault="002D00A0">
      <w:pPr>
        <w:spacing w:before="9"/>
        <w:ind w:left="107"/>
        <w:rPr>
          <w:sz w:val="19"/>
          <w:szCs w:val="19"/>
        </w:rPr>
      </w:pPr>
      <w:r>
        <w:rPr>
          <w:noProof/>
        </w:rPr>
        <mc:AlternateContent>
          <mc:Choice Requires="wpg">
            <w:drawing>
              <wp:anchor distT="0" distB="0" distL="114300" distR="114300" simplePos="0" relativeHeight="251656192" behindDoc="1" locked="0" layoutInCell="1" allowOverlap="1" wp14:anchorId="54C5D615" wp14:editId="53662A69">
                <wp:simplePos x="0" y="0"/>
                <wp:positionH relativeFrom="page">
                  <wp:posOffset>5756910</wp:posOffset>
                </wp:positionH>
                <wp:positionV relativeFrom="page">
                  <wp:posOffset>10262870</wp:posOffset>
                </wp:positionV>
                <wp:extent cx="1440180" cy="179705"/>
                <wp:effectExtent l="13335" t="13970" r="13335" b="6350"/>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180" cy="179705"/>
                          <a:chOff x="9066" y="16162"/>
                          <a:chExt cx="2268" cy="283"/>
                        </a:xfrm>
                      </wpg:grpSpPr>
                      <wps:wsp>
                        <wps:cNvPr id="8" name="Freeform 3"/>
                        <wps:cNvSpPr>
                          <a:spLocks/>
                        </wps:cNvSpPr>
                        <wps:spPr bwMode="auto">
                          <a:xfrm>
                            <a:off x="9066" y="16162"/>
                            <a:ext cx="2268" cy="283"/>
                          </a:xfrm>
                          <a:custGeom>
                            <a:avLst/>
                            <a:gdLst>
                              <a:gd name="T0" fmla="+- 0 9066 9066"/>
                              <a:gd name="T1" fmla="*/ T0 w 2268"/>
                              <a:gd name="T2" fmla="+- 0 16446 16162"/>
                              <a:gd name="T3" fmla="*/ 16446 h 283"/>
                              <a:gd name="T4" fmla="+- 0 11334 9066"/>
                              <a:gd name="T5" fmla="*/ T4 w 2268"/>
                              <a:gd name="T6" fmla="+- 0 16446 16162"/>
                              <a:gd name="T7" fmla="*/ 16446 h 283"/>
                              <a:gd name="T8" fmla="+- 0 11334 9066"/>
                              <a:gd name="T9" fmla="*/ T8 w 2268"/>
                              <a:gd name="T10" fmla="+- 0 16162 16162"/>
                              <a:gd name="T11" fmla="*/ 16162 h 283"/>
                              <a:gd name="T12" fmla="+- 0 9066 9066"/>
                              <a:gd name="T13" fmla="*/ T12 w 2268"/>
                              <a:gd name="T14" fmla="+- 0 16162 16162"/>
                              <a:gd name="T15" fmla="*/ 16162 h 283"/>
                              <a:gd name="T16" fmla="+- 0 9066 9066"/>
                              <a:gd name="T17" fmla="*/ T16 w 2268"/>
                              <a:gd name="T18" fmla="+- 0 16446 16162"/>
                              <a:gd name="T19" fmla="*/ 16446 h 283"/>
                            </a:gdLst>
                            <a:ahLst/>
                            <a:cxnLst>
                              <a:cxn ang="0">
                                <a:pos x="T1" y="T3"/>
                              </a:cxn>
                              <a:cxn ang="0">
                                <a:pos x="T5" y="T7"/>
                              </a:cxn>
                              <a:cxn ang="0">
                                <a:pos x="T9" y="T11"/>
                              </a:cxn>
                              <a:cxn ang="0">
                                <a:pos x="T13" y="T15"/>
                              </a:cxn>
                              <a:cxn ang="0">
                                <a:pos x="T17" y="T19"/>
                              </a:cxn>
                            </a:cxnLst>
                            <a:rect l="0" t="0" r="r" b="b"/>
                            <a:pathLst>
                              <a:path w="2268" h="283">
                                <a:moveTo>
                                  <a:pt x="0" y="284"/>
                                </a:moveTo>
                                <a:lnTo>
                                  <a:pt x="2268" y="284"/>
                                </a:lnTo>
                                <a:lnTo>
                                  <a:pt x="2268" y="0"/>
                                </a:lnTo>
                                <a:lnTo>
                                  <a:pt x="0" y="0"/>
                                </a:lnTo>
                                <a:lnTo>
                                  <a:pt x="0" y="28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701BF9" id="Group 2" o:spid="_x0000_s1026" style="position:absolute;margin-left:453.3pt;margin-top:808.1pt;width:113.4pt;height:14.15pt;z-index:-251660288;mso-position-horizontal-relative:page;mso-position-vertical-relative:page" coordorigin="9066,16162" coordsize="2268,2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">
                <v:shape id="Freeform 3" o:spid="_x0000_s1027" style="position:absolute;left:9066;top:16162;width:2268;height:283;visibility:visible;mso-wrap-style:square;v-text-anchor:top" coordsize="2268,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" path="m,284r2268,l2268,,,,,284xe" filled="f" strokeweight=".5pt">
                  <v:path arrowok="t" o:connecttype="custom" o:connectlocs="0,16446;2268,16446;2268,16162;0,16162;0,16446" o:connectangles="0,0,0,0,0"/>
                </v:shape>
                <w10:wrap anchorx="page" anchory="page"/>
              </v:group>
            </w:pict>
          </mc:Fallback>
        </mc:AlternateContent>
      </w:r>
      <w:r w:rsidR="00074383">
        <w:rPr>
          <w:b/>
          <w:color w:val="DD6D1A"/>
          <w:sz w:val="26"/>
          <w:szCs w:val="26"/>
        </w:rPr>
        <w:t xml:space="preserve">5  </w:t>
      </w:r>
      <w:r w:rsidR="00074383">
        <w:rPr>
          <w:b/>
          <w:color w:val="000000"/>
          <w:sz w:val="19"/>
          <w:szCs w:val="19"/>
        </w:rPr>
        <w:t>Prepare a short presentation about heat transmission following these guidelines:</w:t>
      </w:r>
    </w:p>
    <w:p w14:paraId="51465BDF" w14:textId="77777777" w:rsidR="001E1D27" w:rsidRDefault="00074383">
      <w:pPr>
        <w:spacing w:before="73"/>
        <w:ind w:left="390"/>
        <w:rPr>
          <w:sz w:val="19"/>
          <w:szCs w:val="19"/>
        </w:rPr>
      </w:pPr>
      <w:r>
        <w:rPr>
          <w:b/>
          <w:sz w:val="19"/>
          <w:szCs w:val="19"/>
        </w:rPr>
        <w:t xml:space="preserve">•   </w:t>
      </w:r>
      <w:r>
        <w:rPr>
          <w:sz w:val="19"/>
          <w:szCs w:val="19"/>
        </w:rPr>
        <w:t>What are the different forms of heat transmission and how do they work?</w:t>
      </w:r>
    </w:p>
    <w:p w14:paraId="133F5D85" w14:textId="77777777" w:rsidR="00F809D0" w:rsidRDefault="00074383" w:rsidP="00F809D0">
      <w:pPr>
        <w:spacing w:before="31"/>
        <w:ind w:left="390"/>
        <w:rPr>
          <w:sz w:val="19"/>
          <w:szCs w:val="19"/>
        </w:rPr>
      </w:pPr>
      <w:r>
        <w:rPr>
          <w:b/>
          <w:sz w:val="19"/>
          <w:szCs w:val="19"/>
        </w:rPr>
        <w:t xml:space="preserve">•   </w:t>
      </w:r>
      <w:r>
        <w:rPr>
          <w:sz w:val="19"/>
          <w:szCs w:val="19"/>
        </w:rPr>
        <w:t>Which materials are good conductors of heat and which are not?</w:t>
      </w:r>
    </w:p>
    <w:sectPr w:rsidR="00F809D0">
      <w:type w:val="continuous"/>
      <w:pgSz w:w="11920" w:h="16840"/>
      <w:pgMar w:top="560" w:right="460" w:bottom="28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E95C26" w14:textId="77777777" w:rsidR="00905490" w:rsidRDefault="00905490">
      <w:r>
        <w:separator/>
      </w:r>
    </w:p>
  </w:endnote>
  <w:endnote w:type="continuationSeparator" w:id="0">
    <w:p w14:paraId="36106B03" w14:textId="77777777" w:rsidR="00905490" w:rsidRDefault="00905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273AF" w14:textId="7E329DC8" w:rsidR="001E1D27" w:rsidRDefault="002D00A0">
    <w:pPr>
      <w:spacing w:line="200" w:lineRule="exact"/>
    </w:pPr>
    <w:r>
      <w:rPr>
        <w:noProof/>
      </w:rPr>
      <mc:AlternateContent>
        <mc:Choice Requires="wps">
          <w:drawing>
            <wp:anchor distT="0" distB="0" distL="114300" distR="114300" simplePos="0" relativeHeight="251656192" behindDoc="1" locked="0" layoutInCell="1" allowOverlap="1" wp14:anchorId="71E13EBD" wp14:editId="2C70CB43">
              <wp:simplePos x="0" y="0"/>
              <wp:positionH relativeFrom="page">
                <wp:posOffset>6303010</wp:posOffset>
              </wp:positionH>
              <wp:positionV relativeFrom="page">
                <wp:posOffset>10245725</wp:posOffset>
              </wp:positionV>
              <wp:extent cx="909320" cy="142240"/>
              <wp:effectExtent l="0" t="0" r="0" b="381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32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7C541" w14:textId="77777777" w:rsidR="001E1D27" w:rsidRDefault="00074383">
                          <w:pPr>
                            <w:spacing w:before="3"/>
                            <w:ind w:left="20" w:right="-28"/>
                            <w:rPr>
                              <w:sz w:val="18"/>
                              <w:szCs w:val="18"/>
                            </w:rPr>
                          </w:pPr>
                          <w:r>
                            <w:rPr>
                              <w:i/>
                              <w:sz w:val="18"/>
                              <w:szCs w:val="18"/>
                            </w:rPr>
                            <w:t xml:space="preserve">Excellent! </w:t>
                          </w:r>
                          <w:r>
                            <w:rPr>
                              <w:sz w:val="18"/>
                              <w:szCs w:val="18"/>
                            </w:rPr>
                            <w:t>© ELI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E13EBD" id="_x0000_t202" coordsize="21600,21600" o:spt="202" path="m,l,21600r21600,l21600,xe">
              <v:stroke joinstyle="miter"/>
              <v:path gradientshapeok="t" o:connecttype="rect"/>
            </v:shapetype>
            <v:shape id="Text Box 4" o:spid="_x0000_s1040" type="#_x0000_t202" style="position:absolute;margin-left:496.3pt;margin-top:806.75pt;width:71.6pt;height:1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" filled="f" stroked="f">
              <v:textbox inset="0,0,0,0">
                <w:txbxContent>
                  <w:p w14:paraId="7FA7C541" w14:textId="77777777" w:rsidR="001E1D27" w:rsidRDefault="00074383">
                    <w:pPr>
                      <w:spacing w:before="3"/>
                      <w:ind w:left="20" w:right="-28"/>
                      <w:rPr>
                        <w:sz w:val="18"/>
                        <w:szCs w:val="18"/>
                      </w:rPr>
                    </w:pPr>
                    <w:r>
                      <w:rPr>
                        <w:i/>
                        <w:sz w:val="18"/>
                        <w:szCs w:val="18"/>
                      </w:rPr>
                      <w:t xml:space="preserve">Excellent! </w:t>
                    </w:r>
                    <w:r>
                      <w:rPr>
                        <w:sz w:val="18"/>
                        <w:szCs w:val="18"/>
                      </w:rPr>
                      <w:t>© ELI</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6930BA37" wp14:editId="0004DF4F">
              <wp:simplePos x="0" y="0"/>
              <wp:positionH relativeFrom="page">
                <wp:posOffset>389890</wp:posOffset>
              </wp:positionH>
              <wp:positionV relativeFrom="page">
                <wp:posOffset>10278745</wp:posOffset>
              </wp:positionV>
              <wp:extent cx="1386205" cy="139700"/>
              <wp:effectExtent l="0" t="1270" r="0" b="190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8B6BA" w14:textId="77777777" w:rsidR="001E1D27" w:rsidRDefault="00074383">
                          <w:pPr>
                            <w:spacing w:before="3"/>
                            <w:ind w:left="20" w:right="-27"/>
                            <w:rPr>
                              <w:sz w:val="18"/>
                              <w:szCs w:val="18"/>
                            </w:rPr>
                          </w:pPr>
                          <w:r>
                            <w:rPr>
                              <w:sz w:val="18"/>
                              <w:szCs w:val="18"/>
                            </w:rPr>
                            <w:t>Module 4 - Worksheet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0BA37" id="_x0000_s1041" type="#_x0000_t202" style="position:absolute;margin-left:30.7pt;margin-top:809.35pt;width:109.15pt;height:1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" filled="f" stroked="f">
              <v:textbox inset="0,0,0,0">
                <w:txbxContent>
                  <w:p w14:paraId="6628B6BA" w14:textId="77777777" w:rsidR="001E1D27" w:rsidRDefault="00074383">
                    <w:pPr>
                      <w:spacing w:before="3"/>
                      <w:ind w:left="20" w:right="-27"/>
                      <w:rPr>
                        <w:sz w:val="18"/>
                        <w:szCs w:val="18"/>
                      </w:rPr>
                    </w:pPr>
                    <w:r>
                      <w:rPr>
                        <w:sz w:val="18"/>
                        <w:szCs w:val="18"/>
                      </w:rPr>
                      <w:t>Module 4 - Worksheet 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FB062" w14:textId="7F913AAB" w:rsidR="001E1D27" w:rsidRDefault="002D00A0">
    <w:pPr>
      <w:spacing w:line="200" w:lineRule="exact"/>
    </w:pPr>
    <w:r>
      <w:rPr>
        <w:noProof/>
      </w:rPr>
      <mc:AlternateContent>
        <mc:Choice Requires="wps">
          <w:drawing>
            <wp:anchor distT="0" distB="0" distL="114300" distR="114300" simplePos="0" relativeHeight="251658240" behindDoc="1" locked="0" layoutInCell="1" allowOverlap="1" wp14:anchorId="0D64BD01" wp14:editId="0B16AA55">
              <wp:simplePos x="0" y="0"/>
              <wp:positionH relativeFrom="page">
                <wp:posOffset>353695</wp:posOffset>
              </wp:positionH>
              <wp:positionV relativeFrom="page">
                <wp:posOffset>10245725</wp:posOffset>
              </wp:positionV>
              <wp:extent cx="909320" cy="142240"/>
              <wp:effectExtent l="1270" t="0" r="381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32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FDDC1" w14:textId="77777777" w:rsidR="001E1D27" w:rsidRDefault="00074383">
                          <w:pPr>
                            <w:spacing w:before="3"/>
                            <w:ind w:left="20" w:right="-28"/>
                            <w:rPr>
                              <w:sz w:val="18"/>
                              <w:szCs w:val="18"/>
                            </w:rPr>
                          </w:pPr>
                          <w:r>
                            <w:rPr>
                              <w:i/>
                              <w:sz w:val="18"/>
                              <w:szCs w:val="18"/>
                            </w:rPr>
                            <w:t xml:space="preserve">Excellent! </w:t>
                          </w:r>
                          <w:r>
                            <w:rPr>
                              <w:sz w:val="18"/>
                              <w:szCs w:val="18"/>
                            </w:rPr>
                            <w:t>© ELI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D01" id="_x0000_t202" coordsize="21600,21600" o:spt="202" path="m,l,21600r21600,l21600,xe">
              <v:stroke joinstyle="miter"/>
              <v:path gradientshapeok="t" o:connecttype="rect"/>
            </v:shapetype>
            <v:shape id="Text Box 2" o:spid="_x0000_s1042" type="#_x0000_t202" style="position:absolute;margin-left:27.85pt;margin-top:806.75pt;width:71.6pt;height:1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" filled="f" stroked="f">
              <v:textbox inset="0,0,0,0">
                <w:txbxContent>
                  <w:p w14:paraId="166FDDC1" w14:textId="77777777" w:rsidR="001E1D27" w:rsidRDefault="00074383">
                    <w:pPr>
                      <w:spacing w:before="3"/>
                      <w:ind w:left="20" w:right="-28"/>
                      <w:rPr>
                        <w:sz w:val="18"/>
                        <w:szCs w:val="18"/>
                      </w:rPr>
                    </w:pPr>
                    <w:r>
                      <w:rPr>
                        <w:i/>
                        <w:sz w:val="18"/>
                        <w:szCs w:val="18"/>
                      </w:rPr>
                      <w:t xml:space="preserve">Excellent! </w:t>
                    </w:r>
                    <w:r>
                      <w:rPr>
                        <w:sz w:val="18"/>
                        <w:szCs w:val="18"/>
                      </w:rPr>
                      <w:t>© ELI</w:t>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6CB38DDA" wp14:editId="7E328760">
              <wp:simplePos x="0" y="0"/>
              <wp:positionH relativeFrom="page">
                <wp:posOffset>5783580</wp:posOffset>
              </wp:positionH>
              <wp:positionV relativeFrom="page">
                <wp:posOffset>10278745</wp:posOffset>
              </wp:positionV>
              <wp:extent cx="1386205" cy="139700"/>
              <wp:effectExtent l="1905" t="1270" r="254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8CC2C" w14:textId="77777777" w:rsidR="001E1D27" w:rsidRDefault="00074383">
                          <w:pPr>
                            <w:spacing w:before="3"/>
                            <w:ind w:left="20" w:right="-27"/>
                            <w:rPr>
                              <w:sz w:val="18"/>
                              <w:szCs w:val="18"/>
                            </w:rPr>
                          </w:pPr>
                          <w:r>
                            <w:rPr>
                              <w:sz w:val="18"/>
                              <w:szCs w:val="18"/>
                            </w:rPr>
                            <w:t>Module 4 - Worksheet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38DDA" id="_x0000_s1043" type="#_x0000_t202" style="position:absolute;margin-left:455.4pt;margin-top:809.35pt;width:109.15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" filled="f" stroked="f">
              <v:textbox inset="0,0,0,0">
                <w:txbxContent>
                  <w:p w14:paraId="3F18CC2C" w14:textId="77777777" w:rsidR="001E1D27" w:rsidRDefault="00074383">
                    <w:pPr>
                      <w:spacing w:before="3"/>
                      <w:ind w:left="20" w:right="-27"/>
                      <w:rPr>
                        <w:sz w:val="18"/>
                        <w:szCs w:val="18"/>
                      </w:rPr>
                    </w:pPr>
                    <w:r>
                      <w:rPr>
                        <w:sz w:val="18"/>
                        <w:szCs w:val="18"/>
                      </w:rPr>
                      <w:t>Module 4 - Worksheet 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99DBC7" w14:textId="77777777" w:rsidR="00905490" w:rsidRDefault="00905490">
      <w:r>
        <w:separator/>
      </w:r>
    </w:p>
  </w:footnote>
  <w:footnote w:type="continuationSeparator" w:id="0">
    <w:p w14:paraId="6CF7E91D" w14:textId="77777777" w:rsidR="00905490" w:rsidRDefault="00905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F2ED2"/>
    <w:multiLevelType w:val="multilevel"/>
    <w:tmpl w:val="B11622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D27"/>
    <w:rsid w:val="00074383"/>
    <w:rsid w:val="001E1D27"/>
    <w:rsid w:val="002D00A0"/>
    <w:rsid w:val="004B2169"/>
    <w:rsid w:val="00526B0C"/>
    <w:rsid w:val="005E5FDD"/>
    <w:rsid w:val="00825DF1"/>
    <w:rsid w:val="00905490"/>
    <w:rsid w:val="00F809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8D2F6A"/>
  <w15:docId w15:val="{36C5829C-DC12-4FBD-B5F2-D976515C9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702</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LENOVO</cp:lastModifiedBy>
  <cp:revision>2</cp:revision>
  <dcterms:created xsi:type="dcterms:W3CDTF">2020-03-25T19:39:00Z</dcterms:created>
  <dcterms:modified xsi:type="dcterms:W3CDTF">2020-03-25T19:39:00Z</dcterms:modified>
</cp:coreProperties>
</file>